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E9" w:rsidRPr="00943365" w:rsidRDefault="00F1205C" w:rsidP="00F1205C">
      <w:pPr>
        <w:ind w:left="-851" w:firstLine="851"/>
        <w:rPr>
          <w:rFonts w:ascii="Tahoma" w:hAnsi="Tahoma" w:cs="Tahoma"/>
          <w:sz w:val="20"/>
          <w:szCs w:val="20"/>
        </w:rPr>
      </w:pP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4"/>
          <w:szCs w:val="24"/>
        </w:rPr>
        <w:tab/>
      </w:r>
      <w:r w:rsidRPr="00943365">
        <w:rPr>
          <w:rFonts w:ascii="Tahoma" w:hAnsi="Tahoma" w:cs="Tahoma"/>
          <w:sz w:val="20"/>
          <w:szCs w:val="20"/>
        </w:rPr>
        <w:t xml:space="preserve">Załącznik </w:t>
      </w:r>
      <w:r w:rsidR="00CA761D">
        <w:rPr>
          <w:rFonts w:ascii="Tahoma" w:hAnsi="Tahoma" w:cs="Tahoma"/>
          <w:sz w:val="20"/>
          <w:szCs w:val="20"/>
        </w:rPr>
        <w:t xml:space="preserve">Nr 1 </w:t>
      </w:r>
      <w:r w:rsidRPr="00943365">
        <w:rPr>
          <w:rFonts w:ascii="Tahoma" w:hAnsi="Tahoma" w:cs="Tahoma"/>
          <w:sz w:val="20"/>
          <w:szCs w:val="20"/>
        </w:rPr>
        <w:t xml:space="preserve">do umowy </w:t>
      </w:r>
      <w:r w:rsidR="00DA4F4A">
        <w:rPr>
          <w:rFonts w:ascii="Tahoma" w:hAnsi="Tahoma" w:cs="Tahoma"/>
          <w:sz w:val="20"/>
          <w:szCs w:val="20"/>
        </w:rPr>
        <w:t>.........</w:t>
      </w:r>
    </w:p>
    <w:p w:rsidR="00F1205C" w:rsidRPr="00943365" w:rsidRDefault="00F1205C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 w:rsidRPr="00943365">
        <w:rPr>
          <w:rFonts w:ascii="Tahoma" w:hAnsi="Tahoma" w:cs="Tahoma"/>
          <w:b/>
          <w:sz w:val="24"/>
          <w:szCs w:val="24"/>
        </w:rPr>
        <w:t>Dziennik</w:t>
      </w:r>
      <w:r w:rsidR="00563AE9" w:rsidRPr="00943365">
        <w:rPr>
          <w:rFonts w:ascii="Tahoma" w:hAnsi="Tahoma" w:cs="Tahoma"/>
          <w:b/>
          <w:sz w:val="24"/>
          <w:szCs w:val="24"/>
        </w:rPr>
        <w:t xml:space="preserve"> kontroli stanu utrzymania </w:t>
      </w:r>
      <w:r w:rsidR="008F208F" w:rsidRPr="00943365">
        <w:rPr>
          <w:rFonts w:ascii="Tahoma" w:hAnsi="Tahoma" w:cs="Tahoma"/>
          <w:b/>
          <w:sz w:val="24"/>
          <w:szCs w:val="24"/>
        </w:rPr>
        <w:t xml:space="preserve">czystości </w:t>
      </w:r>
      <w:r w:rsidR="00563AE9" w:rsidRPr="00943365">
        <w:rPr>
          <w:rFonts w:ascii="Tahoma" w:hAnsi="Tahoma" w:cs="Tahoma"/>
          <w:b/>
          <w:sz w:val="24"/>
          <w:szCs w:val="24"/>
        </w:rPr>
        <w:t>peronów</w:t>
      </w:r>
    </w:p>
    <w:p w:rsidR="00F1205C" w:rsidRPr="00943365" w:rsidRDefault="008F208F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 w:rsidRPr="00943365">
        <w:rPr>
          <w:rFonts w:ascii="Tahoma" w:hAnsi="Tahoma" w:cs="Tahoma"/>
          <w:b/>
          <w:sz w:val="24"/>
          <w:szCs w:val="24"/>
        </w:rPr>
        <w:t>d</w:t>
      </w:r>
      <w:r w:rsidR="00F1205C" w:rsidRPr="00943365">
        <w:rPr>
          <w:rFonts w:ascii="Tahoma" w:hAnsi="Tahoma" w:cs="Tahoma"/>
          <w:b/>
          <w:sz w:val="24"/>
          <w:szCs w:val="24"/>
        </w:rPr>
        <w:t>ata</w:t>
      </w:r>
      <w:r w:rsidRPr="00943365">
        <w:rPr>
          <w:rFonts w:ascii="Tahoma" w:hAnsi="Tahoma" w:cs="Tahoma"/>
          <w:b/>
          <w:sz w:val="24"/>
          <w:szCs w:val="24"/>
        </w:rPr>
        <w:t xml:space="preserve">  </w:t>
      </w:r>
      <w:r w:rsidR="00F1205C" w:rsidRPr="00943365">
        <w:rPr>
          <w:rFonts w:ascii="Tahoma" w:hAnsi="Tahoma" w:cs="Tahoma"/>
          <w:b/>
          <w:sz w:val="16"/>
          <w:szCs w:val="16"/>
        </w:rPr>
        <w:t xml:space="preserve"> </w:t>
      </w:r>
      <w:r w:rsidR="00F1205C" w:rsidRPr="00943365">
        <w:rPr>
          <w:rFonts w:ascii="Tahoma" w:hAnsi="Tahoma" w:cs="Tahoma"/>
          <w:sz w:val="16"/>
          <w:szCs w:val="16"/>
        </w:rPr>
        <w:t>............</w:t>
      </w:r>
      <w:r w:rsidRPr="00943365">
        <w:rPr>
          <w:rFonts w:ascii="Tahoma" w:hAnsi="Tahoma" w:cs="Tahoma"/>
          <w:sz w:val="16"/>
          <w:szCs w:val="16"/>
        </w:rPr>
        <w:t>......</w:t>
      </w:r>
      <w:r w:rsidR="00943365">
        <w:rPr>
          <w:rFonts w:ascii="Tahoma" w:hAnsi="Tahoma" w:cs="Tahoma"/>
          <w:sz w:val="16"/>
          <w:szCs w:val="16"/>
        </w:rPr>
        <w:t>....</w:t>
      </w:r>
    </w:p>
    <w:p w:rsidR="00F1205C" w:rsidRPr="00943365" w:rsidRDefault="00F1205C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W w:w="0" w:type="auto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20"/>
        <w:gridCol w:w="1275"/>
        <w:gridCol w:w="567"/>
        <w:gridCol w:w="4111"/>
        <w:gridCol w:w="1276"/>
      </w:tblGrid>
      <w:tr w:rsidR="00563AE9" w:rsidRPr="00943365" w:rsidTr="00F34138">
        <w:tc>
          <w:tcPr>
            <w:tcW w:w="533" w:type="dxa"/>
          </w:tcPr>
          <w:p w:rsidR="00F1205C" w:rsidRPr="00943365" w:rsidRDefault="00F1205C" w:rsidP="004D113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43365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3120" w:type="dxa"/>
          </w:tcPr>
          <w:p w:rsidR="00F1205C" w:rsidRPr="00943365" w:rsidRDefault="00F1205C" w:rsidP="004D113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43365">
              <w:rPr>
                <w:rFonts w:ascii="Tahoma" w:hAnsi="Tahoma" w:cs="Tahoma"/>
                <w:sz w:val="24"/>
                <w:szCs w:val="24"/>
              </w:rPr>
              <w:t>Stacja/Przystanek</w:t>
            </w:r>
          </w:p>
        </w:tc>
        <w:tc>
          <w:tcPr>
            <w:tcW w:w="1275" w:type="dxa"/>
          </w:tcPr>
          <w:p w:rsidR="00F1205C" w:rsidRPr="00943365" w:rsidRDefault="00F1205C" w:rsidP="004D113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43365">
              <w:rPr>
                <w:rFonts w:ascii="Tahoma" w:hAnsi="Tahoma" w:cs="Tahoma"/>
                <w:sz w:val="24"/>
                <w:szCs w:val="24"/>
              </w:rPr>
              <w:t>Godzina</w:t>
            </w:r>
          </w:p>
        </w:tc>
        <w:tc>
          <w:tcPr>
            <w:tcW w:w="567" w:type="dxa"/>
          </w:tcPr>
          <w:p w:rsidR="00F1205C" w:rsidRPr="00943365" w:rsidRDefault="00F1205C" w:rsidP="004D113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43365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11" w:type="dxa"/>
          </w:tcPr>
          <w:p w:rsidR="00F1205C" w:rsidRPr="00943365" w:rsidRDefault="00F1205C" w:rsidP="004D113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43365">
              <w:rPr>
                <w:rFonts w:ascii="Tahoma" w:hAnsi="Tahoma" w:cs="Tahoma"/>
                <w:sz w:val="24"/>
                <w:szCs w:val="24"/>
              </w:rPr>
              <w:t>Stacja /Przystanek</w:t>
            </w:r>
          </w:p>
        </w:tc>
        <w:tc>
          <w:tcPr>
            <w:tcW w:w="1276" w:type="dxa"/>
          </w:tcPr>
          <w:p w:rsidR="00F1205C" w:rsidRPr="00943365" w:rsidRDefault="00F1205C" w:rsidP="004D113C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43365">
              <w:rPr>
                <w:rFonts w:ascii="Tahoma" w:hAnsi="Tahoma" w:cs="Tahoma"/>
                <w:sz w:val="24"/>
                <w:szCs w:val="24"/>
              </w:rPr>
              <w:t>Godzina</w:t>
            </w:r>
          </w:p>
        </w:tc>
      </w:tr>
      <w:tr w:rsidR="00336983" w:rsidRPr="00943365" w:rsidTr="00F34138">
        <w:trPr>
          <w:trHeight w:val="515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Rumia Janowo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13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Sopot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692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Cisowa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Sopot Wyścigi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714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Chylonia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Żabianka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560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Leszczynki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Oliwa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566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Grabówek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17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Przymorze Uniwersytet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547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Stocznia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18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Zaspa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562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Główna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19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Wrzeszcz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703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8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Główna rejon dworca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20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Politechnika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695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9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Wzgórze św. Maksymiliana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21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Stocznia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708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10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 xml:space="preserve">Gdynia </w:t>
            </w:r>
            <w:proofErr w:type="spellStart"/>
            <w:r w:rsidRPr="00943365">
              <w:rPr>
                <w:rFonts w:ascii="Tahoma" w:hAnsi="Tahoma" w:cs="Tahoma"/>
                <w:b/>
                <w:sz w:val="24"/>
                <w:szCs w:val="24"/>
              </w:rPr>
              <w:t>Redłowo</w:t>
            </w:r>
            <w:proofErr w:type="spellEnd"/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22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Główny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686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11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Gdynia Orłowo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Gdańsk Śródmieście</w:t>
            </w: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36983" w:rsidRPr="00943365" w:rsidTr="00F34138">
        <w:trPr>
          <w:trHeight w:val="560"/>
        </w:trPr>
        <w:tc>
          <w:tcPr>
            <w:tcW w:w="533" w:type="dxa"/>
            <w:vAlign w:val="center"/>
          </w:tcPr>
          <w:p w:rsidR="00336983" w:rsidRPr="00943365" w:rsidRDefault="00DD739B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12</w:t>
            </w:r>
          </w:p>
        </w:tc>
        <w:tc>
          <w:tcPr>
            <w:tcW w:w="3120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t>Sopot Kamienny Potok</w:t>
            </w:r>
          </w:p>
        </w:tc>
        <w:tc>
          <w:tcPr>
            <w:tcW w:w="1275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6983" w:rsidRPr="00943365" w:rsidRDefault="00336983" w:rsidP="00DD739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</w:tbl>
    <w:p w:rsidR="00F1205C" w:rsidRPr="00943365" w:rsidRDefault="00F1205C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DA4F4A" w:rsidRDefault="00336983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 w:rsidRPr="00943365">
        <w:rPr>
          <w:rFonts w:ascii="Tahoma" w:hAnsi="Tahoma" w:cs="Tahoma"/>
          <w:b/>
          <w:sz w:val="24"/>
          <w:szCs w:val="24"/>
        </w:rPr>
        <w:t>U</w:t>
      </w:r>
      <w:r w:rsidR="00EA1744" w:rsidRPr="00943365">
        <w:rPr>
          <w:rFonts w:ascii="Tahoma" w:hAnsi="Tahoma" w:cs="Tahoma"/>
          <w:b/>
          <w:sz w:val="24"/>
          <w:szCs w:val="24"/>
        </w:rPr>
        <w:t>wagi:</w:t>
      </w:r>
      <w:r w:rsidR="00943365">
        <w:rPr>
          <w:rFonts w:ascii="Tahoma" w:hAnsi="Tahoma" w:cs="Tahoma"/>
          <w:b/>
          <w:sz w:val="24"/>
          <w:szCs w:val="24"/>
        </w:rPr>
        <w:br/>
      </w:r>
      <w:r w:rsidR="00943365" w:rsidRPr="00943365">
        <w:rPr>
          <w:rFonts w:ascii="Tahoma" w:hAnsi="Tahoma" w:cs="Tahoma"/>
          <w:b/>
          <w:sz w:val="16"/>
          <w:szCs w:val="16"/>
        </w:rPr>
        <w:t>...............................................................</w:t>
      </w:r>
      <w:r w:rsidR="00DA4F4A"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</w:t>
      </w:r>
      <w:r w:rsidR="00DA4F4A" w:rsidRPr="00DA4F4A">
        <w:rPr>
          <w:rFonts w:ascii="Tahoma" w:hAnsi="Tahoma" w:cs="Tahoma"/>
          <w:b/>
          <w:sz w:val="16"/>
          <w:szCs w:val="16"/>
        </w:rPr>
        <w:t xml:space="preserve"> 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</w:t>
      </w:r>
      <w:r w:rsidRPr="00DA4F4A">
        <w:rPr>
          <w:rFonts w:ascii="Tahoma" w:hAnsi="Tahoma" w:cs="Tahoma"/>
          <w:b/>
          <w:sz w:val="16"/>
          <w:szCs w:val="16"/>
        </w:rPr>
        <w:t xml:space="preserve"> 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 w:rsidRPr="00943365">
        <w:rPr>
          <w:rFonts w:ascii="Tahoma" w:hAnsi="Tahoma" w:cs="Tahoma"/>
          <w:b/>
          <w:sz w:val="16"/>
          <w:szCs w:val="16"/>
        </w:rPr>
        <w:t>...........................</w:t>
      </w: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</w:t>
      </w:r>
    </w:p>
    <w:p w:rsid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F34138" w:rsidRPr="00DA4F4A" w:rsidRDefault="00DA4F4A" w:rsidP="00DA4F4A">
      <w:pPr>
        <w:ind w:left="-633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..........................................................</w:t>
      </w:r>
      <w:r w:rsidR="00943365" w:rsidRPr="00943365">
        <w:rPr>
          <w:rFonts w:ascii="Tahoma" w:hAnsi="Tahoma" w:cs="Tahoma"/>
          <w:b/>
          <w:sz w:val="16"/>
          <w:szCs w:val="16"/>
        </w:rPr>
        <w:t>......</w:t>
      </w:r>
      <w:r>
        <w:rPr>
          <w:rFonts w:ascii="Tahoma" w:hAnsi="Tahoma" w:cs="Tahoma"/>
          <w:b/>
          <w:sz w:val="16"/>
          <w:szCs w:val="16"/>
        </w:rPr>
        <w:t>....................................................................................................................................................</w:t>
      </w:r>
    </w:p>
    <w:p w:rsidR="00F34138" w:rsidRPr="00943365" w:rsidRDefault="00F34138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F34138" w:rsidRPr="00943365" w:rsidRDefault="00F34138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 w:rsidRPr="00943365">
        <w:rPr>
          <w:rFonts w:ascii="Tahoma" w:hAnsi="Tahoma" w:cs="Tahoma"/>
          <w:b/>
          <w:sz w:val="24"/>
          <w:szCs w:val="24"/>
        </w:rPr>
        <w:tab/>
      </w:r>
      <w:r w:rsidRPr="00943365">
        <w:rPr>
          <w:rFonts w:ascii="Tahoma" w:hAnsi="Tahoma" w:cs="Tahoma"/>
          <w:b/>
          <w:sz w:val="24"/>
          <w:szCs w:val="24"/>
        </w:rPr>
        <w:tab/>
      </w:r>
      <w:r w:rsidRPr="00943365">
        <w:rPr>
          <w:rFonts w:ascii="Tahoma" w:hAnsi="Tahoma" w:cs="Tahoma"/>
          <w:b/>
          <w:sz w:val="24"/>
          <w:szCs w:val="24"/>
        </w:rPr>
        <w:tab/>
      </w:r>
      <w:r w:rsidRPr="00943365">
        <w:rPr>
          <w:rFonts w:ascii="Tahoma" w:hAnsi="Tahoma" w:cs="Tahoma"/>
          <w:b/>
          <w:sz w:val="24"/>
          <w:szCs w:val="24"/>
        </w:rPr>
        <w:tab/>
      </w:r>
      <w:r w:rsidRPr="00943365">
        <w:rPr>
          <w:rFonts w:ascii="Tahoma" w:hAnsi="Tahoma" w:cs="Tahoma"/>
          <w:b/>
          <w:sz w:val="24"/>
          <w:szCs w:val="24"/>
        </w:rPr>
        <w:tab/>
      </w:r>
      <w:r w:rsidRPr="00943365">
        <w:rPr>
          <w:rFonts w:ascii="Tahoma" w:hAnsi="Tahoma" w:cs="Tahoma"/>
          <w:b/>
          <w:sz w:val="24"/>
          <w:szCs w:val="24"/>
        </w:rPr>
        <w:tab/>
      </w:r>
      <w:r w:rsidR="00EA1744" w:rsidRPr="00943365">
        <w:rPr>
          <w:rFonts w:ascii="Tahoma" w:hAnsi="Tahoma" w:cs="Tahoma"/>
          <w:b/>
          <w:sz w:val="24"/>
          <w:szCs w:val="24"/>
        </w:rPr>
        <w:t>Podpis</w:t>
      </w:r>
    </w:p>
    <w:p w:rsidR="00EA1744" w:rsidRPr="00943365" w:rsidRDefault="00EA1744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EA1744" w:rsidRPr="00943365" w:rsidRDefault="00EA1744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EA1744" w:rsidRPr="00943365" w:rsidRDefault="00EA1744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 w:rsidRPr="00943365">
        <w:rPr>
          <w:rFonts w:ascii="Tahoma" w:hAnsi="Tahoma" w:cs="Tahoma"/>
          <w:b/>
          <w:sz w:val="24"/>
          <w:szCs w:val="24"/>
        </w:rPr>
        <w:t>Protokół kontroli nr</w:t>
      </w:r>
      <w:r w:rsidRPr="00DA4F4A">
        <w:rPr>
          <w:rFonts w:ascii="Tahoma" w:hAnsi="Tahoma" w:cs="Tahoma"/>
          <w:sz w:val="24"/>
          <w:szCs w:val="24"/>
        </w:rPr>
        <w:t xml:space="preserve"> </w:t>
      </w:r>
      <w:r w:rsidRPr="00DA4F4A">
        <w:rPr>
          <w:rFonts w:ascii="Tahoma" w:hAnsi="Tahoma" w:cs="Tahoma"/>
          <w:sz w:val="16"/>
          <w:szCs w:val="16"/>
        </w:rPr>
        <w:t>.........</w:t>
      </w:r>
      <w:r w:rsidR="00DA4F4A" w:rsidRPr="00DA4F4A">
        <w:rPr>
          <w:rFonts w:ascii="Tahoma" w:hAnsi="Tahoma" w:cs="Tahoma"/>
          <w:sz w:val="16"/>
          <w:szCs w:val="16"/>
        </w:rPr>
        <w:t>......</w:t>
      </w:r>
      <w:r w:rsidRPr="00DA4F4A">
        <w:rPr>
          <w:rFonts w:ascii="Tahoma" w:hAnsi="Tahoma" w:cs="Tahoma"/>
          <w:sz w:val="16"/>
          <w:szCs w:val="16"/>
        </w:rPr>
        <w:t>...</w:t>
      </w:r>
      <w:r w:rsidR="008C4A33">
        <w:rPr>
          <w:rFonts w:ascii="Tahoma" w:hAnsi="Tahoma" w:cs="Tahoma"/>
          <w:sz w:val="16"/>
          <w:szCs w:val="16"/>
        </w:rPr>
        <w:br/>
      </w:r>
    </w:p>
    <w:p w:rsidR="008C4A33" w:rsidRDefault="00EA1744" w:rsidP="00B64963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 w:rsidRPr="00943365">
        <w:rPr>
          <w:rFonts w:ascii="Tahoma" w:hAnsi="Tahoma" w:cs="Tahoma"/>
          <w:b/>
          <w:sz w:val="24"/>
          <w:szCs w:val="24"/>
        </w:rPr>
        <w:t xml:space="preserve">W wyniku stwierdzonych nieprawidłowości na podstawie </w:t>
      </w:r>
    </w:p>
    <w:p w:rsidR="00EA1744" w:rsidRPr="00943365" w:rsidRDefault="00B64963" w:rsidP="00B64963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  <w:lang w:eastAsia="ja-JP"/>
        </w:rPr>
        <w:t>§</w:t>
      </w:r>
      <w:r w:rsidR="00DA4F4A" w:rsidRPr="00DA4F4A">
        <w:rPr>
          <w:rFonts w:ascii="Tahoma" w:hAnsi="Tahoma" w:cs="Tahoma"/>
          <w:sz w:val="16"/>
          <w:szCs w:val="16"/>
        </w:rPr>
        <w:t>....</w:t>
      </w:r>
      <w:r w:rsidR="00EA1744" w:rsidRPr="00DA4F4A">
        <w:rPr>
          <w:rFonts w:ascii="Tahoma" w:hAnsi="Tahoma" w:cs="Tahoma"/>
          <w:sz w:val="16"/>
          <w:szCs w:val="16"/>
        </w:rPr>
        <w:t>.......</w:t>
      </w:r>
      <w:r>
        <w:rPr>
          <w:rFonts w:ascii="Tahoma" w:hAnsi="Tahoma" w:cs="Tahoma"/>
          <w:sz w:val="16"/>
          <w:szCs w:val="16"/>
        </w:rPr>
        <w:t>....</w:t>
      </w:r>
      <w:r w:rsidR="00EA1744" w:rsidRPr="00DA4F4A">
        <w:rPr>
          <w:rFonts w:ascii="Tahoma" w:hAnsi="Tahoma" w:cs="Tahoma"/>
          <w:sz w:val="16"/>
          <w:szCs w:val="16"/>
        </w:rPr>
        <w:t>...</w:t>
      </w:r>
      <w:r w:rsidR="00EA1744" w:rsidRPr="00943365">
        <w:rPr>
          <w:rFonts w:ascii="Tahoma" w:hAnsi="Tahoma" w:cs="Tahoma"/>
          <w:b/>
          <w:sz w:val="24"/>
          <w:szCs w:val="24"/>
        </w:rPr>
        <w:t xml:space="preserve">umowy SKM </w:t>
      </w:r>
      <w:r w:rsidR="00EA1744" w:rsidRPr="00B64963">
        <w:rPr>
          <w:rFonts w:ascii="Tahoma" w:hAnsi="Tahoma" w:cs="Tahoma"/>
          <w:sz w:val="16"/>
          <w:szCs w:val="16"/>
        </w:rPr>
        <w:t>...</w:t>
      </w:r>
      <w:r>
        <w:rPr>
          <w:rFonts w:ascii="Tahoma" w:hAnsi="Tahoma" w:cs="Tahoma"/>
          <w:sz w:val="16"/>
          <w:szCs w:val="16"/>
        </w:rPr>
        <w:t>......</w:t>
      </w:r>
      <w:r w:rsidR="00EA1744" w:rsidRPr="00B64963">
        <w:rPr>
          <w:rFonts w:ascii="Tahoma" w:hAnsi="Tahoma" w:cs="Tahoma"/>
          <w:sz w:val="16"/>
          <w:szCs w:val="16"/>
        </w:rPr>
        <w:t>......</w:t>
      </w:r>
      <w:r w:rsidR="00EA1744" w:rsidRPr="00943365">
        <w:rPr>
          <w:rFonts w:ascii="Tahoma" w:hAnsi="Tahoma" w:cs="Tahoma"/>
          <w:b/>
          <w:sz w:val="24"/>
          <w:szCs w:val="24"/>
        </w:rPr>
        <w:t xml:space="preserve"> wnoszę o naliczenie kary umownej.</w:t>
      </w:r>
    </w:p>
    <w:p w:rsidR="00EA1744" w:rsidRPr="00943365" w:rsidRDefault="00EA1744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W w:w="10990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6"/>
        <w:gridCol w:w="7479"/>
      </w:tblGrid>
      <w:tr w:rsidR="00C1047E" w:rsidRPr="00CA761D" w:rsidTr="00CA761D">
        <w:tc>
          <w:tcPr>
            <w:tcW w:w="675" w:type="dxa"/>
          </w:tcPr>
          <w:p w:rsidR="00EA1744" w:rsidRPr="00CA761D" w:rsidRDefault="00EA1744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761D">
              <w:rPr>
                <w:rFonts w:ascii="Arial" w:hAnsi="Arial" w:cs="Arial"/>
                <w:b/>
              </w:rPr>
              <w:t>Lp</w:t>
            </w:r>
            <w:r w:rsidR="00C1047E" w:rsidRPr="00CA76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836" w:type="dxa"/>
          </w:tcPr>
          <w:p w:rsidR="00EA1744" w:rsidRPr="00CA761D" w:rsidRDefault="00EA1744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479" w:type="dxa"/>
          </w:tcPr>
          <w:p w:rsidR="00EA1744" w:rsidRPr="00CA761D" w:rsidRDefault="00C1047E" w:rsidP="004D113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Uzasadnienie</w:t>
            </w:r>
          </w:p>
        </w:tc>
      </w:tr>
      <w:tr w:rsidR="008C4A33" w:rsidRPr="00CA761D" w:rsidTr="00CA761D">
        <w:trPr>
          <w:trHeight w:val="501"/>
        </w:trPr>
        <w:tc>
          <w:tcPr>
            <w:tcW w:w="675" w:type="dxa"/>
            <w:vMerge w:val="restart"/>
          </w:tcPr>
          <w:p w:rsidR="008C4A33" w:rsidRPr="00CA761D" w:rsidRDefault="008C4A33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761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836" w:type="dxa"/>
            <w:vAlign w:val="bottom"/>
          </w:tcPr>
          <w:p w:rsidR="008C4A33" w:rsidRPr="00CA761D" w:rsidRDefault="008C4A33" w:rsidP="008C4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8C4A33" w:rsidRPr="00CA761D" w:rsidRDefault="00805E64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</w:t>
            </w:r>
            <w:r w:rsidR="00CA761D" w:rsidRPr="00CA761D">
              <w:rPr>
                <w:rFonts w:ascii="Arial" w:hAnsi="Arial" w:cs="Arial"/>
              </w:rPr>
              <w:t xml:space="preserve">ze strony </w:t>
            </w:r>
            <w:r w:rsidR="00552114" w:rsidRPr="00CA761D">
              <w:rPr>
                <w:rFonts w:ascii="Arial" w:hAnsi="Arial" w:cs="Arial"/>
              </w:rPr>
              <w:t>wykonawc</w:t>
            </w:r>
            <w:r w:rsidR="00CA761D" w:rsidRPr="00CA761D">
              <w:rPr>
                <w:rFonts w:ascii="Arial" w:hAnsi="Arial" w:cs="Arial"/>
              </w:rPr>
              <w:t>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8C4A33" w:rsidRPr="00CA761D" w:rsidTr="00CA761D">
        <w:trPr>
          <w:trHeight w:val="554"/>
        </w:trPr>
        <w:tc>
          <w:tcPr>
            <w:tcW w:w="675" w:type="dxa"/>
            <w:vMerge/>
          </w:tcPr>
          <w:p w:rsidR="008C4A33" w:rsidRPr="00CA761D" w:rsidRDefault="008C4A33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8C4A33" w:rsidRPr="00CA761D" w:rsidRDefault="008C4A33" w:rsidP="008C4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8C4A33" w:rsidRPr="00CA761D" w:rsidRDefault="008C4A33" w:rsidP="002054B8">
            <w:pPr>
              <w:rPr>
                <w:rFonts w:ascii="Arial" w:hAnsi="Arial" w:cs="Arial"/>
                <w:b/>
              </w:rPr>
            </w:pPr>
          </w:p>
        </w:tc>
      </w:tr>
      <w:tr w:rsidR="008C4A33" w:rsidRPr="00CA761D" w:rsidTr="00CA761D">
        <w:trPr>
          <w:trHeight w:val="1409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8C4A33" w:rsidRPr="00CA761D" w:rsidRDefault="008C4A33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  <w:vAlign w:val="bottom"/>
          </w:tcPr>
          <w:p w:rsidR="008C4A33" w:rsidRPr="00CA761D" w:rsidRDefault="008C4A33" w:rsidP="008C4A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Stacja/Przystanek</w:t>
            </w:r>
          </w:p>
        </w:tc>
        <w:tc>
          <w:tcPr>
            <w:tcW w:w="7479" w:type="dxa"/>
            <w:vMerge/>
            <w:tcBorders>
              <w:bottom w:val="single" w:sz="4" w:space="0" w:color="auto"/>
            </w:tcBorders>
            <w:vAlign w:val="bottom"/>
          </w:tcPr>
          <w:p w:rsidR="008C4A33" w:rsidRPr="00CA761D" w:rsidRDefault="008C4A33" w:rsidP="002054B8">
            <w:pPr>
              <w:rPr>
                <w:rFonts w:ascii="Arial" w:hAnsi="Arial" w:cs="Arial"/>
                <w:b/>
              </w:rPr>
            </w:pPr>
          </w:p>
        </w:tc>
      </w:tr>
      <w:tr w:rsidR="00CA761D" w:rsidRPr="00CA761D" w:rsidTr="00CA761D">
        <w:trPr>
          <w:trHeight w:val="418"/>
        </w:trPr>
        <w:tc>
          <w:tcPr>
            <w:tcW w:w="675" w:type="dxa"/>
            <w:vMerge w:val="restart"/>
          </w:tcPr>
          <w:p w:rsidR="00CA761D" w:rsidRPr="00CA761D" w:rsidRDefault="00CA761D" w:rsidP="00CA76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A761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836" w:type="dxa"/>
            <w:vAlign w:val="bottom"/>
          </w:tcPr>
          <w:p w:rsidR="00CA761D" w:rsidRPr="00CA761D" w:rsidRDefault="00CA761D" w:rsidP="00CA761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2054B8" w:rsidRPr="00CA761D" w:rsidTr="00CA761D">
        <w:trPr>
          <w:trHeight w:val="557"/>
        </w:trPr>
        <w:tc>
          <w:tcPr>
            <w:tcW w:w="675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2054B8" w:rsidRPr="00CA761D" w:rsidRDefault="002054B8" w:rsidP="00805E6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2054B8" w:rsidRPr="00CA761D" w:rsidRDefault="002054B8" w:rsidP="002054B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054B8" w:rsidRPr="00CA761D" w:rsidTr="00CA761D">
        <w:trPr>
          <w:trHeight w:val="1825"/>
        </w:trPr>
        <w:tc>
          <w:tcPr>
            <w:tcW w:w="675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2054B8" w:rsidRPr="00CA761D" w:rsidRDefault="002054B8" w:rsidP="00805E6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Stacja/Przystanek</w:t>
            </w:r>
          </w:p>
        </w:tc>
        <w:tc>
          <w:tcPr>
            <w:tcW w:w="7479" w:type="dxa"/>
            <w:vMerge/>
            <w:vAlign w:val="bottom"/>
          </w:tcPr>
          <w:p w:rsidR="002054B8" w:rsidRPr="00CA761D" w:rsidRDefault="002054B8" w:rsidP="002054B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CA761D" w:rsidRPr="00CA761D" w:rsidTr="00CA761D">
        <w:trPr>
          <w:trHeight w:val="445"/>
        </w:trPr>
        <w:tc>
          <w:tcPr>
            <w:tcW w:w="675" w:type="dxa"/>
            <w:vMerge w:val="restart"/>
          </w:tcPr>
          <w:p w:rsidR="00CA761D" w:rsidRPr="00CA761D" w:rsidRDefault="00285D06" w:rsidP="00CA76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836" w:type="dxa"/>
            <w:vAlign w:val="bottom"/>
          </w:tcPr>
          <w:p w:rsidR="00CA761D" w:rsidRPr="00CA761D" w:rsidRDefault="00CA761D" w:rsidP="00CA761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2054B8" w:rsidRPr="00CA761D" w:rsidTr="00CA761D">
        <w:trPr>
          <w:trHeight w:val="690"/>
        </w:trPr>
        <w:tc>
          <w:tcPr>
            <w:tcW w:w="675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2054B8" w:rsidRPr="00CA761D" w:rsidRDefault="002054B8" w:rsidP="00805E6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2054B8" w:rsidRPr="00CA761D" w:rsidRDefault="002054B8" w:rsidP="002054B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2054B8" w:rsidRPr="00CA761D" w:rsidTr="00CA761D">
        <w:trPr>
          <w:trHeight w:val="1810"/>
        </w:trPr>
        <w:tc>
          <w:tcPr>
            <w:tcW w:w="675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2054B8" w:rsidRPr="00CA761D" w:rsidRDefault="002054B8" w:rsidP="00805E6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Stacja/Przystanek</w:t>
            </w:r>
          </w:p>
        </w:tc>
        <w:tc>
          <w:tcPr>
            <w:tcW w:w="7479" w:type="dxa"/>
            <w:vMerge/>
            <w:vAlign w:val="bottom"/>
          </w:tcPr>
          <w:p w:rsidR="002054B8" w:rsidRPr="00CA761D" w:rsidRDefault="002054B8" w:rsidP="002054B8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CA761D" w:rsidRPr="00CA761D" w:rsidTr="00CA761D">
        <w:trPr>
          <w:trHeight w:val="537"/>
        </w:trPr>
        <w:tc>
          <w:tcPr>
            <w:tcW w:w="675" w:type="dxa"/>
            <w:vMerge w:val="restart"/>
          </w:tcPr>
          <w:p w:rsidR="00CA761D" w:rsidRPr="00CA761D" w:rsidRDefault="00285D06" w:rsidP="00CA761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836" w:type="dxa"/>
            <w:vAlign w:val="bottom"/>
          </w:tcPr>
          <w:p w:rsidR="00CA761D" w:rsidRPr="00CA761D" w:rsidRDefault="00CA761D" w:rsidP="00CA761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2054B8" w:rsidRPr="00CA761D" w:rsidTr="00CA761D">
        <w:trPr>
          <w:trHeight w:val="495"/>
        </w:trPr>
        <w:tc>
          <w:tcPr>
            <w:tcW w:w="675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2054B8" w:rsidRPr="00CA761D" w:rsidRDefault="002054B8" w:rsidP="00805E6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Godzina</w:t>
            </w:r>
          </w:p>
        </w:tc>
        <w:tc>
          <w:tcPr>
            <w:tcW w:w="7479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054B8" w:rsidRPr="00CA761D" w:rsidTr="00CA761D">
        <w:trPr>
          <w:trHeight w:val="1631"/>
        </w:trPr>
        <w:tc>
          <w:tcPr>
            <w:tcW w:w="675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6" w:type="dxa"/>
            <w:vAlign w:val="bottom"/>
          </w:tcPr>
          <w:p w:rsidR="002054B8" w:rsidRPr="00CA761D" w:rsidRDefault="002054B8" w:rsidP="00805E6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Stacja/Przystanek</w:t>
            </w:r>
          </w:p>
        </w:tc>
        <w:tc>
          <w:tcPr>
            <w:tcW w:w="7479" w:type="dxa"/>
            <w:vMerge/>
          </w:tcPr>
          <w:p w:rsidR="002054B8" w:rsidRPr="00CA761D" w:rsidRDefault="002054B8" w:rsidP="004D113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1047E" w:rsidRDefault="00EA1744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  <w:r w:rsidRPr="00943365">
        <w:rPr>
          <w:rFonts w:ascii="Tahoma" w:hAnsi="Tahoma" w:cs="Tahoma"/>
          <w:b/>
          <w:sz w:val="24"/>
          <w:szCs w:val="24"/>
        </w:rPr>
        <w:t xml:space="preserve"> </w:t>
      </w:r>
    </w:p>
    <w:p w:rsidR="00F53686" w:rsidRDefault="00F53686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CA761D" w:rsidRDefault="00CA761D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tbl>
      <w:tblPr>
        <w:tblW w:w="10990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6"/>
        <w:gridCol w:w="7479"/>
      </w:tblGrid>
      <w:tr w:rsidR="00F53686" w:rsidRPr="008C4A33" w:rsidTr="00CA761D">
        <w:tc>
          <w:tcPr>
            <w:tcW w:w="675" w:type="dxa"/>
          </w:tcPr>
          <w:p w:rsidR="00F53686" w:rsidRPr="00943365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43365">
              <w:rPr>
                <w:rFonts w:ascii="Tahoma" w:hAnsi="Tahoma" w:cs="Tahoma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836" w:type="dxa"/>
          </w:tcPr>
          <w:p w:rsidR="00F53686" w:rsidRPr="00943365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7479" w:type="dxa"/>
          </w:tcPr>
          <w:p w:rsidR="00F53686" w:rsidRPr="008C4A33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C4A33">
              <w:rPr>
                <w:rFonts w:ascii="Tahoma" w:hAnsi="Tahoma" w:cs="Tahoma"/>
                <w:sz w:val="24"/>
                <w:szCs w:val="24"/>
              </w:rPr>
              <w:t>Uzasadnienie</w:t>
            </w:r>
          </w:p>
        </w:tc>
      </w:tr>
      <w:tr w:rsidR="00CA761D" w:rsidRPr="00EF3EE0" w:rsidTr="00CA761D">
        <w:trPr>
          <w:trHeight w:val="501"/>
        </w:trPr>
        <w:tc>
          <w:tcPr>
            <w:tcW w:w="675" w:type="dxa"/>
            <w:vMerge w:val="restart"/>
          </w:tcPr>
          <w:p w:rsidR="00CA761D" w:rsidRPr="00943365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CA761D" w:rsidRPr="00EF3EE0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F53686" w:rsidRPr="00943365" w:rsidTr="00CA761D">
        <w:trPr>
          <w:trHeight w:val="554"/>
        </w:trPr>
        <w:tc>
          <w:tcPr>
            <w:tcW w:w="675" w:type="dxa"/>
            <w:vMerge/>
          </w:tcPr>
          <w:p w:rsidR="00F53686" w:rsidRPr="00943365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F53686" w:rsidRPr="00943365" w:rsidRDefault="00F53686" w:rsidP="00805E6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53686" w:rsidRPr="00943365" w:rsidTr="00CA761D">
        <w:trPr>
          <w:trHeight w:val="1409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F53686" w:rsidRPr="00943365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Stacja/Przystanek</w:t>
            </w:r>
          </w:p>
        </w:tc>
        <w:tc>
          <w:tcPr>
            <w:tcW w:w="7479" w:type="dxa"/>
            <w:vMerge/>
            <w:tcBorders>
              <w:bottom w:val="single" w:sz="4" w:space="0" w:color="auto"/>
            </w:tcBorders>
            <w:vAlign w:val="bottom"/>
          </w:tcPr>
          <w:p w:rsidR="00F53686" w:rsidRPr="00943365" w:rsidRDefault="00F53686" w:rsidP="00805E64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A761D" w:rsidRPr="00943365" w:rsidTr="00CA761D">
        <w:trPr>
          <w:trHeight w:val="418"/>
        </w:trPr>
        <w:tc>
          <w:tcPr>
            <w:tcW w:w="675" w:type="dxa"/>
            <w:vMerge w:val="restart"/>
          </w:tcPr>
          <w:p w:rsidR="00CA761D" w:rsidRPr="00943365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CA761D" w:rsidRPr="00EF3EE0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F53686" w:rsidRPr="00943365" w:rsidTr="00CA761D">
        <w:trPr>
          <w:trHeight w:val="557"/>
        </w:trPr>
        <w:tc>
          <w:tcPr>
            <w:tcW w:w="675" w:type="dxa"/>
            <w:vMerge/>
          </w:tcPr>
          <w:p w:rsidR="00F53686" w:rsidRPr="00943365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F53686" w:rsidRPr="00943365" w:rsidRDefault="00F53686" w:rsidP="00805E64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53686" w:rsidRPr="00943365" w:rsidTr="00CA761D">
        <w:trPr>
          <w:trHeight w:val="1825"/>
        </w:trPr>
        <w:tc>
          <w:tcPr>
            <w:tcW w:w="675" w:type="dxa"/>
            <w:vMerge/>
          </w:tcPr>
          <w:p w:rsidR="00F53686" w:rsidRPr="00943365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Stacja/Przystanek</w:t>
            </w:r>
          </w:p>
        </w:tc>
        <w:tc>
          <w:tcPr>
            <w:tcW w:w="7479" w:type="dxa"/>
            <w:vMerge/>
            <w:vAlign w:val="bottom"/>
          </w:tcPr>
          <w:p w:rsidR="00F53686" w:rsidRPr="00943365" w:rsidRDefault="00F53686" w:rsidP="00805E64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A761D" w:rsidRPr="00943365" w:rsidTr="00CA761D">
        <w:trPr>
          <w:trHeight w:val="445"/>
        </w:trPr>
        <w:tc>
          <w:tcPr>
            <w:tcW w:w="675" w:type="dxa"/>
            <w:vMerge w:val="restart"/>
          </w:tcPr>
          <w:p w:rsidR="00CA761D" w:rsidRPr="00943365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CA761D" w:rsidRPr="00EF3EE0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F53686" w:rsidRPr="00943365" w:rsidTr="00CA761D">
        <w:trPr>
          <w:trHeight w:val="690"/>
        </w:trPr>
        <w:tc>
          <w:tcPr>
            <w:tcW w:w="675" w:type="dxa"/>
            <w:vMerge/>
          </w:tcPr>
          <w:p w:rsidR="00F53686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F53686" w:rsidRPr="00943365" w:rsidRDefault="00F53686" w:rsidP="00805E64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F53686" w:rsidRPr="00943365" w:rsidTr="00CA761D">
        <w:trPr>
          <w:trHeight w:val="1810"/>
        </w:trPr>
        <w:tc>
          <w:tcPr>
            <w:tcW w:w="675" w:type="dxa"/>
            <w:vMerge/>
          </w:tcPr>
          <w:p w:rsidR="00F53686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Stacja/Przystanek</w:t>
            </w:r>
          </w:p>
        </w:tc>
        <w:tc>
          <w:tcPr>
            <w:tcW w:w="7479" w:type="dxa"/>
            <w:vMerge/>
            <w:vAlign w:val="bottom"/>
          </w:tcPr>
          <w:p w:rsidR="00F53686" w:rsidRPr="00943365" w:rsidRDefault="00F53686" w:rsidP="00805E64">
            <w:pPr>
              <w:spacing w:after="0" w:line="240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CA761D" w:rsidRPr="00943365" w:rsidTr="00CA761D">
        <w:trPr>
          <w:trHeight w:val="537"/>
        </w:trPr>
        <w:tc>
          <w:tcPr>
            <w:tcW w:w="675" w:type="dxa"/>
            <w:vMerge w:val="restart"/>
          </w:tcPr>
          <w:p w:rsidR="00CA761D" w:rsidRPr="00943365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CA761D" w:rsidRPr="00EF3EE0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F53686" w:rsidRPr="00943365" w:rsidTr="00CA761D">
        <w:trPr>
          <w:trHeight w:val="537"/>
        </w:trPr>
        <w:tc>
          <w:tcPr>
            <w:tcW w:w="675" w:type="dxa"/>
            <w:vMerge/>
          </w:tcPr>
          <w:p w:rsidR="00F53686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F53686" w:rsidRPr="00EF3EE0" w:rsidRDefault="00F53686" w:rsidP="00805E6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3686" w:rsidRPr="00943365" w:rsidTr="00CA761D">
        <w:trPr>
          <w:trHeight w:val="1521"/>
        </w:trPr>
        <w:tc>
          <w:tcPr>
            <w:tcW w:w="675" w:type="dxa"/>
            <w:vMerge/>
          </w:tcPr>
          <w:p w:rsidR="00F53686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Stacja/Przystanek</w:t>
            </w:r>
          </w:p>
        </w:tc>
        <w:tc>
          <w:tcPr>
            <w:tcW w:w="7479" w:type="dxa"/>
            <w:vMerge/>
            <w:vAlign w:val="bottom"/>
          </w:tcPr>
          <w:p w:rsidR="00F53686" w:rsidRPr="00EF3EE0" w:rsidRDefault="00F53686" w:rsidP="00805E6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761D" w:rsidRPr="00943365" w:rsidTr="00CA761D">
        <w:trPr>
          <w:trHeight w:val="537"/>
        </w:trPr>
        <w:tc>
          <w:tcPr>
            <w:tcW w:w="675" w:type="dxa"/>
            <w:vMerge w:val="restart"/>
          </w:tcPr>
          <w:p w:rsidR="00CA761D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CA761D" w:rsidRPr="00EF3EE0" w:rsidRDefault="00CA761D" w:rsidP="00CA761D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Data</w:t>
            </w:r>
          </w:p>
        </w:tc>
        <w:tc>
          <w:tcPr>
            <w:tcW w:w="7479" w:type="dxa"/>
            <w:vMerge w:val="restart"/>
            <w:vAlign w:val="bottom"/>
          </w:tcPr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 w:rsidRPr="00CA761D">
              <w:rPr>
                <w:rFonts w:ascii="Arial" w:hAnsi="Arial" w:cs="Arial"/>
              </w:rPr>
              <w:t>Powiadomiono ze strony wykonawcy:</w:t>
            </w:r>
          </w:p>
          <w:p w:rsidR="00CA761D" w:rsidRPr="00CA761D" w:rsidRDefault="00CA761D" w:rsidP="00CA761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(imię i nazwisko)</w:t>
            </w:r>
          </w:p>
        </w:tc>
      </w:tr>
      <w:tr w:rsidR="00F53686" w:rsidRPr="00943365" w:rsidTr="00CA761D">
        <w:trPr>
          <w:trHeight w:val="537"/>
        </w:trPr>
        <w:tc>
          <w:tcPr>
            <w:tcW w:w="675" w:type="dxa"/>
            <w:vMerge/>
          </w:tcPr>
          <w:p w:rsidR="00F53686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Godzina</w:t>
            </w:r>
          </w:p>
        </w:tc>
        <w:tc>
          <w:tcPr>
            <w:tcW w:w="7479" w:type="dxa"/>
            <w:vMerge/>
            <w:vAlign w:val="bottom"/>
          </w:tcPr>
          <w:p w:rsidR="00F53686" w:rsidRPr="00EF3EE0" w:rsidRDefault="00F53686" w:rsidP="00805E6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F53686" w:rsidRPr="00943365" w:rsidTr="00CA761D">
        <w:trPr>
          <w:trHeight w:val="1325"/>
        </w:trPr>
        <w:tc>
          <w:tcPr>
            <w:tcW w:w="675" w:type="dxa"/>
            <w:vMerge/>
          </w:tcPr>
          <w:p w:rsidR="00F53686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2836" w:type="dxa"/>
            <w:vAlign w:val="bottom"/>
          </w:tcPr>
          <w:p w:rsidR="00F53686" w:rsidRPr="00EF3EE0" w:rsidRDefault="00F53686" w:rsidP="00805E6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EF3EE0">
              <w:rPr>
                <w:rFonts w:ascii="Tahoma" w:hAnsi="Tahoma" w:cs="Tahoma"/>
              </w:rPr>
              <w:t>Stacja/Przystanek</w:t>
            </w:r>
          </w:p>
        </w:tc>
        <w:tc>
          <w:tcPr>
            <w:tcW w:w="7479" w:type="dxa"/>
            <w:vMerge/>
            <w:vAlign w:val="bottom"/>
          </w:tcPr>
          <w:p w:rsidR="00F53686" w:rsidRPr="00EF3EE0" w:rsidRDefault="00F53686" w:rsidP="00805E6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F53686" w:rsidRDefault="00F53686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F53686" w:rsidRDefault="00F53686" w:rsidP="00F1205C">
      <w:pPr>
        <w:ind w:left="-851" w:firstLine="851"/>
        <w:jc w:val="center"/>
        <w:rPr>
          <w:rFonts w:ascii="Tahoma" w:hAnsi="Tahoma" w:cs="Tahoma"/>
          <w:b/>
          <w:sz w:val="24"/>
          <w:szCs w:val="24"/>
        </w:rPr>
      </w:pPr>
    </w:p>
    <w:p w:rsidR="00F53686" w:rsidRPr="00F53686" w:rsidRDefault="00F53686" w:rsidP="00F1205C">
      <w:pPr>
        <w:ind w:left="-851" w:firstLine="851"/>
        <w:jc w:val="center"/>
        <w:rPr>
          <w:rFonts w:ascii="Tahoma" w:hAnsi="Tahoma" w:cs="Tahoma"/>
        </w:rPr>
      </w:pPr>
      <w:r w:rsidRPr="00F53686">
        <w:rPr>
          <w:rFonts w:ascii="Tahoma" w:hAnsi="Tahoma" w:cs="Tahoma"/>
        </w:rPr>
        <w:t>Imię i nazwisko</w:t>
      </w:r>
      <w:r w:rsidR="00572845">
        <w:rPr>
          <w:rFonts w:ascii="Tahoma" w:hAnsi="Tahoma" w:cs="Tahoma"/>
        </w:rPr>
        <w:t xml:space="preserve"> .................................... </w:t>
      </w:r>
      <w:r w:rsidR="00572845" w:rsidRPr="00F53686">
        <w:rPr>
          <w:rFonts w:ascii="Tahoma" w:hAnsi="Tahoma" w:cs="Tahoma"/>
        </w:rPr>
        <w:t xml:space="preserve"> </w:t>
      </w:r>
      <w:r w:rsidRPr="00F53686">
        <w:rPr>
          <w:rFonts w:ascii="Tahoma" w:hAnsi="Tahoma" w:cs="Tahoma"/>
        </w:rPr>
        <w:t>Podpis</w:t>
      </w:r>
      <w:r w:rsidR="00572845">
        <w:rPr>
          <w:rFonts w:ascii="Tahoma" w:hAnsi="Tahoma" w:cs="Tahoma"/>
        </w:rPr>
        <w:t>......................................</w:t>
      </w:r>
    </w:p>
    <w:sectPr w:rsidR="00F53686" w:rsidRPr="00F53686" w:rsidSect="00943365">
      <w:pgSz w:w="11906" w:h="16838"/>
      <w:pgMar w:top="284" w:right="42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C4A19"/>
    <w:multiLevelType w:val="hybridMultilevel"/>
    <w:tmpl w:val="D0FCF256"/>
    <w:lvl w:ilvl="0" w:tplc="041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05C"/>
    <w:rsid w:val="000E1102"/>
    <w:rsid w:val="001E2962"/>
    <w:rsid w:val="002054B8"/>
    <w:rsid w:val="00285D06"/>
    <w:rsid w:val="002A1AA2"/>
    <w:rsid w:val="00336983"/>
    <w:rsid w:val="00344543"/>
    <w:rsid w:val="004D113C"/>
    <w:rsid w:val="004F2549"/>
    <w:rsid w:val="00552114"/>
    <w:rsid w:val="00563AE9"/>
    <w:rsid w:val="00572845"/>
    <w:rsid w:val="00705B61"/>
    <w:rsid w:val="007F4751"/>
    <w:rsid w:val="00805E64"/>
    <w:rsid w:val="008C4A33"/>
    <w:rsid w:val="008F208F"/>
    <w:rsid w:val="00943365"/>
    <w:rsid w:val="00B64963"/>
    <w:rsid w:val="00B67180"/>
    <w:rsid w:val="00C1047E"/>
    <w:rsid w:val="00C63A26"/>
    <w:rsid w:val="00CA761D"/>
    <w:rsid w:val="00D96DA8"/>
    <w:rsid w:val="00DA1FC6"/>
    <w:rsid w:val="00DA4F4A"/>
    <w:rsid w:val="00DD739B"/>
    <w:rsid w:val="00EA1744"/>
    <w:rsid w:val="00EF3EE0"/>
    <w:rsid w:val="00F1205C"/>
    <w:rsid w:val="00F17EC6"/>
    <w:rsid w:val="00F34138"/>
    <w:rsid w:val="00F53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4A3D2-73E7-44AF-B1F2-8D06C300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6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12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5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0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CFA08-C8BA-4A4E-972A-C661D817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Kłodzińska</dc:creator>
  <cp:keywords/>
  <cp:lastModifiedBy>Magdalena Lipska</cp:lastModifiedBy>
  <cp:revision>5</cp:revision>
  <cp:lastPrinted>2016-01-14T13:33:00Z</cp:lastPrinted>
  <dcterms:created xsi:type="dcterms:W3CDTF">2016-01-12T10:25:00Z</dcterms:created>
  <dcterms:modified xsi:type="dcterms:W3CDTF">2016-01-14T13:58:00Z</dcterms:modified>
</cp:coreProperties>
</file>