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22FE" w:rsidRPr="00E622FE" w:rsidRDefault="00E622FE" w:rsidP="00E622FE">
      <w:pPr>
        <w:spacing w:after="0" w:line="240" w:lineRule="auto"/>
        <w:jc w:val="center"/>
        <w:rPr>
          <w:rFonts w:ascii="Times New Roman" w:eastAsia="Times New Roman" w:hAnsi="Times New Roman" w:cs="Times New Roman"/>
          <w:b/>
          <w:sz w:val="40"/>
          <w:szCs w:val="20"/>
          <w:lang w:eastAsia="pl-PL"/>
        </w:rPr>
      </w:pPr>
      <w:r w:rsidRPr="00E622FE">
        <w:rPr>
          <w:rFonts w:ascii="Times New Roman" w:eastAsia="Times New Roman" w:hAnsi="Times New Roman" w:cs="Times New Roman"/>
          <w:b/>
          <w:sz w:val="40"/>
          <w:szCs w:val="20"/>
          <w:lang w:eastAsia="pl-PL"/>
        </w:rPr>
        <w:t>PKP  SZYBKA KOLEJ MIEJSKA</w:t>
      </w:r>
    </w:p>
    <w:p w:rsidR="00E622FE" w:rsidRPr="00E622FE" w:rsidRDefault="00E622FE" w:rsidP="00E622FE">
      <w:pPr>
        <w:spacing w:after="0" w:line="240" w:lineRule="auto"/>
        <w:jc w:val="center"/>
        <w:rPr>
          <w:rFonts w:ascii="Times New Roman" w:eastAsia="Times New Roman" w:hAnsi="Times New Roman" w:cs="Times New Roman"/>
          <w:b/>
          <w:sz w:val="40"/>
          <w:szCs w:val="20"/>
          <w:lang w:eastAsia="pl-PL"/>
        </w:rPr>
      </w:pPr>
      <w:r w:rsidRPr="00E622FE">
        <w:rPr>
          <w:rFonts w:ascii="Times New Roman" w:eastAsia="Times New Roman" w:hAnsi="Times New Roman" w:cs="Times New Roman"/>
          <w:b/>
          <w:sz w:val="40"/>
          <w:szCs w:val="20"/>
          <w:lang w:eastAsia="pl-PL"/>
        </w:rPr>
        <w:t>W TRÓJMIEŚCIE SP. Z O.O.</w:t>
      </w:r>
    </w:p>
    <w:p w:rsidR="00E622FE" w:rsidRPr="00E622FE" w:rsidRDefault="00E622FE" w:rsidP="00E622FE">
      <w:pPr>
        <w:spacing w:after="0" w:line="240" w:lineRule="auto"/>
        <w:jc w:val="center"/>
        <w:rPr>
          <w:rFonts w:ascii="Times New Roman" w:eastAsia="Times New Roman" w:hAnsi="Times New Roman" w:cs="Times New Roman"/>
          <w:b/>
          <w:sz w:val="40"/>
          <w:szCs w:val="20"/>
          <w:lang w:eastAsia="pl-PL"/>
        </w:rPr>
      </w:pPr>
      <w:r w:rsidRPr="00E622FE">
        <w:rPr>
          <w:rFonts w:ascii="Times New Roman" w:eastAsia="Times New Roman" w:hAnsi="Times New Roman" w:cs="Times New Roman"/>
          <w:b/>
          <w:sz w:val="40"/>
          <w:szCs w:val="20"/>
          <w:lang w:eastAsia="pl-PL"/>
        </w:rPr>
        <w:t xml:space="preserve">UL. MORSKA </w:t>
      </w:r>
      <w:smartTag w:uri="urn:schemas-microsoft-com:office:smarttags" w:element="metricconverter">
        <w:smartTagPr>
          <w:attr w:name="ProductID" w:val="350 a"/>
        </w:smartTagPr>
        <w:r w:rsidRPr="00E622FE">
          <w:rPr>
            <w:rFonts w:ascii="Times New Roman" w:eastAsia="Times New Roman" w:hAnsi="Times New Roman" w:cs="Times New Roman"/>
            <w:b/>
            <w:sz w:val="40"/>
            <w:szCs w:val="20"/>
            <w:lang w:eastAsia="pl-PL"/>
          </w:rPr>
          <w:t>350 A</w:t>
        </w:r>
      </w:smartTag>
    </w:p>
    <w:p w:rsidR="00E622FE" w:rsidRPr="00E622FE" w:rsidRDefault="00E622FE" w:rsidP="00E622FE">
      <w:pPr>
        <w:spacing w:after="0" w:line="240" w:lineRule="auto"/>
        <w:jc w:val="center"/>
        <w:rPr>
          <w:rFonts w:ascii="Times New Roman" w:eastAsia="Times New Roman" w:hAnsi="Times New Roman" w:cs="Times New Roman"/>
          <w:b/>
          <w:sz w:val="40"/>
          <w:szCs w:val="20"/>
          <w:lang w:eastAsia="pl-PL"/>
        </w:rPr>
      </w:pPr>
      <w:r w:rsidRPr="00E622FE">
        <w:rPr>
          <w:rFonts w:ascii="Times New Roman" w:eastAsia="Times New Roman" w:hAnsi="Times New Roman" w:cs="Times New Roman"/>
          <w:b/>
          <w:sz w:val="40"/>
          <w:szCs w:val="20"/>
          <w:lang w:eastAsia="pl-PL"/>
        </w:rPr>
        <w:t>81-002 GDYNIA</w:t>
      </w:r>
    </w:p>
    <w:p w:rsidR="00E622FE" w:rsidRPr="00E622FE" w:rsidRDefault="00E622FE" w:rsidP="00E622FE">
      <w:pPr>
        <w:tabs>
          <w:tab w:val="center" w:pos="4703"/>
          <w:tab w:val="right" w:pos="9406"/>
        </w:tabs>
        <w:spacing w:after="0" w:line="240" w:lineRule="auto"/>
        <w:rPr>
          <w:rFonts w:ascii="Times New Roman" w:eastAsia="Times New Roman" w:hAnsi="Times New Roman" w:cs="Times New Roman"/>
          <w:b/>
          <w:sz w:val="40"/>
          <w:szCs w:val="20"/>
          <w:lang w:eastAsia="pl-PL"/>
        </w:rPr>
      </w:pPr>
      <w:r w:rsidRPr="00E622FE">
        <w:rPr>
          <w:rFonts w:ascii="Times New Roman" w:eastAsia="Times New Roman" w:hAnsi="Times New Roman" w:cs="Times New Roman"/>
          <w:b/>
          <w:sz w:val="40"/>
          <w:szCs w:val="20"/>
          <w:lang w:eastAsia="pl-PL"/>
        </w:rPr>
        <w:tab/>
        <w:t>TEL. : 58 721 28 19</w:t>
      </w:r>
      <w:r w:rsidRPr="00E622FE">
        <w:rPr>
          <w:rFonts w:ascii="Times New Roman" w:eastAsia="Times New Roman" w:hAnsi="Times New Roman" w:cs="Times New Roman"/>
          <w:b/>
          <w:sz w:val="40"/>
          <w:szCs w:val="20"/>
          <w:lang w:eastAsia="pl-PL"/>
        </w:rPr>
        <w:tab/>
      </w:r>
    </w:p>
    <w:p w:rsidR="00E622FE" w:rsidRPr="00E622FE" w:rsidRDefault="00E622FE" w:rsidP="00E622FE">
      <w:pPr>
        <w:spacing w:after="0" w:line="240" w:lineRule="auto"/>
        <w:jc w:val="center"/>
        <w:rPr>
          <w:rFonts w:ascii="Times New Roman" w:eastAsia="Times New Roman" w:hAnsi="Times New Roman" w:cs="Times New Roman"/>
          <w:b/>
          <w:sz w:val="40"/>
          <w:szCs w:val="20"/>
          <w:lang w:eastAsia="pl-PL"/>
        </w:rPr>
      </w:pPr>
      <w:r w:rsidRPr="00E622FE">
        <w:rPr>
          <w:rFonts w:ascii="Times New Roman" w:eastAsia="Times New Roman" w:hAnsi="Times New Roman" w:cs="Times New Roman"/>
          <w:b/>
          <w:sz w:val="40"/>
          <w:szCs w:val="20"/>
          <w:lang w:eastAsia="pl-PL"/>
        </w:rPr>
        <w:t>FAX: 58 721 29 66</w:t>
      </w:r>
    </w:p>
    <w:p w:rsidR="00E622FE" w:rsidRPr="00E622FE" w:rsidRDefault="00E622FE" w:rsidP="00E622FE">
      <w:pPr>
        <w:spacing w:after="0" w:line="240" w:lineRule="auto"/>
        <w:jc w:val="center"/>
        <w:rPr>
          <w:rFonts w:ascii="Times New Roman" w:eastAsia="Times New Roman" w:hAnsi="Times New Roman" w:cs="Times New Roman"/>
          <w:sz w:val="24"/>
          <w:szCs w:val="20"/>
          <w:lang w:eastAsia="pl-PL"/>
        </w:rPr>
      </w:pPr>
    </w:p>
    <w:p w:rsidR="00E622FE" w:rsidRPr="00E622FE" w:rsidRDefault="00E622FE" w:rsidP="00E622FE">
      <w:pPr>
        <w:spacing w:after="0" w:line="240" w:lineRule="auto"/>
        <w:rPr>
          <w:rFonts w:ascii="Times New Roman" w:eastAsia="Times New Roman" w:hAnsi="Times New Roman" w:cs="Times New Roman"/>
          <w:sz w:val="24"/>
          <w:szCs w:val="20"/>
          <w:lang w:eastAsia="pl-PL"/>
        </w:rPr>
      </w:pPr>
    </w:p>
    <w:p w:rsidR="00E622FE" w:rsidRPr="00E622FE" w:rsidRDefault="00E622FE" w:rsidP="00E622FE">
      <w:pPr>
        <w:spacing w:after="0" w:line="240" w:lineRule="auto"/>
        <w:jc w:val="center"/>
        <w:rPr>
          <w:rFonts w:ascii="Times New Roman" w:eastAsia="Times New Roman" w:hAnsi="Times New Roman" w:cs="Times New Roman"/>
          <w:b/>
          <w:sz w:val="32"/>
          <w:szCs w:val="20"/>
          <w:lang w:eastAsia="pl-PL"/>
        </w:rPr>
      </w:pPr>
      <w:r w:rsidRPr="00E622FE">
        <w:rPr>
          <w:rFonts w:ascii="Times New Roman" w:eastAsia="Times New Roman" w:hAnsi="Times New Roman" w:cs="Times New Roman"/>
          <w:b/>
          <w:sz w:val="32"/>
          <w:szCs w:val="20"/>
          <w:lang w:eastAsia="pl-PL"/>
        </w:rPr>
        <w:t>ZNAK: SKMMU.086.31.19              MAJ 2019 ROK</w:t>
      </w:r>
    </w:p>
    <w:p w:rsidR="00E622FE" w:rsidRPr="00E622FE" w:rsidRDefault="00E622FE" w:rsidP="00E622FE">
      <w:pPr>
        <w:spacing w:after="0" w:line="240" w:lineRule="auto"/>
        <w:jc w:val="center"/>
        <w:rPr>
          <w:rFonts w:ascii="Times New Roman" w:eastAsia="Times New Roman" w:hAnsi="Times New Roman" w:cs="Times New Roman"/>
          <w:b/>
          <w:sz w:val="40"/>
          <w:szCs w:val="20"/>
          <w:lang w:eastAsia="pl-PL"/>
        </w:rPr>
      </w:pPr>
    </w:p>
    <w:p w:rsidR="00E622FE" w:rsidRPr="00E622FE" w:rsidRDefault="00E622FE" w:rsidP="00E622FE">
      <w:pPr>
        <w:spacing w:after="0" w:line="240" w:lineRule="auto"/>
        <w:jc w:val="center"/>
        <w:rPr>
          <w:rFonts w:ascii="Times New Roman" w:eastAsia="Times New Roman" w:hAnsi="Times New Roman" w:cs="Times New Roman"/>
          <w:b/>
          <w:sz w:val="40"/>
          <w:szCs w:val="20"/>
          <w:lang w:eastAsia="pl-PL"/>
        </w:rPr>
      </w:pPr>
      <w:r w:rsidRPr="00E622FE">
        <w:rPr>
          <w:rFonts w:ascii="Times New Roman" w:eastAsia="Times New Roman" w:hAnsi="Times New Roman" w:cs="Times New Roman"/>
          <w:b/>
          <w:sz w:val="40"/>
          <w:szCs w:val="20"/>
          <w:lang w:eastAsia="pl-PL"/>
        </w:rPr>
        <w:t>SPECYFIKACJA ISTOTNYCH  WARUNKÓW ZAMÓWIENIA</w:t>
      </w:r>
    </w:p>
    <w:p w:rsidR="00E622FE" w:rsidRPr="00E622FE" w:rsidRDefault="00E622FE" w:rsidP="00E622FE">
      <w:pPr>
        <w:spacing w:after="0" w:line="240" w:lineRule="auto"/>
        <w:rPr>
          <w:rFonts w:ascii="Times New Roman" w:eastAsia="Times New Roman" w:hAnsi="Times New Roman" w:cs="Times New Roman"/>
          <w:sz w:val="24"/>
          <w:szCs w:val="20"/>
          <w:lang w:eastAsia="pl-PL"/>
        </w:rPr>
      </w:pPr>
    </w:p>
    <w:p w:rsidR="00E622FE" w:rsidRPr="00E622FE" w:rsidRDefault="00E622FE" w:rsidP="00E622FE">
      <w:pPr>
        <w:spacing w:after="0" w:line="240" w:lineRule="auto"/>
        <w:rPr>
          <w:rFonts w:ascii="Times New Roman" w:eastAsia="Times New Roman" w:hAnsi="Times New Roman" w:cs="Times New Roman"/>
          <w:sz w:val="24"/>
          <w:szCs w:val="20"/>
          <w:lang w:eastAsia="pl-PL"/>
        </w:rPr>
      </w:pPr>
    </w:p>
    <w:p w:rsidR="00E622FE" w:rsidRPr="00E622FE" w:rsidRDefault="00E622FE" w:rsidP="00E622FE">
      <w:pPr>
        <w:spacing w:after="0" w:line="240" w:lineRule="auto"/>
        <w:jc w:val="center"/>
        <w:rPr>
          <w:rFonts w:ascii="Times New Roman" w:eastAsia="Times New Roman" w:hAnsi="Times New Roman" w:cs="Times New Roman"/>
          <w:b/>
          <w:sz w:val="32"/>
          <w:szCs w:val="20"/>
          <w:lang w:eastAsia="pl-PL"/>
        </w:rPr>
      </w:pPr>
      <w:r w:rsidRPr="00E622FE">
        <w:rPr>
          <w:rFonts w:ascii="Times New Roman" w:eastAsia="Times New Roman" w:hAnsi="Times New Roman" w:cs="Times New Roman"/>
          <w:b/>
          <w:sz w:val="32"/>
          <w:szCs w:val="20"/>
          <w:lang w:eastAsia="pl-PL"/>
        </w:rPr>
        <w:t xml:space="preserve">ZATWIERDZONA PRZEZ: Zarząd PKP Szybka Kolej Miejska                 w Trójmieście Sp. z o.o. </w:t>
      </w:r>
    </w:p>
    <w:p w:rsidR="00E622FE" w:rsidRPr="00E622FE" w:rsidRDefault="00E622FE" w:rsidP="00E622FE">
      <w:pPr>
        <w:spacing w:after="0" w:line="240" w:lineRule="auto"/>
        <w:rPr>
          <w:rFonts w:ascii="Times New Roman" w:eastAsia="Times New Roman" w:hAnsi="Times New Roman" w:cs="Times New Roman"/>
          <w:sz w:val="24"/>
          <w:szCs w:val="20"/>
          <w:lang w:eastAsia="pl-PL"/>
        </w:rPr>
      </w:pPr>
    </w:p>
    <w:p w:rsidR="00E622FE" w:rsidRPr="00E622FE" w:rsidRDefault="00E622FE" w:rsidP="00E622FE">
      <w:pPr>
        <w:spacing w:after="0" w:line="240" w:lineRule="auto"/>
        <w:rPr>
          <w:rFonts w:ascii="Times New Roman" w:eastAsia="Times New Roman" w:hAnsi="Times New Roman" w:cs="Times New Roman"/>
          <w:sz w:val="24"/>
          <w:szCs w:val="20"/>
          <w:lang w:eastAsia="pl-PL"/>
        </w:rPr>
      </w:pPr>
    </w:p>
    <w:p w:rsidR="00E622FE" w:rsidRPr="00E622FE" w:rsidRDefault="00E622FE" w:rsidP="00E622FE">
      <w:pPr>
        <w:spacing w:after="0" w:line="240" w:lineRule="auto"/>
        <w:jc w:val="center"/>
        <w:rPr>
          <w:rFonts w:ascii="Times New Roman" w:eastAsia="Times New Roman" w:hAnsi="Times New Roman" w:cs="Times New Roman"/>
          <w:b/>
          <w:sz w:val="32"/>
          <w:szCs w:val="20"/>
          <w:lang w:eastAsia="pl-PL"/>
        </w:rPr>
      </w:pPr>
      <w:r w:rsidRPr="00E622FE">
        <w:rPr>
          <w:rFonts w:ascii="Times New Roman" w:eastAsia="Times New Roman" w:hAnsi="Times New Roman" w:cs="Times New Roman"/>
          <w:b/>
          <w:sz w:val="32"/>
          <w:szCs w:val="20"/>
          <w:lang w:eastAsia="pl-PL"/>
        </w:rPr>
        <w:t>DNIA: 22 MAJA 2019 ROKU</w:t>
      </w:r>
    </w:p>
    <w:p w:rsidR="00E622FE" w:rsidRPr="00E622FE" w:rsidRDefault="00E622FE" w:rsidP="00E622FE">
      <w:pPr>
        <w:tabs>
          <w:tab w:val="left" w:leader="dot" w:pos="9072"/>
        </w:tabs>
        <w:spacing w:before="120" w:after="0" w:line="288" w:lineRule="auto"/>
        <w:jc w:val="both"/>
        <w:rPr>
          <w:rFonts w:ascii="Times New Roman" w:eastAsia="Times New Roman" w:hAnsi="Times New Roman" w:cs="Times New Roman"/>
          <w:b/>
          <w:bCs/>
          <w:i/>
          <w:iCs/>
          <w:sz w:val="28"/>
          <w:szCs w:val="28"/>
          <w:lang w:eastAsia="pl-PL"/>
        </w:rPr>
      </w:pPr>
    </w:p>
    <w:p w:rsidR="00E622FE" w:rsidRPr="00E622FE" w:rsidRDefault="00E622FE" w:rsidP="00E622FE">
      <w:pPr>
        <w:tabs>
          <w:tab w:val="left" w:leader="dot" w:pos="9072"/>
        </w:tabs>
        <w:spacing w:before="120" w:after="0" w:line="288" w:lineRule="auto"/>
        <w:jc w:val="both"/>
        <w:rPr>
          <w:rFonts w:ascii="Times New Roman" w:eastAsia="Times New Roman" w:hAnsi="Times New Roman" w:cs="Times New Roman"/>
          <w:b/>
          <w:sz w:val="28"/>
          <w:szCs w:val="28"/>
          <w:lang w:eastAsia="pl-PL"/>
        </w:rPr>
      </w:pPr>
      <w:r w:rsidRPr="00E622FE">
        <w:rPr>
          <w:rFonts w:ascii="Times New Roman" w:eastAsia="Times New Roman" w:hAnsi="Times New Roman" w:cs="Times New Roman"/>
          <w:b/>
          <w:bCs/>
          <w:i/>
          <w:iCs/>
          <w:sz w:val="28"/>
          <w:szCs w:val="28"/>
          <w:lang w:eastAsia="pl-PL"/>
        </w:rPr>
        <w:t>dotyczy:</w:t>
      </w:r>
      <w:r w:rsidRPr="00E622FE">
        <w:rPr>
          <w:rFonts w:ascii="Times New Roman" w:eastAsia="Times New Roman" w:hAnsi="Times New Roman" w:cs="Times New Roman"/>
          <w:b/>
          <w:bCs/>
          <w:sz w:val="28"/>
          <w:szCs w:val="28"/>
          <w:lang w:eastAsia="pl-PL"/>
        </w:rPr>
        <w:t xml:space="preserve"> postępowania prowadzonego w trybie przetargu nieograniczonego </w:t>
      </w:r>
      <w:r w:rsidRPr="00E622FE">
        <w:rPr>
          <w:rFonts w:ascii="Times New Roman" w:eastAsia="Times New Roman" w:hAnsi="Times New Roman" w:cs="Times New Roman"/>
          <w:b/>
          <w:sz w:val="28"/>
          <w:szCs w:val="28"/>
          <w:lang w:eastAsia="pl-PL"/>
        </w:rPr>
        <w:t>na</w:t>
      </w:r>
      <w:r w:rsidRPr="00E622FE">
        <w:rPr>
          <w:rFonts w:ascii="Times New Roman" w:eastAsia="Times New Roman" w:hAnsi="Times New Roman" w:cs="Times New Roman"/>
          <w:sz w:val="20"/>
          <w:szCs w:val="20"/>
          <w:lang w:eastAsia="pl-PL"/>
        </w:rPr>
        <w:t xml:space="preserve"> </w:t>
      </w:r>
      <w:r w:rsidRPr="00E622FE">
        <w:rPr>
          <w:rFonts w:ascii="Times New Roman" w:eastAsia="Times New Roman" w:hAnsi="Times New Roman" w:cs="Times New Roman"/>
          <w:b/>
          <w:sz w:val="28"/>
          <w:szCs w:val="28"/>
          <w:lang w:eastAsia="pl-PL"/>
        </w:rPr>
        <w:t>przebudowę obiektu obrządzania kabin sanitarnych A-13 w zakresie etapu IV i V dla PKP Szybka Kolej Miejska w Trójmieście Sp. z o.o.</w:t>
      </w:r>
    </w:p>
    <w:p w:rsidR="00E622FE" w:rsidRPr="00E622FE" w:rsidRDefault="00E622FE" w:rsidP="00E622FE">
      <w:pPr>
        <w:spacing w:after="0" w:line="240" w:lineRule="auto"/>
        <w:jc w:val="both"/>
        <w:rPr>
          <w:rFonts w:ascii="Times New Roman" w:eastAsia="Times New Roman" w:hAnsi="Times New Roman" w:cs="Times New Roman"/>
          <w:b/>
          <w:sz w:val="36"/>
          <w:szCs w:val="24"/>
          <w:lang w:eastAsia="pl-PL"/>
        </w:rPr>
      </w:pPr>
    </w:p>
    <w:p w:rsidR="00E622FE" w:rsidRPr="00E622FE" w:rsidRDefault="00E622FE" w:rsidP="00E622FE">
      <w:pPr>
        <w:spacing w:after="0" w:line="240" w:lineRule="auto"/>
        <w:jc w:val="both"/>
        <w:rPr>
          <w:rFonts w:ascii="Times New Roman" w:eastAsia="Times New Roman" w:hAnsi="Times New Roman" w:cs="Times New Roman"/>
          <w:b/>
          <w:i/>
          <w:sz w:val="28"/>
          <w:szCs w:val="32"/>
          <w:lang w:eastAsia="pl-PL"/>
        </w:rPr>
      </w:pPr>
    </w:p>
    <w:p w:rsidR="00E622FE" w:rsidRPr="00E622FE" w:rsidRDefault="00E622FE" w:rsidP="00E622FE">
      <w:pPr>
        <w:spacing w:after="0" w:line="240" w:lineRule="auto"/>
        <w:jc w:val="both"/>
        <w:rPr>
          <w:rFonts w:ascii="Times New Roman" w:eastAsia="Times New Roman" w:hAnsi="Times New Roman" w:cs="Times New Roman"/>
          <w:b/>
          <w:i/>
          <w:sz w:val="28"/>
          <w:szCs w:val="32"/>
          <w:lang w:eastAsia="pl-PL"/>
        </w:rPr>
      </w:pPr>
      <w:r w:rsidRPr="00E622FE">
        <w:rPr>
          <w:rFonts w:ascii="Times New Roman" w:eastAsia="Times New Roman" w:hAnsi="Times New Roman" w:cs="Times New Roman"/>
          <w:b/>
          <w:i/>
          <w:sz w:val="28"/>
          <w:szCs w:val="32"/>
          <w:lang w:eastAsia="pl-PL"/>
        </w:rPr>
        <w:t>UWAGA: Niniejsze postępowanie prowadzone jest w oparciu o przepisy</w:t>
      </w:r>
      <w:r w:rsidRPr="00E622FE">
        <w:rPr>
          <w:rFonts w:ascii="Times New Roman" w:eastAsia="Times New Roman" w:hAnsi="Times New Roman" w:cs="Times New Roman"/>
          <w:sz w:val="28"/>
          <w:szCs w:val="32"/>
          <w:lang w:eastAsia="pl-PL"/>
        </w:rPr>
        <w:t xml:space="preserve"> </w:t>
      </w:r>
      <w:r w:rsidRPr="00E622FE">
        <w:rPr>
          <w:rFonts w:ascii="Times New Roman" w:eastAsia="Times New Roman" w:hAnsi="Times New Roman" w:cs="Times New Roman"/>
          <w:b/>
          <w:i/>
          <w:sz w:val="28"/>
          <w:szCs w:val="32"/>
          <w:lang w:eastAsia="pl-PL"/>
        </w:rPr>
        <w:t xml:space="preserve">Regulaminu udzielania przez PKP Szybka Kolej Miejska w Trójmieście Sp. z o.o. zamówień sektorowych podprogowych na roboty budowlane, dostawy i usługi, o których mowa w Art. 132 ustawy Prawo zamówień publicznych (tj. Dz. U. z 2018 r. poz. 1986 z </w:t>
      </w:r>
      <w:proofErr w:type="spellStart"/>
      <w:r w:rsidRPr="00E622FE">
        <w:rPr>
          <w:rFonts w:ascii="Times New Roman" w:eastAsia="Times New Roman" w:hAnsi="Times New Roman" w:cs="Times New Roman"/>
          <w:b/>
          <w:i/>
          <w:sz w:val="28"/>
          <w:szCs w:val="32"/>
          <w:lang w:eastAsia="pl-PL"/>
        </w:rPr>
        <w:t>późn</w:t>
      </w:r>
      <w:proofErr w:type="spellEnd"/>
      <w:r w:rsidRPr="00E622FE">
        <w:rPr>
          <w:rFonts w:ascii="Times New Roman" w:eastAsia="Times New Roman" w:hAnsi="Times New Roman" w:cs="Times New Roman"/>
          <w:b/>
          <w:i/>
          <w:sz w:val="28"/>
          <w:szCs w:val="32"/>
          <w:lang w:eastAsia="pl-PL"/>
        </w:rPr>
        <w:t>. zm.)</w:t>
      </w:r>
      <w:r w:rsidRPr="00E622FE">
        <w:rPr>
          <w:rFonts w:ascii="Times New Roman" w:eastAsia="Times New Roman" w:hAnsi="Times New Roman" w:cs="Times New Roman"/>
          <w:b/>
          <w:bCs/>
          <w:i/>
          <w:iCs/>
          <w:sz w:val="28"/>
          <w:szCs w:val="32"/>
          <w:lang w:eastAsia="pl-PL"/>
        </w:rPr>
        <w:t>*</w:t>
      </w:r>
      <w:r w:rsidRPr="00E622FE">
        <w:rPr>
          <w:rFonts w:ascii="Times New Roman" w:eastAsia="Times New Roman" w:hAnsi="Times New Roman" w:cs="Times New Roman"/>
          <w:b/>
          <w:i/>
          <w:sz w:val="28"/>
          <w:szCs w:val="32"/>
          <w:lang w:eastAsia="pl-PL"/>
        </w:rPr>
        <w:t xml:space="preserve"> </w:t>
      </w:r>
    </w:p>
    <w:p w:rsidR="00E622FE" w:rsidRPr="00E622FE" w:rsidRDefault="00E622FE" w:rsidP="00E622FE">
      <w:pPr>
        <w:spacing w:after="0" w:line="240" w:lineRule="auto"/>
        <w:jc w:val="both"/>
        <w:rPr>
          <w:rFonts w:ascii="Times New Roman" w:eastAsia="Times New Roman" w:hAnsi="Times New Roman" w:cs="Times New Roman"/>
          <w:b/>
          <w:i/>
          <w:sz w:val="28"/>
          <w:szCs w:val="32"/>
          <w:lang w:eastAsia="pl-PL"/>
        </w:rPr>
      </w:pPr>
    </w:p>
    <w:p w:rsidR="00E622FE" w:rsidRPr="00E622FE" w:rsidRDefault="00E622FE" w:rsidP="00E622FE">
      <w:pPr>
        <w:spacing w:after="0" w:line="240" w:lineRule="auto"/>
        <w:jc w:val="both"/>
        <w:rPr>
          <w:rFonts w:ascii="Times New Roman" w:eastAsia="Times New Roman" w:hAnsi="Times New Roman" w:cs="Times New Roman"/>
          <w:b/>
          <w:i/>
          <w:sz w:val="28"/>
          <w:szCs w:val="32"/>
          <w:lang w:eastAsia="pl-PL"/>
        </w:rPr>
      </w:pPr>
    </w:p>
    <w:p w:rsidR="00E622FE" w:rsidRPr="00E622FE" w:rsidRDefault="00E622FE" w:rsidP="00E622FE">
      <w:pPr>
        <w:spacing w:after="0" w:line="240" w:lineRule="auto"/>
        <w:jc w:val="both"/>
        <w:rPr>
          <w:rFonts w:ascii="Times New Roman" w:eastAsia="Times New Roman" w:hAnsi="Times New Roman" w:cs="Times New Roman"/>
          <w:b/>
          <w:i/>
          <w:sz w:val="28"/>
          <w:szCs w:val="32"/>
          <w:lang w:eastAsia="pl-PL"/>
        </w:rPr>
      </w:pPr>
      <w:r w:rsidRPr="00E622FE">
        <w:rPr>
          <w:rFonts w:ascii="Times New Roman" w:eastAsia="Times New Roman" w:hAnsi="Times New Roman" w:cs="Times New Roman"/>
          <w:b/>
          <w:i/>
          <w:sz w:val="28"/>
          <w:szCs w:val="32"/>
          <w:lang w:eastAsia="pl-PL"/>
        </w:rPr>
        <w:t xml:space="preserve">*Przedmiotowy regulamin znajduje się na stronie: </w:t>
      </w:r>
      <w:hyperlink r:id="rId7" w:history="1">
        <w:r w:rsidRPr="00E622FE">
          <w:rPr>
            <w:rFonts w:ascii="Times New Roman" w:eastAsia="Times New Roman" w:hAnsi="Times New Roman" w:cs="Times New Roman"/>
            <w:b/>
            <w:i/>
            <w:color w:val="0000FF"/>
            <w:sz w:val="28"/>
            <w:szCs w:val="32"/>
            <w:u w:val="single"/>
            <w:lang w:eastAsia="pl-PL"/>
          </w:rPr>
          <w:t>www.skm.pkp.pl</w:t>
        </w:r>
      </w:hyperlink>
    </w:p>
    <w:p w:rsidR="00E622FE" w:rsidRPr="00E622FE" w:rsidRDefault="00E622FE" w:rsidP="00E622FE">
      <w:pPr>
        <w:spacing w:after="0" w:line="360" w:lineRule="auto"/>
        <w:rPr>
          <w:rFonts w:ascii="Times New Roman" w:eastAsia="Times New Roman" w:hAnsi="Times New Roman" w:cs="Times New Roman"/>
          <w:b/>
          <w:szCs w:val="20"/>
          <w:lang w:eastAsia="pl-PL"/>
        </w:rPr>
      </w:pPr>
    </w:p>
    <w:p w:rsidR="00E622FE" w:rsidRPr="00E622FE" w:rsidRDefault="00E622FE" w:rsidP="00E622FE">
      <w:pPr>
        <w:spacing w:after="0" w:line="360" w:lineRule="auto"/>
        <w:rPr>
          <w:rFonts w:ascii="Times New Roman" w:eastAsia="Times New Roman" w:hAnsi="Times New Roman" w:cs="Times New Roman"/>
          <w:b/>
          <w:szCs w:val="20"/>
          <w:u w:val="single"/>
          <w:lang w:eastAsia="pl-PL"/>
        </w:rPr>
      </w:pPr>
      <w:r w:rsidRPr="00E622FE">
        <w:rPr>
          <w:rFonts w:ascii="Times New Roman" w:eastAsia="Times New Roman" w:hAnsi="Times New Roman" w:cs="Times New Roman"/>
          <w:b/>
          <w:szCs w:val="20"/>
          <w:lang w:eastAsia="pl-PL"/>
        </w:rPr>
        <w:t>I. STRONY ZAMÓWIENIA PUBLICZNEGO.</w:t>
      </w:r>
    </w:p>
    <w:p w:rsidR="00E622FE" w:rsidRPr="00E622FE" w:rsidRDefault="00E622FE" w:rsidP="00E622FE">
      <w:pPr>
        <w:spacing w:after="0" w:line="360" w:lineRule="auto"/>
        <w:rPr>
          <w:rFonts w:ascii="Times New Roman" w:eastAsia="Times New Roman" w:hAnsi="Times New Roman" w:cs="Times New Roman"/>
          <w:szCs w:val="20"/>
          <w:u w:val="single"/>
          <w:lang w:eastAsia="pl-PL"/>
        </w:rPr>
      </w:pPr>
      <w:r w:rsidRPr="00E622FE">
        <w:rPr>
          <w:rFonts w:ascii="Times New Roman" w:eastAsia="Times New Roman" w:hAnsi="Times New Roman" w:cs="Times New Roman"/>
          <w:b/>
          <w:szCs w:val="20"/>
          <w:u w:val="single"/>
          <w:lang w:eastAsia="pl-PL"/>
        </w:rPr>
        <w:lastRenderedPageBreak/>
        <w:t>1.1</w:t>
      </w:r>
      <w:r w:rsidRPr="00E622FE">
        <w:rPr>
          <w:rFonts w:ascii="Times New Roman" w:eastAsia="Times New Roman" w:hAnsi="Times New Roman" w:cs="Times New Roman"/>
          <w:szCs w:val="20"/>
          <w:u w:val="single"/>
          <w:lang w:eastAsia="pl-PL"/>
        </w:rPr>
        <w:t>. Zamawiający:</w:t>
      </w:r>
    </w:p>
    <w:p w:rsidR="00E622FE" w:rsidRPr="00E622FE" w:rsidRDefault="00E622FE" w:rsidP="00E622FE">
      <w:pPr>
        <w:spacing w:after="0" w:line="360" w:lineRule="auto"/>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Zamawiającym w postępowaniu o udzielenie zamówienia publicznego jest:</w:t>
      </w:r>
    </w:p>
    <w:p w:rsidR="00E622FE" w:rsidRPr="00E622FE" w:rsidRDefault="00E622FE" w:rsidP="00E622FE">
      <w:pPr>
        <w:spacing w:after="0" w:line="360" w:lineRule="auto"/>
        <w:ind w:left="198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PKP SZYBKA KOLEJ MIEJSKA W TRÓJMIEŚCIE  Sp. z o.o.</w:t>
      </w:r>
    </w:p>
    <w:p w:rsidR="00E622FE" w:rsidRPr="00E622FE" w:rsidRDefault="00E622FE" w:rsidP="00E622FE">
      <w:pPr>
        <w:spacing w:after="0" w:line="360" w:lineRule="auto"/>
        <w:ind w:left="198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E622FE">
          <w:rPr>
            <w:rFonts w:ascii="Times New Roman" w:eastAsia="Times New Roman" w:hAnsi="Times New Roman" w:cs="Times New Roman"/>
            <w:lang w:eastAsia="pl-PL"/>
          </w:rPr>
          <w:t>350 a</w:t>
        </w:r>
      </w:smartTag>
      <w:r w:rsidRPr="00E622FE">
        <w:rPr>
          <w:rFonts w:ascii="Times New Roman" w:eastAsia="Times New Roman" w:hAnsi="Times New Roman" w:cs="Times New Roman"/>
          <w:lang w:eastAsia="pl-PL"/>
        </w:rPr>
        <w:t xml:space="preserve">, </w:t>
      </w:r>
    </w:p>
    <w:p w:rsidR="00E622FE" w:rsidRPr="00E622FE" w:rsidRDefault="00E622FE" w:rsidP="00E622FE">
      <w:pPr>
        <w:spacing w:after="0" w:line="360" w:lineRule="auto"/>
        <w:ind w:left="198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81-002 Gdynia </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zarejestrowana w rejestrze przedsiębiorców prowadzonym przez Sąd Rejonowy Gdańsk-Północ                       w Gdańsku, VIII Wydział Gospodarczy Krajowego Rejestru Sądowego pod numerem KRS 0000076705 </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NIP 958-13-70-512,</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Regon </w:t>
      </w:r>
      <w:r w:rsidRPr="00E622FE">
        <w:rPr>
          <w:rFonts w:ascii="Times New Roman" w:eastAsia="Times New Roman" w:hAnsi="Times New Roman" w:cs="Times New Roman"/>
          <w:lang w:eastAsia="pl-PL"/>
        </w:rPr>
        <w:tab/>
        <w:t>192488478,</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Kapitał Zakładowy 165 919 000,00 zł</w:t>
      </w:r>
    </w:p>
    <w:p w:rsidR="00E622FE" w:rsidRPr="00E622FE" w:rsidRDefault="00E622FE" w:rsidP="00E622FE">
      <w:pPr>
        <w:spacing w:after="0" w:line="360" w:lineRule="auto"/>
        <w:rPr>
          <w:rFonts w:ascii="Times New Roman" w:eastAsia="Times New Roman" w:hAnsi="Times New Roman" w:cs="Times New Roman"/>
          <w:u w:val="single"/>
          <w:lang w:eastAsia="pl-PL"/>
        </w:rPr>
      </w:pPr>
      <w:r w:rsidRPr="00E622FE">
        <w:rPr>
          <w:rFonts w:ascii="Times New Roman" w:eastAsia="Times New Roman" w:hAnsi="Times New Roman" w:cs="Times New Roman"/>
          <w:b/>
          <w:u w:val="single"/>
          <w:lang w:eastAsia="pl-PL"/>
        </w:rPr>
        <w:t>1.2</w:t>
      </w:r>
      <w:r w:rsidRPr="00E622FE">
        <w:rPr>
          <w:rFonts w:ascii="Times New Roman" w:eastAsia="Times New Roman" w:hAnsi="Times New Roman" w:cs="Times New Roman"/>
          <w:u w:val="single"/>
          <w:lang w:eastAsia="pl-PL"/>
        </w:rPr>
        <w:t>. Wykonawcy:</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O udzielenie niniejszego zamówienia publicznego mogą ubiegać się Wykonawcy spełniający warunki określone w § 11 ust.1 Regulaminu udzielania przez PKP Szybka Kolej Miejska w Trójmieście Sp. z o.o.  zamówień sektorowych podprogowych na roboty budowlane, dostawy i usługi, o których mowa w art. 132 Prawa zamówień publicznych oraz w niniejszej Specyfikacji Istotnych Warunków Zamówienia.</w:t>
      </w:r>
    </w:p>
    <w:p w:rsidR="00E622FE" w:rsidRPr="00E622FE" w:rsidRDefault="00E622FE" w:rsidP="00E622FE">
      <w:pPr>
        <w:spacing w:after="0" w:line="360" w:lineRule="auto"/>
        <w:jc w:val="both"/>
        <w:rPr>
          <w:rFonts w:ascii="Times New Roman" w:eastAsia="Times New Roman" w:hAnsi="Times New Roman" w:cs="Times New Roman"/>
          <w:lang w:eastAsia="pl-PL"/>
        </w:rPr>
      </w:pPr>
    </w:p>
    <w:p w:rsidR="00E622FE" w:rsidRPr="00E622FE" w:rsidRDefault="00E622FE" w:rsidP="00E622FE">
      <w:pPr>
        <w:spacing w:after="0" w:line="360" w:lineRule="auto"/>
        <w:jc w:val="both"/>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II. SPOSÓB PRZYGOTOWANIA OFERTY.</w:t>
      </w:r>
    </w:p>
    <w:p w:rsidR="00E622FE" w:rsidRPr="00E622FE" w:rsidRDefault="00E622FE" w:rsidP="00E622FE">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b/>
          <w:lang w:eastAsia="pl-PL"/>
        </w:rPr>
        <w:t xml:space="preserve">2.1. </w:t>
      </w:r>
      <w:r w:rsidRPr="00E622FE">
        <w:rPr>
          <w:rFonts w:ascii="Times New Roman" w:eastAsia="Times New Roman" w:hAnsi="Times New Roman" w:cs="Times New Roman"/>
          <w:lang w:eastAsia="pl-PL"/>
        </w:rPr>
        <w:t>Ofertę  należy przedstawić zgodnie z wymaganiami określonymi w Specyfikacji Istotnych Warunków Zamówienia (zwaną dalej: SIWZ).</w:t>
      </w:r>
    </w:p>
    <w:p w:rsidR="00E622FE" w:rsidRPr="00E622FE" w:rsidRDefault="00E622FE" w:rsidP="00E622FE">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b/>
          <w:lang w:eastAsia="pl-PL"/>
        </w:rPr>
        <w:t xml:space="preserve">2.2. </w:t>
      </w:r>
      <w:r w:rsidRPr="00E622FE">
        <w:rPr>
          <w:rFonts w:ascii="Times New Roman" w:eastAsia="Times New Roman" w:hAnsi="Times New Roman" w:cs="Times New Roman"/>
          <w:lang w:eastAsia="pl-PL"/>
        </w:rPr>
        <w:t>Wszelkie koszty związane z przygotowaniem i złożeniem oferty ponoszą Wykonawcy.</w:t>
      </w:r>
    </w:p>
    <w:p w:rsidR="00E622FE" w:rsidRPr="00E622FE" w:rsidRDefault="00E622FE" w:rsidP="00E622FE">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b/>
          <w:lang w:eastAsia="pl-PL"/>
        </w:rPr>
        <w:t>2.3</w:t>
      </w:r>
      <w:r w:rsidRPr="00E622FE">
        <w:rPr>
          <w:rFonts w:ascii="Times New Roman" w:eastAsia="Times New Roman" w:hAnsi="Times New Roman" w:cs="Times New Roman"/>
          <w:lang w:eastAsia="pl-PL"/>
        </w:rPr>
        <w:t xml:space="preserve"> Oferta musi być sporządzona w języku polskim, z zachowaniem formy pisemnej pod rygorem nieważności oraz podpisana przez osobę upoważnioną do reprezentowania Wykonawcy na zewnątrz.</w:t>
      </w:r>
    </w:p>
    <w:p w:rsidR="00E622FE" w:rsidRPr="00E622FE" w:rsidRDefault="00E622FE" w:rsidP="00E622FE">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b/>
          <w:lang w:eastAsia="pl-PL"/>
        </w:rPr>
        <w:t>2.4</w:t>
      </w:r>
      <w:r w:rsidRPr="00E622FE">
        <w:rPr>
          <w:rFonts w:ascii="Times New Roman" w:eastAsia="Times New Roman" w:hAnsi="Times New Roman" w:cs="Times New Roman"/>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825"/>
      </w:tblGrid>
      <w:tr w:rsidR="00E622FE" w:rsidRPr="00E622FE" w:rsidTr="00A1391F">
        <w:tc>
          <w:tcPr>
            <w:tcW w:w="4498" w:type="dxa"/>
            <w:shd w:val="clear" w:color="auto" w:fill="auto"/>
          </w:tcPr>
          <w:p w:rsidR="00E622FE" w:rsidRPr="00E622FE" w:rsidRDefault="00E622FE" w:rsidP="00E622FE">
            <w:pPr>
              <w:spacing w:after="0" w:line="240" w:lineRule="auto"/>
              <w:jc w:val="both"/>
              <w:rPr>
                <w:rFonts w:ascii="Times New Roman" w:eastAsia="Times New Roman" w:hAnsi="Times New Roman" w:cs="Times New Roman"/>
                <w:lang w:eastAsia="pl-PL"/>
              </w:rPr>
            </w:pPr>
          </w:p>
          <w:p w:rsidR="00E622FE" w:rsidRPr="00E622FE" w:rsidRDefault="00E622FE" w:rsidP="00E622FE">
            <w:pPr>
              <w:spacing w:after="0" w:line="24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b/>
                <w:u w:val="single"/>
                <w:lang w:eastAsia="pl-PL"/>
              </w:rPr>
              <w:t>WYKONAWCA</w:t>
            </w:r>
            <w:r w:rsidRPr="00E622FE">
              <w:rPr>
                <w:rFonts w:ascii="Times New Roman" w:eastAsia="Times New Roman" w:hAnsi="Times New Roman" w:cs="Times New Roman"/>
                <w:lang w:eastAsia="pl-PL"/>
              </w:rPr>
              <w:t>: (nazwa i adres)</w:t>
            </w:r>
          </w:p>
          <w:p w:rsidR="00E622FE" w:rsidRPr="00E622FE" w:rsidRDefault="00E622FE" w:rsidP="00E622FE">
            <w:pPr>
              <w:spacing w:after="0" w:line="240" w:lineRule="auto"/>
              <w:jc w:val="both"/>
              <w:rPr>
                <w:rFonts w:ascii="Times New Roman" w:eastAsia="Times New Roman" w:hAnsi="Times New Roman" w:cs="Times New Roman"/>
                <w:lang w:eastAsia="pl-PL"/>
              </w:rPr>
            </w:pPr>
          </w:p>
          <w:p w:rsidR="00E622FE" w:rsidRPr="00E622FE" w:rsidRDefault="00E622FE" w:rsidP="00E622FE">
            <w:pPr>
              <w:spacing w:after="0" w:line="240" w:lineRule="auto"/>
              <w:jc w:val="both"/>
              <w:rPr>
                <w:rFonts w:ascii="Times New Roman" w:eastAsia="Times New Roman" w:hAnsi="Times New Roman" w:cs="Times New Roman"/>
                <w:lang w:eastAsia="pl-PL"/>
              </w:rPr>
            </w:pPr>
          </w:p>
          <w:p w:rsidR="00E622FE" w:rsidRPr="00E622FE" w:rsidRDefault="00E622FE" w:rsidP="00E622FE">
            <w:pPr>
              <w:spacing w:after="0" w:line="240" w:lineRule="auto"/>
              <w:jc w:val="both"/>
              <w:rPr>
                <w:rFonts w:ascii="Times New Roman" w:eastAsia="Times New Roman" w:hAnsi="Times New Roman" w:cs="Times New Roman"/>
                <w:lang w:eastAsia="pl-PL"/>
              </w:rPr>
            </w:pPr>
          </w:p>
          <w:p w:rsidR="00E622FE" w:rsidRPr="00E622FE" w:rsidRDefault="00E622FE" w:rsidP="00E622FE">
            <w:pPr>
              <w:spacing w:after="0" w:line="240" w:lineRule="auto"/>
              <w:jc w:val="both"/>
              <w:rPr>
                <w:rFonts w:ascii="Times New Roman" w:eastAsia="Times New Roman" w:hAnsi="Times New Roman" w:cs="Times New Roman"/>
                <w:lang w:eastAsia="pl-PL"/>
              </w:rPr>
            </w:pPr>
          </w:p>
          <w:p w:rsidR="00E622FE" w:rsidRPr="00E622FE" w:rsidRDefault="00E622FE" w:rsidP="00E622FE">
            <w:pPr>
              <w:spacing w:after="0" w:line="240" w:lineRule="auto"/>
              <w:jc w:val="both"/>
              <w:rPr>
                <w:rFonts w:ascii="Times New Roman" w:eastAsia="Times New Roman" w:hAnsi="Times New Roman" w:cs="Times New Roman"/>
                <w:lang w:eastAsia="pl-PL"/>
              </w:rPr>
            </w:pPr>
          </w:p>
          <w:p w:rsidR="00E622FE" w:rsidRPr="00E622FE" w:rsidRDefault="00E622FE" w:rsidP="00E622FE">
            <w:pPr>
              <w:spacing w:after="0" w:line="240" w:lineRule="auto"/>
              <w:jc w:val="both"/>
              <w:rPr>
                <w:rFonts w:ascii="Times New Roman" w:eastAsia="Times New Roman" w:hAnsi="Times New Roman" w:cs="Times New Roman"/>
                <w:lang w:eastAsia="pl-PL"/>
              </w:rPr>
            </w:pPr>
          </w:p>
        </w:tc>
        <w:tc>
          <w:tcPr>
            <w:tcW w:w="4862" w:type="dxa"/>
            <w:shd w:val="clear" w:color="auto" w:fill="auto"/>
          </w:tcPr>
          <w:p w:rsidR="00E622FE" w:rsidRPr="00E622FE" w:rsidRDefault="00E622FE" w:rsidP="00E622FE">
            <w:pPr>
              <w:spacing w:after="0" w:line="240" w:lineRule="auto"/>
              <w:jc w:val="both"/>
              <w:rPr>
                <w:rFonts w:ascii="Times New Roman" w:eastAsia="Times New Roman" w:hAnsi="Times New Roman" w:cs="Times New Roman"/>
                <w:lang w:eastAsia="pl-PL"/>
              </w:rPr>
            </w:pPr>
          </w:p>
          <w:p w:rsidR="00E622FE" w:rsidRPr="00E622FE" w:rsidRDefault="00E622FE" w:rsidP="00E622FE">
            <w:pPr>
              <w:spacing w:after="0" w:line="240" w:lineRule="auto"/>
              <w:jc w:val="both"/>
              <w:rPr>
                <w:rFonts w:ascii="Times New Roman" w:eastAsia="Times New Roman" w:hAnsi="Times New Roman" w:cs="Times New Roman"/>
                <w:b/>
                <w:u w:val="single"/>
                <w:lang w:eastAsia="pl-PL"/>
              </w:rPr>
            </w:pPr>
            <w:r w:rsidRPr="00E622FE">
              <w:rPr>
                <w:rFonts w:ascii="Times New Roman" w:eastAsia="Times New Roman" w:hAnsi="Times New Roman" w:cs="Times New Roman"/>
                <w:b/>
                <w:u w:val="single"/>
                <w:lang w:eastAsia="pl-PL"/>
              </w:rPr>
              <w:t>ZAMAWIAJĄCY:</w:t>
            </w:r>
          </w:p>
          <w:p w:rsidR="00E622FE" w:rsidRPr="00E622FE" w:rsidRDefault="00E622FE" w:rsidP="00E622FE">
            <w:pPr>
              <w:spacing w:after="0" w:line="240" w:lineRule="auto"/>
              <w:jc w:val="center"/>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PKP Szybka Kolej Miejska</w:t>
            </w:r>
          </w:p>
          <w:p w:rsidR="00E622FE" w:rsidRPr="00E622FE" w:rsidRDefault="00E622FE" w:rsidP="00E622FE">
            <w:pPr>
              <w:spacing w:after="0" w:line="240" w:lineRule="auto"/>
              <w:jc w:val="center"/>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w Trójmieście Sp. z o.o.</w:t>
            </w:r>
          </w:p>
          <w:p w:rsidR="00E622FE" w:rsidRPr="00E622FE" w:rsidRDefault="00E622FE" w:rsidP="00E622FE">
            <w:pPr>
              <w:spacing w:after="0" w:line="240" w:lineRule="auto"/>
              <w:jc w:val="center"/>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E622FE">
                <w:rPr>
                  <w:rFonts w:ascii="Times New Roman" w:eastAsia="Times New Roman" w:hAnsi="Times New Roman" w:cs="Times New Roman"/>
                  <w:lang w:eastAsia="pl-PL"/>
                </w:rPr>
                <w:t>350 a</w:t>
              </w:r>
            </w:smartTag>
          </w:p>
          <w:p w:rsidR="00E622FE" w:rsidRPr="00E622FE" w:rsidRDefault="00E622FE" w:rsidP="00E622FE">
            <w:pPr>
              <w:spacing w:after="0" w:line="240" w:lineRule="auto"/>
              <w:jc w:val="center"/>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81-002 Gdynia</w:t>
            </w:r>
          </w:p>
          <w:p w:rsidR="00E622FE" w:rsidRPr="00E622FE" w:rsidRDefault="00E622FE" w:rsidP="00E622FE">
            <w:pPr>
              <w:spacing w:after="0" w:line="240" w:lineRule="auto"/>
              <w:jc w:val="center"/>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pok. nr 303</w:t>
            </w:r>
          </w:p>
        </w:tc>
      </w:tr>
      <w:tr w:rsidR="00E622FE" w:rsidRPr="00E622FE" w:rsidTr="00A1391F">
        <w:trPr>
          <w:trHeight w:val="2742"/>
        </w:trPr>
        <w:tc>
          <w:tcPr>
            <w:tcW w:w="9360" w:type="dxa"/>
            <w:gridSpan w:val="2"/>
            <w:shd w:val="clear" w:color="auto" w:fill="auto"/>
          </w:tcPr>
          <w:p w:rsidR="00E622FE" w:rsidRPr="00E622FE" w:rsidRDefault="00E622FE" w:rsidP="00E622FE">
            <w:pPr>
              <w:spacing w:after="0" w:line="240" w:lineRule="auto"/>
              <w:jc w:val="both"/>
              <w:rPr>
                <w:rFonts w:ascii="Times New Roman" w:eastAsia="Times New Roman" w:hAnsi="Times New Roman" w:cs="Times New Roman"/>
                <w:lang w:eastAsia="pl-PL"/>
              </w:rPr>
            </w:pPr>
          </w:p>
          <w:p w:rsidR="00E622FE" w:rsidRPr="00E622FE" w:rsidRDefault="00E622FE" w:rsidP="00E622FE">
            <w:pPr>
              <w:spacing w:after="0" w:line="240" w:lineRule="auto"/>
              <w:jc w:val="both"/>
              <w:rPr>
                <w:rFonts w:ascii="Times New Roman" w:eastAsia="Times New Roman" w:hAnsi="Times New Roman" w:cs="Times New Roman"/>
                <w:lang w:eastAsia="pl-PL"/>
              </w:rPr>
            </w:pPr>
          </w:p>
          <w:p w:rsidR="00E622FE" w:rsidRPr="00E622FE" w:rsidRDefault="00E622FE" w:rsidP="00E622FE">
            <w:pPr>
              <w:spacing w:after="0" w:line="240" w:lineRule="auto"/>
              <w:jc w:val="both"/>
              <w:rPr>
                <w:rFonts w:ascii="Times New Roman" w:eastAsia="Times New Roman" w:hAnsi="Times New Roman" w:cs="Times New Roman"/>
                <w:lang w:eastAsia="pl-PL"/>
              </w:rPr>
            </w:pPr>
          </w:p>
          <w:p w:rsidR="00E622FE" w:rsidRPr="00E622FE" w:rsidRDefault="00E622FE" w:rsidP="00E622FE">
            <w:pPr>
              <w:spacing w:after="0" w:line="240" w:lineRule="auto"/>
              <w:jc w:val="center"/>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OFERTA PRZETARG NIEOGRANICZONY znak: SKMMU.086.31.19</w:t>
            </w:r>
          </w:p>
          <w:p w:rsidR="00E622FE" w:rsidRPr="00E622FE" w:rsidRDefault="00E622FE" w:rsidP="00E622FE">
            <w:pPr>
              <w:spacing w:after="0" w:line="240" w:lineRule="auto"/>
              <w:jc w:val="center"/>
              <w:rPr>
                <w:rFonts w:ascii="Times New Roman" w:eastAsia="Times New Roman" w:hAnsi="Times New Roman" w:cs="Times New Roman"/>
                <w:lang w:eastAsia="pl-PL"/>
              </w:rPr>
            </w:pPr>
          </w:p>
          <w:p w:rsidR="00E622FE" w:rsidRPr="00E622FE" w:rsidRDefault="00E622FE" w:rsidP="00E622FE">
            <w:pPr>
              <w:spacing w:after="0" w:line="240" w:lineRule="auto"/>
              <w:jc w:val="center"/>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Przebudowa obiektu obrządzania kabin sanitarnych A-13 w zakresie etapu IV i V.</w:t>
            </w:r>
          </w:p>
          <w:p w:rsidR="00E622FE" w:rsidRPr="00E622FE" w:rsidRDefault="00E622FE" w:rsidP="00E622FE">
            <w:pPr>
              <w:spacing w:after="0" w:line="240" w:lineRule="auto"/>
              <w:jc w:val="center"/>
              <w:rPr>
                <w:rFonts w:ascii="Times New Roman" w:eastAsia="Times New Roman" w:hAnsi="Times New Roman" w:cs="Times New Roman"/>
                <w:b/>
                <w:lang w:eastAsia="pl-PL"/>
              </w:rPr>
            </w:pPr>
          </w:p>
          <w:p w:rsidR="00E622FE" w:rsidRPr="00E622FE" w:rsidRDefault="00E622FE" w:rsidP="00E622FE">
            <w:pPr>
              <w:spacing w:after="0" w:line="240" w:lineRule="auto"/>
              <w:jc w:val="center"/>
              <w:rPr>
                <w:rFonts w:ascii="Times New Roman" w:eastAsia="Times New Roman" w:hAnsi="Times New Roman" w:cs="Times New Roman"/>
                <w:b/>
                <w:lang w:eastAsia="pl-PL"/>
              </w:rPr>
            </w:pPr>
          </w:p>
          <w:p w:rsidR="00E622FE" w:rsidRPr="00E622FE" w:rsidRDefault="00E622FE" w:rsidP="00E622FE">
            <w:pPr>
              <w:spacing w:after="0" w:line="240" w:lineRule="auto"/>
              <w:jc w:val="center"/>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NIE OTWIERAĆ PRZED – 6 czerwca 2019 roku, godz. 11:00</w:t>
            </w:r>
          </w:p>
        </w:tc>
      </w:tr>
    </w:tbl>
    <w:p w:rsidR="00E622FE" w:rsidRPr="00E622FE" w:rsidRDefault="00E622FE" w:rsidP="00E622FE">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u w:val="single"/>
          <w:lang w:eastAsia="pl-PL"/>
        </w:rPr>
      </w:pPr>
      <w:r w:rsidRPr="00E622FE">
        <w:rPr>
          <w:rFonts w:ascii="Times New Roman" w:eastAsia="Times New Roman" w:hAnsi="Times New Roman" w:cs="Times New Roman"/>
          <w:u w:val="single"/>
          <w:lang w:eastAsia="pl-PL"/>
        </w:rPr>
        <w:t>Zamknięcie koperty powinno wykluczać możliwość przypadkowego jej otwarcia.</w:t>
      </w:r>
    </w:p>
    <w:p w:rsidR="00E622FE" w:rsidRPr="00E622FE" w:rsidRDefault="00E622FE" w:rsidP="00E622FE">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u w:val="single"/>
          <w:lang w:eastAsia="pl-PL"/>
        </w:rPr>
        <w:t xml:space="preserve">UWAGA: </w:t>
      </w:r>
      <w:r w:rsidRPr="00E622FE">
        <w:rPr>
          <w:rFonts w:ascii="Times New Roman" w:eastAsia="Times New Roman" w:hAnsi="Times New Roman" w:cs="Times New Roman"/>
          <w:b/>
          <w:lang w:eastAsia="pl-PL"/>
        </w:rPr>
        <w:t>Wykonawca może złożyć tylko jedną ofertę.</w:t>
      </w:r>
      <w:r w:rsidRPr="00E622FE">
        <w:rPr>
          <w:rFonts w:ascii="Times New Roman" w:eastAsia="Times New Roman" w:hAnsi="Times New Roman" w:cs="Times New Roman"/>
          <w:lang w:eastAsia="pl-PL"/>
        </w:rPr>
        <w:t xml:space="preserve"> </w:t>
      </w:r>
    </w:p>
    <w:p w:rsidR="00E622FE" w:rsidRPr="00E622FE" w:rsidRDefault="00E622FE" w:rsidP="00E622FE">
      <w:pPr>
        <w:pBdr>
          <w:top w:val="single" w:sz="6" w:space="1" w:color="auto"/>
          <w:left w:val="single" w:sz="6" w:space="1" w:color="auto"/>
          <w:bottom w:val="single" w:sz="6" w:space="1" w:color="auto"/>
          <w:right w:val="single" w:sz="6" w:space="1" w:color="auto"/>
        </w:pBd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w:t>
      </w:r>
      <w:r w:rsidRPr="00E622FE">
        <w:rPr>
          <w:rFonts w:ascii="Times New Roman" w:eastAsia="Times New Roman" w:hAnsi="Times New Roman" w:cs="Times New Roman"/>
          <w:b/>
          <w:lang w:eastAsia="pl-PL"/>
        </w:rPr>
        <w:t>Niedopuszczalne jest składanie ofert wariantowych i częściowych.</w:t>
      </w:r>
    </w:p>
    <w:p w:rsidR="00E622FE" w:rsidRPr="00E622FE" w:rsidRDefault="00E622FE" w:rsidP="00E622FE">
      <w:pPr>
        <w:pBdr>
          <w:top w:val="single" w:sz="6" w:space="1" w:color="auto"/>
          <w:left w:val="single" w:sz="6" w:space="1" w:color="auto"/>
          <w:bottom w:val="single" w:sz="6" w:space="1" w:color="auto"/>
          <w:right w:val="single" w:sz="6" w:space="1" w:color="auto"/>
        </w:pBdr>
        <w:spacing w:after="0" w:line="360" w:lineRule="auto"/>
        <w:ind w:left="900" w:hanging="900"/>
        <w:jc w:val="both"/>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 xml:space="preserve">                  Zamawiający dopuszcza możliwość udzielenia zamówienia uzupełniającego do kwoty</w:t>
      </w:r>
    </w:p>
    <w:p w:rsidR="00E622FE" w:rsidRPr="00E622FE" w:rsidRDefault="00E622FE" w:rsidP="00E622FE">
      <w:pPr>
        <w:pBdr>
          <w:top w:val="single" w:sz="6" w:space="1" w:color="auto"/>
          <w:left w:val="single" w:sz="6" w:space="1" w:color="auto"/>
          <w:bottom w:val="single" w:sz="6" w:space="1" w:color="auto"/>
          <w:right w:val="single" w:sz="6" w:space="1" w:color="auto"/>
        </w:pBdr>
        <w:spacing w:after="0" w:line="360" w:lineRule="auto"/>
        <w:ind w:left="900" w:hanging="900"/>
        <w:jc w:val="both"/>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 xml:space="preserve">                  73 618,54 zł netto.</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b/>
          <w:lang w:eastAsia="pl-PL"/>
        </w:rPr>
        <w:t xml:space="preserve">2.5. </w:t>
      </w:r>
      <w:r w:rsidRPr="00E622FE">
        <w:rPr>
          <w:rFonts w:ascii="Times New Roman" w:eastAsia="Times New Roman" w:hAnsi="Times New Roman" w:cs="Times New Roman"/>
          <w:lang w:eastAsia="pl-PL"/>
        </w:rPr>
        <w:t>Wykonawca jest zobowiązany dołączyć do oferty następujące dokumenty stanowiące potwierdzenie spełniania niżej wymienionych warunków:</w:t>
      </w:r>
    </w:p>
    <w:tbl>
      <w:tblPr>
        <w:tblW w:w="0" w:type="auto"/>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E622FE" w:rsidRPr="00E622FE" w:rsidTr="00A1391F">
        <w:tc>
          <w:tcPr>
            <w:tcW w:w="491" w:type="dxa"/>
          </w:tcPr>
          <w:p w:rsidR="00E622FE" w:rsidRPr="00E622FE" w:rsidRDefault="00E622FE" w:rsidP="00E622FE">
            <w:pPr>
              <w:spacing w:after="0" w:line="360" w:lineRule="auto"/>
              <w:jc w:val="center"/>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Lp.</w:t>
            </w:r>
          </w:p>
        </w:tc>
        <w:tc>
          <w:tcPr>
            <w:tcW w:w="4729" w:type="dxa"/>
          </w:tcPr>
          <w:p w:rsidR="00E622FE" w:rsidRPr="00E622FE" w:rsidRDefault="00E622FE" w:rsidP="00E622FE">
            <w:pPr>
              <w:spacing w:after="0" w:line="360" w:lineRule="auto"/>
              <w:jc w:val="center"/>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Warunek</w:t>
            </w:r>
          </w:p>
        </w:tc>
        <w:tc>
          <w:tcPr>
            <w:tcW w:w="4242" w:type="dxa"/>
          </w:tcPr>
          <w:p w:rsidR="00E622FE" w:rsidRPr="00E622FE" w:rsidRDefault="00E622FE" w:rsidP="00E622FE">
            <w:pPr>
              <w:spacing w:after="0" w:line="360" w:lineRule="auto"/>
              <w:jc w:val="center"/>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Potwierdzenie spełniania warunku</w:t>
            </w:r>
          </w:p>
        </w:tc>
      </w:tr>
      <w:tr w:rsidR="00E622FE" w:rsidRPr="00E622FE" w:rsidTr="00A1391F">
        <w:tc>
          <w:tcPr>
            <w:tcW w:w="491" w:type="dxa"/>
          </w:tcPr>
          <w:p w:rsidR="00E622FE" w:rsidRPr="00E622FE" w:rsidRDefault="00E622FE" w:rsidP="00E622FE">
            <w:pPr>
              <w:spacing w:after="0" w:line="240" w:lineRule="auto"/>
              <w:jc w:val="center"/>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1.</w:t>
            </w:r>
          </w:p>
        </w:tc>
        <w:tc>
          <w:tcPr>
            <w:tcW w:w="4729" w:type="dxa"/>
          </w:tcPr>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Wykonawca musi być uprawniony do występowania w obrocie prawnym zgodnie z wymaganiami ustawowymi.</w:t>
            </w:r>
          </w:p>
        </w:tc>
        <w:tc>
          <w:tcPr>
            <w:tcW w:w="4242" w:type="dxa"/>
          </w:tcPr>
          <w:p w:rsidR="00E622FE" w:rsidRPr="00E622FE" w:rsidRDefault="00E622FE" w:rsidP="00E622FE">
            <w:pPr>
              <w:spacing w:after="0" w:line="360" w:lineRule="auto"/>
              <w:jc w:val="both"/>
              <w:rPr>
                <w:rFonts w:ascii="Times New Roman" w:eastAsia="Times New Roman" w:hAnsi="Times New Roman" w:cs="Times New Roman"/>
                <w:b/>
                <w:lang w:eastAsia="pl-PL"/>
              </w:rPr>
            </w:pPr>
            <w:r w:rsidRPr="00E622FE">
              <w:rPr>
                <w:rFonts w:ascii="Times New Roman" w:eastAsia="Times New Roman" w:hAnsi="Times New Roman" w:cs="Times New Roman"/>
                <w:b/>
                <w:u w:val="single"/>
                <w:lang w:eastAsia="pl-PL"/>
              </w:rPr>
              <w:t>Aktualny</w:t>
            </w:r>
            <w:r w:rsidRPr="00E622FE">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w:t>
            </w:r>
            <w:proofErr w:type="spellStart"/>
            <w:r w:rsidRPr="00E622FE">
              <w:rPr>
                <w:rFonts w:ascii="Times New Roman" w:eastAsia="Times New Roman" w:hAnsi="Times New Roman" w:cs="Times New Roman"/>
                <w:lang w:eastAsia="pl-PL"/>
              </w:rPr>
              <w:t>CEiDG</w:t>
            </w:r>
            <w:proofErr w:type="spellEnd"/>
            <w:r w:rsidRPr="00E622FE">
              <w:rPr>
                <w:rFonts w:ascii="Times New Roman" w:eastAsia="Times New Roman" w:hAnsi="Times New Roman" w:cs="Times New Roman"/>
                <w:lang w:eastAsia="pl-PL"/>
              </w:rPr>
              <w:t xml:space="preserve">, jeżeli odrębne przepisy wymagają wpisu do rejestru lub ewidencji, w celu wykazania braku podstaw do wykluczenia Wykonawcy w oparciu o </w:t>
            </w:r>
            <w:r w:rsidRPr="00E622FE">
              <w:rPr>
                <w:rFonts w:ascii="Times New Roman" w:eastAsia="Times New Roman" w:hAnsi="Times New Roman" w:cs="Times New Roman"/>
                <w:bCs/>
                <w:lang w:eastAsia="pl-PL"/>
              </w:rPr>
              <w:t>§</w:t>
            </w:r>
            <w:r w:rsidRPr="00E622FE">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E622FE">
              <w:rPr>
                <w:rFonts w:ascii="Times New Roman" w:eastAsia="Times New Roman" w:hAnsi="Times New Roman" w:cs="Times New Roman"/>
                <w:bCs/>
                <w:lang w:eastAsia="pl-PL"/>
              </w:rPr>
              <w:t>§</w:t>
            </w:r>
            <w:r w:rsidRPr="00E622FE">
              <w:rPr>
                <w:rFonts w:ascii="Times New Roman" w:eastAsia="Times New Roman" w:hAnsi="Times New Roman" w:cs="Times New Roman"/>
                <w:lang w:eastAsia="pl-PL"/>
              </w:rPr>
              <w:t>13 ust. 1 pkt 2 ww. Regulaminu</w:t>
            </w:r>
          </w:p>
        </w:tc>
      </w:tr>
      <w:tr w:rsidR="00E622FE" w:rsidRPr="00E622FE" w:rsidTr="00A1391F">
        <w:tc>
          <w:tcPr>
            <w:tcW w:w="491" w:type="dxa"/>
          </w:tcPr>
          <w:p w:rsidR="00E622FE" w:rsidRPr="00E622FE" w:rsidRDefault="00E622FE" w:rsidP="00E622FE">
            <w:pPr>
              <w:spacing w:after="0" w:line="240" w:lineRule="auto"/>
              <w:jc w:val="center"/>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2.</w:t>
            </w:r>
          </w:p>
        </w:tc>
        <w:tc>
          <w:tcPr>
            <w:tcW w:w="4729" w:type="dxa"/>
          </w:tcPr>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W przypadku podmiotów występujących wspólnie - umowa regulująca ich współpracę.</w:t>
            </w:r>
          </w:p>
        </w:tc>
        <w:tc>
          <w:tcPr>
            <w:tcW w:w="4242" w:type="dxa"/>
          </w:tcPr>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Pełnomocnictwo sygnatariusza </w:t>
            </w:r>
          </w:p>
        </w:tc>
      </w:tr>
      <w:tr w:rsidR="00E622FE" w:rsidRPr="00E622FE" w:rsidTr="00A1391F">
        <w:tc>
          <w:tcPr>
            <w:tcW w:w="491" w:type="dxa"/>
          </w:tcPr>
          <w:p w:rsidR="00E622FE" w:rsidRPr="00E622FE" w:rsidRDefault="00E622FE" w:rsidP="00E622FE">
            <w:pPr>
              <w:spacing w:after="0" w:line="240" w:lineRule="auto"/>
              <w:jc w:val="center"/>
              <w:rPr>
                <w:rFonts w:ascii="Times New Roman" w:eastAsia="Times New Roman" w:hAnsi="Times New Roman" w:cs="Times New Roman"/>
                <w:lang w:eastAsia="pl-PL"/>
              </w:rPr>
            </w:pPr>
            <w:r w:rsidRPr="00E622FE">
              <w:rPr>
                <w:rFonts w:ascii="Times New Roman" w:eastAsia="Times New Roman" w:hAnsi="Times New Roman" w:cs="Times New Roman"/>
                <w:lang w:eastAsia="pl-PL"/>
              </w:rPr>
              <w:lastRenderedPageBreak/>
              <w:t>3.</w:t>
            </w:r>
          </w:p>
        </w:tc>
        <w:tc>
          <w:tcPr>
            <w:tcW w:w="4729" w:type="dxa"/>
          </w:tcPr>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Wykonawca musi spełniać wymagania określone w § 11 ust.1 Regulaminu udzielania przez PKP Szybka Kolej Miejska w Trójmieście Sp. z o.o.  zamówień sektorowych podprogowych na roboty budowlane, dostawy i usługi, o których mowa w Art. 132 Prawa zamówień publicznych.</w:t>
            </w:r>
          </w:p>
        </w:tc>
        <w:tc>
          <w:tcPr>
            <w:tcW w:w="4242" w:type="dxa"/>
          </w:tcPr>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Pisemne oświadczenie Wykonawcy potwierdzające spełnianie tego warunku- na załączniku numer 2 do SIWZ</w:t>
            </w:r>
          </w:p>
        </w:tc>
      </w:tr>
      <w:tr w:rsidR="00E622FE" w:rsidRPr="00E622FE" w:rsidTr="00A1391F">
        <w:tc>
          <w:tcPr>
            <w:tcW w:w="491" w:type="dxa"/>
          </w:tcPr>
          <w:p w:rsidR="00E622FE" w:rsidRPr="00E622FE" w:rsidRDefault="00E622FE" w:rsidP="00E622FE">
            <w:pPr>
              <w:spacing w:after="0" w:line="240" w:lineRule="auto"/>
              <w:jc w:val="center"/>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4.</w:t>
            </w:r>
          </w:p>
        </w:tc>
        <w:tc>
          <w:tcPr>
            <w:tcW w:w="4729" w:type="dxa"/>
          </w:tcPr>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Wypełniony Formularz oferty.</w:t>
            </w:r>
          </w:p>
          <w:p w:rsidR="00E622FE" w:rsidRPr="00E622FE" w:rsidRDefault="00E622FE" w:rsidP="00E622FE">
            <w:pPr>
              <w:spacing w:after="0" w:line="360" w:lineRule="auto"/>
              <w:jc w:val="both"/>
              <w:rPr>
                <w:rFonts w:ascii="Times New Roman" w:eastAsia="Times New Roman" w:hAnsi="Times New Roman" w:cs="Times New Roman"/>
                <w:lang w:eastAsia="pl-PL"/>
              </w:rPr>
            </w:pPr>
          </w:p>
        </w:tc>
        <w:tc>
          <w:tcPr>
            <w:tcW w:w="4242" w:type="dxa"/>
          </w:tcPr>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Na załączniku numer 1 do SIWZ</w:t>
            </w:r>
          </w:p>
        </w:tc>
      </w:tr>
      <w:tr w:rsidR="00E622FE" w:rsidRPr="00E622FE" w:rsidTr="00A1391F">
        <w:tc>
          <w:tcPr>
            <w:tcW w:w="491" w:type="dxa"/>
            <w:tcBorders>
              <w:top w:val="single" w:sz="6" w:space="0" w:color="auto"/>
              <w:left w:val="single" w:sz="4" w:space="0" w:color="auto"/>
              <w:bottom w:val="single" w:sz="6" w:space="0" w:color="auto"/>
              <w:right w:val="single" w:sz="6" w:space="0" w:color="auto"/>
            </w:tcBorders>
          </w:tcPr>
          <w:p w:rsidR="00E622FE" w:rsidRPr="00E622FE" w:rsidRDefault="00E622FE" w:rsidP="00E622FE">
            <w:pPr>
              <w:spacing w:after="0" w:line="240" w:lineRule="auto"/>
              <w:jc w:val="center"/>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5.</w:t>
            </w:r>
          </w:p>
        </w:tc>
        <w:tc>
          <w:tcPr>
            <w:tcW w:w="4729" w:type="dxa"/>
            <w:tcBorders>
              <w:top w:val="single" w:sz="6" w:space="0" w:color="auto"/>
              <w:left w:val="single" w:sz="6" w:space="0" w:color="auto"/>
              <w:bottom w:val="single" w:sz="6" w:space="0" w:color="auto"/>
              <w:right w:val="single" w:sz="6" w:space="0" w:color="auto"/>
            </w:tcBorders>
          </w:tcPr>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Sporządzony kosztorys ofertowy. </w:t>
            </w:r>
          </w:p>
        </w:tc>
        <w:tc>
          <w:tcPr>
            <w:tcW w:w="4242" w:type="dxa"/>
            <w:tcBorders>
              <w:top w:val="single" w:sz="6" w:space="0" w:color="auto"/>
              <w:left w:val="single" w:sz="6" w:space="0" w:color="auto"/>
              <w:bottom w:val="single" w:sz="6" w:space="0" w:color="auto"/>
              <w:right w:val="single" w:sz="4" w:space="0" w:color="auto"/>
            </w:tcBorders>
          </w:tcPr>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Na podstawie przedmiarów robót, stanowiących element dokumentacji projektowej</w:t>
            </w:r>
          </w:p>
        </w:tc>
      </w:tr>
      <w:tr w:rsidR="00E622FE" w:rsidRPr="00E622FE" w:rsidTr="00A1391F">
        <w:tc>
          <w:tcPr>
            <w:tcW w:w="491" w:type="dxa"/>
            <w:tcBorders>
              <w:top w:val="single" w:sz="6" w:space="0" w:color="auto"/>
              <w:left w:val="single" w:sz="4" w:space="0" w:color="auto"/>
              <w:bottom w:val="single" w:sz="6" w:space="0" w:color="auto"/>
              <w:right w:val="single" w:sz="6" w:space="0" w:color="auto"/>
            </w:tcBorders>
          </w:tcPr>
          <w:p w:rsidR="00E622FE" w:rsidRPr="00E622FE" w:rsidRDefault="00E622FE" w:rsidP="00E622FE">
            <w:pPr>
              <w:spacing w:after="0" w:line="240" w:lineRule="auto"/>
              <w:jc w:val="center"/>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6.</w:t>
            </w:r>
          </w:p>
        </w:tc>
        <w:tc>
          <w:tcPr>
            <w:tcW w:w="4729" w:type="dxa"/>
            <w:tcBorders>
              <w:top w:val="single" w:sz="6" w:space="0" w:color="auto"/>
              <w:left w:val="single" w:sz="6" w:space="0" w:color="auto"/>
              <w:bottom w:val="single" w:sz="6" w:space="0" w:color="auto"/>
              <w:right w:val="single" w:sz="6" w:space="0" w:color="auto"/>
            </w:tcBorders>
          </w:tcPr>
          <w:p w:rsidR="00E622FE" w:rsidRPr="00E622FE" w:rsidRDefault="00E622FE" w:rsidP="00E622FE">
            <w:pPr>
              <w:spacing w:after="0" w:line="360" w:lineRule="auto"/>
              <w:jc w:val="both"/>
              <w:rPr>
                <w:rFonts w:ascii="Times New Roman" w:eastAsia="Times New Roman" w:hAnsi="Times New Roman" w:cs="Times New Roman"/>
                <w:color w:val="000000"/>
                <w:lang w:eastAsia="pl-PL"/>
              </w:rPr>
            </w:pPr>
            <w:r w:rsidRPr="00E622FE">
              <w:rPr>
                <w:rFonts w:ascii="Times New Roman" w:eastAsia="Times New Roman" w:hAnsi="Times New Roman" w:cs="Times New Roman"/>
                <w:color w:val="000000"/>
                <w:lang w:eastAsia="pl-PL"/>
              </w:rPr>
              <w:t xml:space="preserve">Wymagane jest </w:t>
            </w:r>
            <w:r w:rsidRPr="00E622FE">
              <w:rPr>
                <w:rFonts w:ascii="Times New Roman" w:eastAsia="Times New Roman" w:hAnsi="Times New Roman" w:cs="Times New Roman"/>
                <w:b/>
                <w:bCs/>
                <w:color w:val="000000"/>
                <w:lang w:eastAsia="pl-PL"/>
              </w:rPr>
              <w:t xml:space="preserve">wykazanie </w:t>
            </w:r>
            <w:r w:rsidRPr="00E622FE">
              <w:rPr>
                <w:rFonts w:ascii="Times New Roman" w:eastAsia="Times New Roman" w:hAnsi="Times New Roman" w:cs="Times New Roman"/>
                <w:color w:val="000000"/>
                <w:lang w:eastAsia="pl-PL"/>
              </w:rPr>
              <w:t>zrealizowania</w:t>
            </w:r>
            <w:r w:rsidRPr="00E622FE">
              <w:rPr>
                <w:rFonts w:ascii="Times New Roman" w:eastAsia="Times New Roman" w:hAnsi="Times New Roman" w:cs="Times New Roman"/>
                <w:b/>
                <w:bCs/>
                <w:color w:val="000000"/>
                <w:lang w:eastAsia="pl-PL"/>
              </w:rPr>
              <w:t xml:space="preserve"> </w:t>
            </w:r>
            <w:r w:rsidRPr="00E622FE">
              <w:rPr>
                <w:rFonts w:ascii="Times New Roman" w:eastAsia="Times New Roman" w:hAnsi="Times New Roman" w:cs="Times New Roman"/>
                <w:color w:val="000000"/>
                <w:lang w:eastAsia="pl-PL"/>
              </w:rPr>
              <w:t>co najmniej jednego zamówienia polegającego na:</w:t>
            </w:r>
          </w:p>
          <w:p w:rsidR="00E622FE" w:rsidRPr="00E622FE" w:rsidRDefault="00E622FE" w:rsidP="00E622FE">
            <w:pPr>
              <w:spacing w:before="120" w:after="0" w:line="360" w:lineRule="auto"/>
              <w:jc w:val="both"/>
              <w:rPr>
                <w:rFonts w:ascii="Times New Roman" w:eastAsia="Times New Roman" w:hAnsi="Times New Roman" w:cs="Times New Roman"/>
                <w:color w:val="000000"/>
                <w:lang w:eastAsia="pl-PL"/>
              </w:rPr>
            </w:pPr>
            <w:r w:rsidRPr="00E622FE">
              <w:rPr>
                <w:rFonts w:ascii="Times New Roman" w:eastAsia="Times New Roman" w:hAnsi="Times New Roman" w:cs="Times New Roman"/>
                <w:color w:val="000000"/>
                <w:lang w:eastAsia="pl-PL"/>
              </w:rPr>
              <w:t>- budowie, przebudowie, modernizacji obiektu budowlanego związanego z obsługą ruchu bądź taboru kolejowego lub wykonaniu prac związanych z budową, przebudową, rozbudową obiektu budowlanego obejmujących zakresem instalację systemowych fasad szklanych o łącznej wartości minimum 500 000 złotych netto w okresie ostatnich pięciu lat przed terminem składania ofert, a jeżeli okres prowadzenia działalności jest krótszy, to w tym okresie, wraz z załączeniem dokumentów potwierdzających, że zamówienie zostało zrealizowane należycie.</w:t>
            </w:r>
          </w:p>
        </w:tc>
        <w:tc>
          <w:tcPr>
            <w:tcW w:w="4242" w:type="dxa"/>
            <w:tcBorders>
              <w:top w:val="single" w:sz="6" w:space="0" w:color="auto"/>
              <w:left w:val="single" w:sz="6" w:space="0" w:color="auto"/>
              <w:bottom w:val="single" w:sz="6" w:space="0" w:color="auto"/>
              <w:right w:val="single" w:sz="4" w:space="0" w:color="auto"/>
            </w:tcBorders>
          </w:tcPr>
          <w:p w:rsidR="00E622FE" w:rsidRPr="00E622FE" w:rsidRDefault="00E622FE" w:rsidP="00E622FE">
            <w:pPr>
              <w:spacing w:after="0" w:line="360" w:lineRule="auto"/>
              <w:jc w:val="both"/>
              <w:rPr>
                <w:rFonts w:ascii="Times New Roman" w:eastAsia="Times New Roman" w:hAnsi="Times New Roman" w:cs="Times New Roman"/>
                <w:color w:val="000000"/>
                <w:lang w:eastAsia="pl-PL"/>
              </w:rPr>
            </w:pPr>
            <w:r w:rsidRPr="00E622FE">
              <w:rPr>
                <w:rFonts w:ascii="Times New Roman" w:eastAsia="Times New Roman" w:hAnsi="Times New Roman" w:cs="Times New Roman"/>
                <w:color w:val="000000"/>
                <w:lang w:eastAsia="pl-PL"/>
              </w:rPr>
              <w:t>Wykonawca winien przedstawić wykaz zrealizowanych przez Wykonawcę robót budowlanych („Doświadczenie zawodowe”), zgodny z treścią formularza stanowiącego załącznik nr 4 do SIWZ. Do wykazu winny być dołączone dokumenty potwierdzające, że zamówienia w nim wymienione zostały wykonane należycie.</w:t>
            </w:r>
          </w:p>
          <w:p w:rsidR="00E622FE" w:rsidRPr="00E622FE" w:rsidRDefault="00E622FE" w:rsidP="00E622FE">
            <w:pPr>
              <w:spacing w:after="0" w:line="360" w:lineRule="auto"/>
              <w:jc w:val="both"/>
              <w:rPr>
                <w:rFonts w:ascii="Times New Roman" w:eastAsia="Times New Roman" w:hAnsi="Times New Roman" w:cs="Times New Roman"/>
                <w:color w:val="000000"/>
                <w:lang w:eastAsia="pl-PL"/>
              </w:rPr>
            </w:pPr>
          </w:p>
        </w:tc>
      </w:tr>
      <w:tr w:rsidR="00E622FE" w:rsidRPr="00E622FE" w:rsidTr="00A1391F">
        <w:tc>
          <w:tcPr>
            <w:tcW w:w="491" w:type="dxa"/>
            <w:tcBorders>
              <w:top w:val="single" w:sz="6" w:space="0" w:color="auto"/>
              <w:left w:val="single" w:sz="4" w:space="0" w:color="auto"/>
              <w:bottom w:val="single" w:sz="6" w:space="0" w:color="auto"/>
              <w:right w:val="single" w:sz="6" w:space="0" w:color="auto"/>
            </w:tcBorders>
          </w:tcPr>
          <w:p w:rsidR="00E622FE" w:rsidRPr="00E622FE" w:rsidRDefault="00E622FE" w:rsidP="00E622FE">
            <w:pPr>
              <w:spacing w:after="0" w:line="240" w:lineRule="auto"/>
              <w:jc w:val="center"/>
              <w:rPr>
                <w:rFonts w:ascii="Times New Roman" w:eastAsia="Times New Roman" w:hAnsi="Times New Roman" w:cs="Times New Roman"/>
                <w:lang w:eastAsia="pl-PL"/>
              </w:rPr>
            </w:pPr>
            <w:bookmarkStart w:id="0" w:name="_Hlk509837068"/>
            <w:r w:rsidRPr="00E622FE">
              <w:rPr>
                <w:rFonts w:ascii="Times New Roman" w:eastAsia="Times New Roman" w:hAnsi="Times New Roman" w:cs="Times New Roman"/>
                <w:lang w:eastAsia="pl-PL"/>
              </w:rPr>
              <w:t>7.</w:t>
            </w:r>
          </w:p>
        </w:tc>
        <w:tc>
          <w:tcPr>
            <w:tcW w:w="4729" w:type="dxa"/>
            <w:tcBorders>
              <w:top w:val="single" w:sz="6" w:space="0" w:color="auto"/>
              <w:left w:val="single" w:sz="6" w:space="0" w:color="auto"/>
              <w:bottom w:val="single" w:sz="6" w:space="0" w:color="auto"/>
              <w:right w:val="single" w:sz="6" w:space="0" w:color="auto"/>
            </w:tcBorders>
          </w:tcPr>
          <w:p w:rsidR="00E622FE" w:rsidRPr="00E622FE" w:rsidRDefault="00E622FE" w:rsidP="00E622FE">
            <w:pPr>
              <w:spacing w:after="0" w:line="360" w:lineRule="auto"/>
              <w:jc w:val="both"/>
              <w:rPr>
                <w:rFonts w:ascii="Times New Roman" w:eastAsia="Times New Roman" w:hAnsi="Times New Roman" w:cs="Times New Roman"/>
                <w:color w:val="000000"/>
                <w:lang w:eastAsia="pl-PL"/>
              </w:rPr>
            </w:pPr>
            <w:r w:rsidRPr="00E622FE">
              <w:rPr>
                <w:rFonts w:ascii="Times New Roman" w:eastAsia="Times New Roman" w:hAnsi="Times New Roman" w:cs="Times New Roman"/>
                <w:color w:val="000000"/>
                <w:lang w:eastAsia="pl-PL"/>
              </w:rPr>
              <w:t>Wykonawca jest zobowiązany wykazać się</w:t>
            </w:r>
          </w:p>
          <w:p w:rsidR="00E622FE" w:rsidRPr="00E622FE" w:rsidRDefault="00E622FE" w:rsidP="00E622FE">
            <w:pPr>
              <w:spacing w:after="0" w:line="360" w:lineRule="auto"/>
              <w:jc w:val="both"/>
              <w:rPr>
                <w:rFonts w:ascii="Times New Roman" w:eastAsia="Times New Roman" w:hAnsi="Times New Roman" w:cs="Times New Roman"/>
                <w:color w:val="000000"/>
                <w:lang w:eastAsia="pl-PL"/>
              </w:rPr>
            </w:pPr>
            <w:r w:rsidRPr="00E622FE">
              <w:rPr>
                <w:rFonts w:ascii="Times New Roman" w:eastAsia="Times New Roman" w:hAnsi="Times New Roman" w:cs="Times New Roman"/>
                <w:color w:val="000000"/>
                <w:lang w:eastAsia="pl-PL"/>
              </w:rPr>
              <w:t>dysponowaniem kadrą/ zasobami ludzkimi, które będą uczestniczyć w realizacji zamówienia:</w:t>
            </w:r>
          </w:p>
          <w:p w:rsidR="00E622FE" w:rsidRPr="00E622FE" w:rsidRDefault="00E622FE" w:rsidP="00E622FE">
            <w:pPr>
              <w:spacing w:after="0" w:line="360" w:lineRule="auto"/>
              <w:jc w:val="both"/>
              <w:rPr>
                <w:rFonts w:ascii="Times New Roman" w:eastAsia="Times New Roman" w:hAnsi="Times New Roman" w:cs="Times New Roman"/>
                <w:color w:val="000000"/>
                <w:lang w:eastAsia="pl-PL"/>
              </w:rPr>
            </w:pPr>
            <w:r w:rsidRPr="00E622FE">
              <w:rPr>
                <w:rFonts w:ascii="Times New Roman" w:eastAsia="Times New Roman" w:hAnsi="Times New Roman" w:cs="Times New Roman"/>
                <w:color w:val="000000"/>
                <w:lang w:eastAsia="pl-PL"/>
              </w:rPr>
              <w:t>- jedną osobą  posiadającą uprawnienia budowlane do kierowania robotami budowlanymi w specjalności konstrukcyjno- budowlanej bez ograniczeń,</w:t>
            </w:r>
          </w:p>
          <w:p w:rsidR="00E622FE" w:rsidRPr="00E622FE" w:rsidRDefault="00E622FE" w:rsidP="00E622FE">
            <w:pPr>
              <w:spacing w:after="0" w:line="360" w:lineRule="auto"/>
              <w:jc w:val="both"/>
              <w:rPr>
                <w:rFonts w:ascii="Times New Roman" w:eastAsia="Times New Roman" w:hAnsi="Times New Roman" w:cs="Times New Roman"/>
                <w:color w:val="000000"/>
                <w:lang w:eastAsia="pl-PL"/>
              </w:rPr>
            </w:pPr>
            <w:r w:rsidRPr="00E622FE">
              <w:rPr>
                <w:rFonts w:ascii="Times New Roman" w:eastAsia="Times New Roman" w:hAnsi="Times New Roman" w:cs="Times New Roman"/>
                <w:color w:val="000000"/>
                <w:lang w:eastAsia="pl-PL"/>
              </w:rPr>
              <w:t xml:space="preserve">- jedną osobą  posiadającą uprawnienia budowlane do kierowania robotami budowlanymi w </w:t>
            </w:r>
            <w:r w:rsidRPr="00E622FE">
              <w:rPr>
                <w:rFonts w:ascii="Times New Roman" w:eastAsia="Times New Roman" w:hAnsi="Times New Roman" w:cs="Times New Roman"/>
                <w:color w:val="000000"/>
                <w:lang w:eastAsia="pl-PL"/>
              </w:rPr>
              <w:lastRenderedPageBreak/>
              <w:t>specjalności instalacyjnej w zakresie sieci, instalacji i urządzeń elektrycznych i elektroenergetycznych bez ograniczeń.</w:t>
            </w:r>
          </w:p>
        </w:tc>
        <w:tc>
          <w:tcPr>
            <w:tcW w:w="4242" w:type="dxa"/>
            <w:tcBorders>
              <w:top w:val="single" w:sz="6" w:space="0" w:color="auto"/>
              <w:left w:val="single" w:sz="6" w:space="0" w:color="auto"/>
              <w:bottom w:val="single" w:sz="6" w:space="0" w:color="auto"/>
              <w:right w:val="single" w:sz="4" w:space="0" w:color="auto"/>
            </w:tcBorders>
          </w:tcPr>
          <w:p w:rsidR="00E622FE" w:rsidRPr="00E622FE" w:rsidRDefault="00E622FE" w:rsidP="00E622FE">
            <w:pPr>
              <w:spacing w:after="0" w:line="360" w:lineRule="auto"/>
              <w:jc w:val="both"/>
              <w:rPr>
                <w:rFonts w:ascii="Times New Roman" w:eastAsia="Times New Roman" w:hAnsi="Times New Roman" w:cs="Times New Roman"/>
                <w:color w:val="000000"/>
                <w:lang w:eastAsia="pl-PL"/>
              </w:rPr>
            </w:pPr>
            <w:r w:rsidRPr="00E622FE">
              <w:rPr>
                <w:rFonts w:ascii="Times New Roman" w:eastAsia="Times New Roman" w:hAnsi="Times New Roman" w:cs="Times New Roman"/>
                <w:color w:val="000000"/>
                <w:lang w:eastAsia="pl-PL"/>
              </w:rPr>
              <w:lastRenderedPageBreak/>
              <w:t>Na potwierdzenia Wykonawca winien przedstawić wykaz osób zdolnych do wykonania zamówienia, którymi będzie dysponował Wykonawca wraz z informacją o podstawie do dysponowania tymi osobami oraz kserokopię kwalifikacji (uprawnień) i pozostałymi dokumentami potwierdzającymi spełnienie niniejszego warunku- na załączniku nr 5 do SIWZ.</w:t>
            </w:r>
          </w:p>
        </w:tc>
      </w:tr>
      <w:bookmarkEnd w:id="0"/>
      <w:tr w:rsidR="00E622FE" w:rsidRPr="00E622FE" w:rsidTr="00A1391F">
        <w:tc>
          <w:tcPr>
            <w:tcW w:w="491" w:type="dxa"/>
            <w:tcBorders>
              <w:top w:val="single" w:sz="6" w:space="0" w:color="auto"/>
              <w:left w:val="single" w:sz="4" w:space="0" w:color="auto"/>
              <w:bottom w:val="single" w:sz="6" w:space="0" w:color="auto"/>
              <w:right w:val="single" w:sz="6" w:space="0" w:color="auto"/>
            </w:tcBorders>
          </w:tcPr>
          <w:p w:rsidR="00E622FE" w:rsidRPr="00E622FE" w:rsidRDefault="00E622FE" w:rsidP="00E622FE">
            <w:pPr>
              <w:spacing w:after="0" w:line="240" w:lineRule="auto"/>
              <w:jc w:val="center"/>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8.</w:t>
            </w:r>
          </w:p>
        </w:tc>
        <w:tc>
          <w:tcPr>
            <w:tcW w:w="4729" w:type="dxa"/>
            <w:tcBorders>
              <w:top w:val="single" w:sz="6" w:space="0" w:color="auto"/>
              <w:left w:val="single" w:sz="6" w:space="0" w:color="auto"/>
              <w:bottom w:val="single" w:sz="6" w:space="0" w:color="auto"/>
              <w:right w:val="single" w:sz="6" w:space="0" w:color="auto"/>
            </w:tcBorders>
          </w:tcPr>
          <w:p w:rsidR="00E622FE" w:rsidRPr="00E622FE" w:rsidRDefault="00E622FE" w:rsidP="00E622FE">
            <w:pPr>
              <w:spacing w:after="0" w:line="24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Dowód wniesienia wadium.</w:t>
            </w:r>
          </w:p>
        </w:tc>
        <w:tc>
          <w:tcPr>
            <w:tcW w:w="4242" w:type="dxa"/>
            <w:tcBorders>
              <w:top w:val="single" w:sz="6" w:space="0" w:color="auto"/>
              <w:left w:val="single" w:sz="6" w:space="0" w:color="auto"/>
              <w:bottom w:val="single" w:sz="6" w:space="0" w:color="auto"/>
              <w:right w:val="single" w:sz="4" w:space="0" w:color="auto"/>
            </w:tcBorders>
          </w:tcPr>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Dołączenie kserokopii dowodu wniesienia wadium zgodnie z pkt 13.2 SIWZ.</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Oryginał dowodu wniesienia wadium należy dostarczyć do Wydziału Zamówień Publicznych i Umów (pok. 303) do siedziby Zamawiającego najpóźniej do upływu terminu składania ofert. Dowód powinien być złożony w zamkniętej kopercie.</w:t>
            </w:r>
          </w:p>
        </w:tc>
      </w:tr>
      <w:tr w:rsidR="00E622FE" w:rsidRPr="00E622FE" w:rsidTr="00A1391F">
        <w:trPr>
          <w:trHeight w:val="977"/>
        </w:trPr>
        <w:tc>
          <w:tcPr>
            <w:tcW w:w="491" w:type="dxa"/>
            <w:tcBorders>
              <w:top w:val="single" w:sz="6" w:space="0" w:color="auto"/>
              <w:left w:val="single" w:sz="4" w:space="0" w:color="auto"/>
              <w:bottom w:val="single" w:sz="6" w:space="0" w:color="auto"/>
              <w:right w:val="single" w:sz="6" w:space="0" w:color="auto"/>
            </w:tcBorders>
          </w:tcPr>
          <w:p w:rsidR="00E622FE" w:rsidRPr="00E622FE" w:rsidRDefault="00E622FE" w:rsidP="00E622FE">
            <w:pPr>
              <w:spacing w:after="0" w:line="360" w:lineRule="auto"/>
              <w:jc w:val="center"/>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9.</w:t>
            </w:r>
          </w:p>
        </w:tc>
        <w:tc>
          <w:tcPr>
            <w:tcW w:w="4729" w:type="dxa"/>
            <w:tcBorders>
              <w:top w:val="single" w:sz="6" w:space="0" w:color="auto"/>
              <w:left w:val="single" w:sz="6" w:space="0" w:color="auto"/>
              <w:bottom w:val="single" w:sz="6" w:space="0" w:color="auto"/>
              <w:right w:val="single" w:sz="6" w:space="0" w:color="auto"/>
            </w:tcBorders>
          </w:tcPr>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color w:val="000000"/>
                <w:lang w:eastAsia="pl-PL"/>
              </w:rPr>
              <w:t>Wymagane jest, w przypadku Wykonawców, którzy pozyskują dane osobowe osób trzecich w celu przekazania ich Zamawiającemu w ofercie, złożenie oświadczenia o wypełnieniu obowiązku informacyjnego.</w:t>
            </w:r>
          </w:p>
        </w:tc>
        <w:tc>
          <w:tcPr>
            <w:tcW w:w="4242" w:type="dxa"/>
            <w:tcBorders>
              <w:top w:val="single" w:sz="6" w:space="0" w:color="auto"/>
              <w:left w:val="single" w:sz="6" w:space="0" w:color="auto"/>
              <w:bottom w:val="single" w:sz="6" w:space="0" w:color="auto"/>
              <w:right w:val="single" w:sz="4" w:space="0" w:color="auto"/>
            </w:tcBorders>
          </w:tcPr>
          <w:p w:rsidR="00E622FE" w:rsidRPr="00E622FE" w:rsidRDefault="00E622FE" w:rsidP="00E622FE">
            <w:pPr>
              <w:spacing w:after="0" w:line="360" w:lineRule="auto"/>
              <w:jc w:val="both"/>
              <w:rPr>
                <w:rFonts w:ascii="Times New Roman" w:eastAsia="Times New Roman" w:hAnsi="Times New Roman" w:cs="Times New Roman"/>
                <w:color w:val="000000"/>
                <w:lang w:eastAsia="pl-PL"/>
              </w:rPr>
            </w:pPr>
            <w:r w:rsidRPr="00E622FE">
              <w:rPr>
                <w:rFonts w:ascii="Times New Roman" w:eastAsia="Times New Roman" w:hAnsi="Times New Roman" w:cs="Times New Roman"/>
                <w:color w:val="000000"/>
                <w:lang w:eastAsia="pl-PL"/>
              </w:rPr>
              <w:t>Pisemne oświadczenie Wykonawcy potwierdzające spełnianie tego warunku- na załączniku numer 6 do SIWZ.</w:t>
            </w:r>
          </w:p>
        </w:tc>
      </w:tr>
    </w:tbl>
    <w:p w:rsidR="00E622FE" w:rsidRPr="00E622FE" w:rsidRDefault="00E622FE" w:rsidP="00E622FE">
      <w:pPr>
        <w:pBdr>
          <w:top w:val="single" w:sz="6" w:space="1" w:color="auto"/>
          <w:left w:val="single" w:sz="6" w:space="0" w:color="auto"/>
          <w:bottom w:val="single" w:sz="6" w:space="1" w:color="auto"/>
          <w:right w:val="single" w:sz="6" w:space="1" w:color="auto"/>
        </w:pBdr>
        <w:spacing w:after="0" w:line="240" w:lineRule="auto"/>
        <w:jc w:val="center"/>
        <w:rPr>
          <w:rFonts w:ascii="Times New Roman" w:eastAsia="Times New Roman" w:hAnsi="Times New Roman" w:cs="Times New Roman"/>
          <w:b/>
          <w:u w:val="single"/>
          <w:lang w:eastAsia="pl-PL"/>
        </w:rPr>
      </w:pPr>
      <w:r w:rsidRPr="00E622FE">
        <w:rPr>
          <w:rFonts w:ascii="Times New Roman" w:eastAsia="Times New Roman" w:hAnsi="Times New Roman" w:cs="Times New Roman"/>
          <w:b/>
          <w:u w:val="single"/>
          <w:lang w:eastAsia="pl-PL"/>
        </w:rPr>
        <w:t>UWAGA:</w:t>
      </w:r>
    </w:p>
    <w:p w:rsidR="00E622FE" w:rsidRPr="00E622FE" w:rsidRDefault="00E622FE" w:rsidP="00E622FE">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b/>
          <w:lang w:eastAsia="pl-PL"/>
        </w:rPr>
        <w:t xml:space="preserve">1/ </w:t>
      </w:r>
      <w:r w:rsidRPr="00E622FE">
        <w:rPr>
          <w:rFonts w:ascii="Times New Roman" w:eastAsia="Times New Roman" w:hAnsi="Times New Roman" w:cs="Times New Roman"/>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rsidR="00E622FE" w:rsidRPr="00E622FE" w:rsidRDefault="00E622FE" w:rsidP="00E622FE">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u w:val="single"/>
          <w:lang w:eastAsia="pl-PL"/>
        </w:rPr>
      </w:pPr>
    </w:p>
    <w:p w:rsidR="00E622FE" w:rsidRPr="00E622FE" w:rsidRDefault="00E622FE" w:rsidP="00E622FE">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b/>
          <w:lang w:eastAsia="pl-PL"/>
        </w:rPr>
        <w:t xml:space="preserve">2/ </w:t>
      </w:r>
      <w:r w:rsidRPr="00E622FE">
        <w:rPr>
          <w:rFonts w:ascii="Times New Roman" w:eastAsia="Times New Roman" w:hAnsi="Times New Roman" w:cs="Times New Roman"/>
          <w:lang w:eastAsia="pl-PL"/>
        </w:rPr>
        <w:t xml:space="preserve">Każdy z Wykonawców jest zobowiązany złożyć wymagane w SIWZ dokumenty w jednej                              z następujących form:  </w:t>
      </w:r>
    </w:p>
    <w:p w:rsidR="00E622FE" w:rsidRPr="00E622FE" w:rsidRDefault="00E622FE" w:rsidP="00E622FE">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a/ oryginały</w:t>
      </w:r>
    </w:p>
    <w:p w:rsidR="00E622FE" w:rsidRPr="00E622FE" w:rsidRDefault="00E622FE" w:rsidP="00E622FE">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b/ kserokopie - poświadczone za zgodność z oryginałem przez Wykonawcę</w:t>
      </w:r>
    </w:p>
    <w:p w:rsidR="00E622FE" w:rsidRPr="00E622FE" w:rsidRDefault="00E622FE" w:rsidP="00E622FE">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lang w:eastAsia="pl-PL"/>
        </w:rPr>
      </w:pPr>
    </w:p>
    <w:p w:rsidR="00E622FE" w:rsidRPr="00E622FE" w:rsidRDefault="00E622FE" w:rsidP="00E622FE">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 xml:space="preserve">3/ dot. poz.1 ( tabelka – pkt 2.5) </w:t>
      </w:r>
    </w:p>
    <w:p w:rsidR="00E622FE" w:rsidRPr="00E622FE" w:rsidRDefault="00E622FE" w:rsidP="00E622FE">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u w:val="single"/>
          <w:lang w:eastAsia="pl-PL"/>
        </w:rPr>
      </w:pPr>
      <w:r w:rsidRPr="00E622FE">
        <w:rPr>
          <w:rFonts w:ascii="Times New Roman" w:eastAsia="Times New Roman" w:hAnsi="Times New Roman" w:cs="Times New Roman"/>
          <w:b/>
          <w:u w:val="single"/>
          <w:lang w:eastAsia="pl-PL"/>
        </w:rPr>
        <w:t xml:space="preserve">Aktualny odpis z właściwego rejestru lub wydruk informacji odpowiadającej odpisowi aktualnemu z Rejestru Przedsiębiorców – pobranej na podstawie art. 4 ust. 4aa Ustawy o Krajowym Rejestrze Sądowym albo wydruk z </w:t>
      </w:r>
      <w:proofErr w:type="spellStart"/>
      <w:r w:rsidRPr="00E622FE">
        <w:rPr>
          <w:rFonts w:ascii="Times New Roman" w:eastAsia="Times New Roman" w:hAnsi="Times New Roman" w:cs="Times New Roman"/>
          <w:b/>
          <w:u w:val="single"/>
          <w:lang w:eastAsia="pl-PL"/>
        </w:rPr>
        <w:t>CEiDG</w:t>
      </w:r>
      <w:proofErr w:type="spellEnd"/>
      <w:r w:rsidRPr="00E622FE">
        <w:rPr>
          <w:rFonts w:ascii="Times New Roman" w:eastAsia="Times New Roman" w:hAnsi="Times New Roman" w:cs="Times New Roman"/>
          <w:b/>
          <w:u w:val="single"/>
          <w:lang w:eastAsia="pl-PL"/>
        </w:rPr>
        <w:t>, jeżeli odrębne przepisy wymagają wpisu do rejestru lub ewidencji, w celu wykazania braku podstaw do wykluczenia Wykonawcy w oparciu o §13 ust. 1 pkt 2 Regulaminu udzielania przez PKP Szybka Kolej Miejska w Trójmieście Sp. z o.o.  zamówień sektorowych podprogowych na roboty budowlane, dostawy i usługi, a w stosunku do osób fizycznych oświadczenie w zakresie §13 ust. 1 pkt 2 ww. Regulaminu</w:t>
      </w:r>
    </w:p>
    <w:p w:rsidR="00E622FE" w:rsidRPr="00E622FE" w:rsidRDefault="00E622FE" w:rsidP="00E622FE">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b/>
          <w:u w:val="single"/>
          <w:lang w:eastAsia="pl-PL"/>
        </w:rPr>
      </w:pPr>
    </w:p>
    <w:p w:rsidR="00E622FE" w:rsidRPr="00E622FE" w:rsidRDefault="00E622FE" w:rsidP="00E622FE">
      <w:pPr>
        <w:pBdr>
          <w:top w:val="single" w:sz="6" w:space="1" w:color="auto"/>
          <w:left w:val="single" w:sz="6" w:space="0" w:color="auto"/>
          <w:bottom w:val="single" w:sz="6" w:space="1" w:color="auto"/>
          <w:right w:val="single" w:sz="6" w:space="1" w:color="auto"/>
        </w:pBdr>
        <w:spacing w:after="0" w:line="360" w:lineRule="auto"/>
        <w:jc w:val="both"/>
        <w:rPr>
          <w:rFonts w:ascii="Times New Roman" w:eastAsia="Times New Roman" w:hAnsi="Times New Roman" w:cs="Times New Roman"/>
          <w:u w:val="single"/>
          <w:lang w:eastAsia="pl-PL"/>
        </w:rPr>
      </w:pPr>
      <w:r w:rsidRPr="00E622FE">
        <w:rPr>
          <w:rFonts w:ascii="Times New Roman" w:eastAsia="Times New Roman" w:hAnsi="Times New Roman" w:cs="Times New Roman"/>
          <w:b/>
          <w:lang w:eastAsia="pl-PL"/>
        </w:rPr>
        <w:t xml:space="preserve">4/ </w:t>
      </w:r>
      <w:r w:rsidRPr="00E622FE">
        <w:rPr>
          <w:rFonts w:ascii="Times New Roman" w:eastAsia="Times New Roman" w:hAnsi="Times New Roman" w:cs="Times New Roman"/>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 złączona                    z ofertą  w sposób trwały. </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b/>
          <w:lang w:eastAsia="pl-PL"/>
        </w:rPr>
        <w:t>2.6</w:t>
      </w:r>
      <w:r w:rsidRPr="00E622FE">
        <w:rPr>
          <w:rFonts w:ascii="Times New Roman" w:eastAsia="Times New Roman" w:hAnsi="Times New Roman" w:cs="Times New Roman"/>
          <w:lang w:eastAsia="pl-PL"/>
        </w:rPr>
        <w:t>. Wszelkie poprawki lub zmiany w tekście oferty muszą być parafowane przez osobę podpisującą ofertę.</w:t>
      </w:r>
    </w:p>
    <w:p w:rsidR="00E622FE" w:rsidRPr="00E622FE" w:rsidRDefault="00E622FE" w:rsidP="00E622FE">
      <w:pPr>
        <w:spacing w:after="0" w:line="360" w:lineRule="auto"/>
        <w:jc w:val="both"/>
        <w:rPr>
          <w:rFonts w:ascii="Times New Roman" w:eastAsia="Times New Roman" w:hAnsi="Times New Roman" w:cs="Times New Roman"/>
          <w:lang w:eastAsia="pl-PL"/>
        </w:rPr>
      </w:pPr>
    </w:p>
    <w:p w:rsidR="00E622FE" w:rsidRPr="00E622FE" w:rsidRDefault="00E622FE" w:rsidP="00E622FE">
      <w:pPr>
        <w:spacing w:after="0" w:line="360" w:lineRule="auto"/>
        <w:jc w:val="both"/>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III. USZCZEGÓŁOWIENIE PRZEDMIOTU ZAMÓWIENIA I OBOWIĄZKÓW WYKONAWCY.</w:t>
      </w:r>
    </w:p>
    <w:p w:rsidR="00E622FE" w:rsidRPr="00E622FE" w:rsidRDefault="00E622FE" w:rsidP="00E622FE">
      <w:pPr>
        <w:spacing w:after="0" w:line="360" w:lineRule="auto"/>
        <w:jc w:val="both"/>
        <w:rPr>
          <w:rFonts w:ascii="Times New Roman" w:eastAsia="Times New Roman" w:hAnsi="Times New Roman" w:cs="Times New Roman"/>
          <w:u w:val="single"/>
          <w:lang w:eastAsia="pl-PL"/>
        </w:rPr>
      </w:pPr>
      <w:r w:rsidRPr="00E622FE">
        <w:rPr>
          <w:rFonts w:ascii="Times New Roman" w:eastAsia="Times New Roman" w:hAnsi="Times New Roman" w:cs="Times New Roman"/>
          <w:b/>
          <w:u w:val="single"/>
          <w:lang w:eastAsia="pl-PL"/>
        </w:rPr>
        <w:t>3.1</w:t>
      </w:r>
      <w:r w:rsidRPr="00E622FE">
        <w:rPr>
          <w:rFonts w:ascii="Times New Roman" w:eastAsia="Times New Roman" w:hAnsi="Times New Roman" w:cs="Times New Roman"/>
          <w:u w:val="single"/>
          <w:lang w:eastAsia="pl-PL"/>
        </w:rPr>
        <w:t>. Określenie przedmiotu zamówienia.</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b/>
          <w:lang w:eastAsia="pl-PL"/>
        </w:rPr>
        <w:t>3.1.1</w:t>
      </w:r>
      <w:r w:rsidRPr="00E622FE">
        <w:rPr>
          <w:rFonts w:ascii="Times New Roman" w:eastAsia="Times New Roman" w:hAnsi="Times New Roman" w:cs="Times New Roman"/>
          <w:lang w:eastAsia="pl-PL"/>
        </w:rPr>
        <w:t xml:space="preserve"> Przedmiotem niniejszego postępowania jest </w:t>
      </w:r>
      <w:r w:rsidRPr="00E622FE">
        <w:rPr>
          <w:rFonts w:ascii="Times New Roman" w:eastAsia="Times New Roman" w:hAnsi="Times New Roman" w:cs="Times New Roman"/>
          <w:b/>
          <w:lang w:eastAsia="pl-PL"/>
        </w:rPr>
        <w:t>przebudowa obiektu obrządzania kabin sanitarnych A-13 w zakresie etapu IV i V.</w:t>
      </w:r>
      <w:r w:rsidRPr="00E622FE">
        <w:rPr>
          <w:rFonts w:ascii="Times New Roman" w:eastAsia="Times New Roman" w:hAnsi="Times New Roman" w:cs="Times New Roman"/>
          <w:lang w:eastAsia="pl-PL"/>
        </w:rPr>
        <w:t xml:space="preserve"> Szczegółowy opis przedmiotu zamówienia zawarty jest we wzorze Umowy stanowiącym załącznik nr 3 do SIWZ oraz w dokumencie „Opis Przedmiotu Zamówienia” (dalej jako: OPZ).</w:t>
      </w:r>
    </w:p>
    <w:p w:rsidR="00E622FE" w:rsidRPr="00E622FE" w:rsidRDefault="00E622FE" w:rsidP="00E622FE">
      <w:pPr>
        <w:spacing w:after="0" w:line="360" w:lineRule="auto"/>
        <w:jc w:val="both"/>
        <w:rPr>
          <w:rFonts w:ascii="Times New Roman" w:eastAsia="Times New Roman" w:hAnsi="Times New Roman" w:cs="Times New Roman"/>
          <w:b/>
          <w:lang w:eastAsia="pl-PL"/>
        </w:rPr>
      </w:pPr>
      <w:r w:rsidRPr="00E622FE">
        <w:rPr>
          <w:rFonts w:ascii="Times New Roman" w:eastAsia="Times New Roman" w:hAnsi="Times New Roman" w:cs="Times New Roman"/>
          <w:lang w:eastAsia="pl-PL"/>
        </w:rPr>
        <w:t xml:space="preserve">- </w:t>
      </w:r>
      <w:r w:rsidRPr="00E622FE">
        <w:rPr>
          <w:rFonts w:ascii="Times New Roman" w:eastAsia="Times New Roman" w:hAnsi="Times New Roman" w:cs="Times New Roman"/>
          <w:b/>
          <w:lang w:eastAsia="pl-PL"/>
        </w:rPr>
        <w:t>oznaczenie wg CPV:</w:t>
      </w:r>
    </w:p>
    <w:tbl>
      <w:tblPr>
        <w:tblW w:w="9477" w:type="dxa"/>
        <w:tblInd w:w="40" w:type="dxa"/>
        <w:tblLayout w:type="fixed"/>
        <w:tblCellMar>
          <w:left w:w="40" w:type="dxa"/>
          <w:right w:w="40" w:type="dxa"/>
        </w:tblCellMar>
        <w:tblLook w:val="0000" w:firstRow="0" w:lastRow="0" w:firstColumn="0" w:lastColumn="0" w:noHBand="0" w:noVBand="0"/>
      </w:tblPr>
      <w:tblGrid>
        <w:gridCol w:w="1701"/>
        <w:gridCol w:w="7776"/>
      </w:tblGrid>
      <w:tr w:rsidR="00E622FE" w:rsidRPr="00E622FE" w:rsidTr="00A1391F">
        <w:trPr>
          <w:trHeight w:val="340"/>
        </w:trPr>
        <w:tc>
          <w:tcPr>
            <w:tcW w:w="1701" w:type="dxa"/>
            <w:tcBorders>
              <w:top w:val="nil"/>
              <w:left w:val="nil"/>
              <w:bottom w:val="nil"/>
              <w:right w:val="single" w:sz="6" w:space="0" w:color="auto"/>
            </w:tcBorders>
            <w:shd w:val="clear" w:color="auto" w:fill="FFFFFF"/>
          </w:tcPr>
          <w:p w:rsidR="00E622FE" w:rsidRPr="00E622FE" w:rsidRDefault="00E622FE" w:rsidP="00E622FE">
            <w:pPr>
              <w:shd w:val="clear" w:color="auto" w:fill="FFFFFF"/>
              <w:spacing w:after="0" w:line="360" w:lineRule="auto"/>
              <w:jc w:val="both"/>
              <w:rPr>
                <w:rFonts w:ascii="Times New Roman" w:eastAsia="Times New Roman" w:hAnsi="Times New Roman" w:cs="Times New Roman"/>
                <w:noProof/>
                <w:lang w:eastAsia="pl-PL"/>
              </w:rPr>
            </w:pPr>
            <w:r w:rsidRPr="00E622FE">
              <w:rPr>
                <w:rFonts w:ascii="Times New Roman" w:eastAsia="Times New Roman" w:hAnsi="Times New Roman" w:cs="Times New Roman"/>
                <w:noProof/>
                <w:lang w:eastAsia="pl-PL"/>
              </w:rPr>
              <w:t>45234120-3</w:t>
            </w:r>
          </w:p>
          <w:p w:rsidR="00E622FE" w:rsidRPr="00E622FE" w:rsidRDefault="00E622FE" w:rsidP="00E622FE">
            <w:pPr>
              <w:shd w:val="clear" w:color="auto" w:fill="FFFFFF"/>
              <w:spacing w:after="0" w:line="360" w:lineRule="auto"/>
              <w:jc w:val="both"/>
              <w:rPr>
                <w:rFonts w:ascii="Times New Roman" w:eastAsia="Times New Roman" w:hAnsi="Times New Roman" w:cs="Times New Roman"/>
                <w:lang w:val="en-US" w:eastAsia="pl-PL"/>
              </w:rPr>
            </w:pPr>
            <w:r w:rsidRPr="00E622FE">
              <w:rPr>
                <w:rFonts w:ascii="Times New Roman" w:eastAsia="Times New Roman" w:hAnsi="Times New Roman" w:cs="Times New Roman"/>
                <w:noProof/>
                <w:lang w:eastAsia="pl-PL"/>
              </w:rPr>
              <w:t>45234100-7</w:t>
            </w:r>
          </w:p>
        </w:tc>
        <w:tc>
          <w:tcPr>
            <w:tcW w:w="7776" w:type="dxa"/>
            <w:tcBorders>
              <w:top w:val="nil"/>
              <w:left w:val="single" w:sz="6" w:space="0" w:color="auto"/>
              <w:bottom w:val="nil"/>
              <w:right w:val="nil"/>
            </w:tcBorders>
            <w:shd w:val="clear" w:color="auto" w:fill="FFFFFF"/>
          </w:tcPr>
          <w:p w:rsidR="00E622FE" w:rsidRPr="00E622FE" w:rsidRDefault="00E622FE" w:rsidP="00E622FE">
            <w:pPr>
              <w:shd w:val="clear" w:color="auto" w:fill="FFFFFF"/>
              <w:spacing w:after="0" w:line="360" w:lineRule="auto"/>
              <w:ind w:left="19"/>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Roboty w zakresie kolei miejskiej;</w:t>
            </w:r>
          </w:p>
          <w:p w:rsidR="00E622FE" w:rsidRPr="00E622FE" w:rsidRDefault="00E622FE" w:rsidP="00E622FE">
            <w:pPr>
              <w:shd w:val="clear" w:color="auto" w:fill="FFFFFF"/>
              <w:spacing w:after="0" w:line="360" w:lineRule="auto"/>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Budowa kolei.</w:t>
            </w:r>
          </w:p>
        </w:tc>
      </w:tr>
    </w:tbl>
    <w:p w:rsidR="00E622FE" w:rsidRPr="00E622FE" w:rsidRDefault="00E622FE" w:rsidP="00E622FE">
      <w:pPr>
        <w:spacing w:after="0" w:line="360" w:lineRule="auto"/>
        <w:jc w:val="both"/>
        <w:rPr>
          <w:rFonts w:ascii="Times New Roman" w:eastAsia="Times New Roman" w:hAnsi="Times New Roman" w:cs="Times New Roman"/>
          <w:b/>
          <w:lang w:eastAsia="pl-PL"/>
        </w:rPr>
      </w:pPr>
    </w:p>
    <w:p w:rsidR="00E622FE" w:rsidRPr="00E622FE" w:rsidRDefault="00E622FE" w:rsidP="00E622FE">
      <w:pPr>
        <w:spacing w:after="0" w:line="360" w:lineRule="auto"/>
        <w:jc w:val="both"/>
        <w:rPr>
          <w:rFonts w:ascii="Times New Roman" w:eastAsia="Times New Roman" w:hAnsi="Times New Roman" w:cs="Times New Roman"/>
          <w:b/>
          <w:u w:val="single"/>
          <w:lang w:eastAsia="pl-PL"/>
        </w:rPr>
      </w:pPr>
      <w:r w:rsidRPr="00E622FE">
        <w:rPr>
          <w:rFonts w:ascii="Times New Roman" w:eastAsia="Times New Roman" w:hAnsi="Times New Roman" w:cs="Times New Roman"/>
          <w:b/>
          <w:lang w:eastAsia="pl-PL"/>
        </w:rPr>
        <w:t xml:space="preserve">3.2. </w:t>
      </w:r>
      <w:r w:rsidRPr="00E622FE">
        <w:rPr>
          <w:rFonts w:ascii="Times New Roman" w:eastAsia="Times New Roman" w:hAnsi="Times New Roman" w:cs="Times New Roman"/>
          <w:b/>
          <w:u w:val="single"/>
          <w:lang w:eastAsia="pl-PL"/>
        </w:rPr>
        <w:t xml:space="preserve">Termin realizacji przedmiotu zamówienia – </w:t>
      </w:r>
      <w:r w:rsidRPr="00C14209">
        <w:rPr>
          <w:rFonts w:ascii="Times New Roman" w:eastAsia="Times New Roman" w:hAnsi="Times New Roman" w:cs="Times New Roman"/>
          <w:b/>
          <w:color w:val="FF0000"/>
          <w:u w:val="single"/>
          <w:lang w:eastAsia="pl-PL"/>
        </w:rPr>
        <w:t xml:space="preserve">w terminie do dnia </w:t>
      </w:r>
      <w:r w:rsidR="00C14209" w:rsidRPr="00C14209">
        <w:rPr>
          <w:rFonts w:ascii="Times New Roman" w:eastAsia="Times New Roman" w:hAnsi="Times New Roman" w:cs="Times New Roman"/>
          <w:b/>
          <w:color w:val="FF0000"/>
          <w:u w:val="single"/>
          <w:lang w:eastAsia="pl-PL"/>
        </w:rPr>
        <w:t xml:space="preserve">15 grudnia </w:t>
      </w:r>
      <w:r w:rsidRPr="00C14209">
        <w:rPr>
          <w:rFonts w:ascii="Times New Roman" w:eastAsia="Times New Roman" w:hAnsi="Times New Roman" w:cs="Times New Roman"/>
          <w:b/>
          <w:color w:val="FF0000"/>
          <w:u w:val="single"/>
          <w:lang w:eastAsia="pl-PL"/>
        </w:rPr>
        <w:t>2019 r.</w:t>
      </w:r>
    </w:p>
    <w:p w:rsidR="00E622FE" w:rsidRPr="00E622FE" w:rsidRDefault="00E622FE" w:rsidP="00E622FE">
      <w:pPr>
        <w:spacing w:after="0" w:line="360" w:lineRule="auto"/>
        <w:jc w:val="both"/>
        <w:rPr>
          <w:rFonts w:ascii="Times New Roman" w:eastAsia="Times New Roman" w:hAnsi="Times New Roman" w:cs="Times New Roman"/>
          <w:b/>
          <w:color w:val="FF0000"/>
          <w:u w:val="single"/>
          <w:lang w:eastAsia="pl-PL"/>
        </w:rPr>
      </w:pP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b/>
          <w:lang w:eastAsia="pl-PL"/>
        </w:rPr>
        <w:t xml:space="preserve">IV. CENA OFERTY </w:t>
      </w:r>
      <w:r w:rsidRPr="00E622FE">
        <w:rPr>
          <w:rFonts w:ascii="Times New Roman" w:eastAsia="Times New Roman" w:hAnsi="Times New Roman" w:cs="Times New Roman"/>
          <w:lang w:eastAsia="pl-PL"/>
        </w:rPr>
        <w:t>.</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b/>
          <w:lang w:eastAsia="pl-PL"/>
        </w:rPr>
        <w:t>4.1</w:t>
      </w:r>
      <w:r w:rsidRPr="00E622FE">
        <w:rPr>
          <w:rFonts w:ascii="Times New Roman" w:eastAsia="Times New Roman" w:hAnsi="Times New Roman" w:cs="Times New Roman"/>
          <w:lang w:eastAsia="pl-PL"/>
        </w:rPr>
        <w:t>. Wykonawca jest zobowiązany określić cenę oferty w FORMULARZU OFERTY stanowiącym załącznik numer 1 do niniejszej SIWZ.</w:t>
      </w:r>
    </w:p>
    <w:p w:rsidR="00E622FE" w:rsidRPr="00E622FE" w:rsidRDefault="00E622FE" w:rsidP="00E622FE">
      <w:pPr>
        <w:spacing w:after="0" w:line="360" w:lineRule="auto"/>
        <w:jc w:val="both"/>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4.2</w:t>
      </w:r>
      <w:r w:rsidRPr="00E622FE">
        <w:rPr>
          <w:rFonts w:ascii="Times New Roman" w:eastAsia="Times New Roman" w:hAnsi="Times New Roman" w:cs="Times New Roman"/>
          <w:lang w:eastAsia="pl-PL"/>
        </w:rPr>
        <w:t xml:space="preserve">. </w:t>
      </w:r>
      <w:r w:rsidRPr="00E622FE">
        <w:rPr>
          <w:rFonts w:ascii="Times New Roman" w:eastAsia="Times New Roman" w:hAnsi="Times New Roman" w:cs="Times New Roman"/>
          <w:b/>
          <w:lang w:eastAsia="pl-PL"/>
        </w:rPr>
        <w:t>Cena oferty musi obejmować:</w:t>
      </w:r>
    </w:p>
    <w:p w:rsidR="00E622FE" w:rsidRPr="00E622FE" w:rsidRDefault="00E622FE" w:rsidP="00E622FE">
      <w:pPr>
        <w:tabs>
          <w:tab w:val="num" w:pos="360"/>
        </w:tabs>
        <w:spacing w:after="0" w:line="360" w:lineRule="auto"/>
        <w:ind w:left="360" w:hanging="360"/>
        <w:jc w:val="both"/>
        <w:rPr>
          <w:rFonts w:ascii="Times New Roman" w:eastAsia="Times New Roman" w:hAnsi="Times New Roman" w:cs="Times New Roman"/>
          <w:b/>
          <w:i/>
          <w:u w:val="single"/>
          <w:lang w:eastAsia="pl-PL"/>
        </w:rPr>
      </w:pPr>
      <w:r w:rsidRPr="00E622FE">
        <w:rPr>
          <w:rFonts w:ascii="Times New Roman" w:eastAsia="Times New Roman" w:hAnsi="Times New Roman" w:cs="Times New Roman"/>
          <w:lang w:eastAsia="pl-PL"/>
        </w:rPr>
        <w:t>- wartość przedmiotu zamówienia</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wszelkie koszty towarzyszące bezpośrednio lub pośrednio wykonywaniu zamówienia </w:t>
      </w:r>
    </w:p>
    <w:p w:rsidR="00E622FE" w:rsidRPr="00E622FE" w:rsidRDefault="00E622FE" w:rsidP="00E622FE">
      <w:pPr>
        <w:tabs>
          <w:tab w:val="num" w:pos="360"/>
        </w:tabs>
        <w:spacing w:after="0" w:line="360" w:lineRule="auto"/>
        <w:ind w:left="360" w:hanging="36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podatek VAT</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b/>
          <w:lang w:eastAsia="pl-PL"/>
        </w:rPr>
        <w:t>4.3.</w:t>
      </w:r>
      <w:r w:rsidRPr="00E622FE">
        <w:rPr>
          <w:rFonts w:ascii="Times New Roman" w:eastAsia="Times New Roman" w:hAnsi="Times New Roman" w:cs="Times New Roman"/>
          <w:lang w:eastAsia="pl-PL"/>
        </w:rPr>
        <w:t xml:space="preserve"> Waluta ceny ofertowej- PLN</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b/>
          <w:lang w:eastAsia="pl-PL"/>
        </w:rPr>
        <w:t>4.4.</w:t>
      </w:r>
      <w:r w:rsidRPr="00E622FE">
        <w:rPr>
          <w:rFonts w:ascii="Times New Roman" w:eastAsia="Times New Roman" w:hAnsi="Times New Roman" w:cs="Times New Roman"/>
          <w:lang w:eastAsia="pl-PL"/>
        </w:rPr>
        <w:t xml:space="preserve"> W okresie obowiązywania Umowy – cena oferty określona w FORMULARZU OFERTY  nie może ulec zmianie.</w:t>
      </w:r>
    </w:p>
    <w:p w:rsidR="00E622FE" w:rsidRPr="00E622FE" w:rsidRDefault="00E622FE" w:rsidP="00E622FE">
      <w:pPr>
        <w:spacing w:after="0" w:line="360" w:lineRule="auto"/>
        <w:jc w:val="both"/>
        <w:rPr>
          <w:rFonts w:ascii="Times New Roman" w:eastAsia="Times New Roman" w:hAnsi="Times New Roman" w:cs="Times New Roman"/>
          <w:b/>
          <w:lang w:eastAsia="pl-PL"/>
        </w:rPr>
      </w:pPr>
    </w:p>
    <w:p w:rsidR="00E622FE" w:rsidRPr="00E622FE" w:rsidRDefault="00E622FE" w:rsidP="00E622FE">
      <w:pPr>
        <w:spacing w:after="0" w:line="360" w:lineRule="auto"/>
        <w:jc w:val="both"/>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V. ZASADY  OCENY OFERT.</w:t>
      </w:r>
    </w:p>
    <w:p w:rsidR="00E622FE" w:rsidRPr="00E622FE" w:rsidRDefault="00E622FE" w:rsidP="00E622FE">
      <w:pPr>
        <w:spacing w:after="0" w:line="360" w:lineRule="auto"/>
        <w:jc w:val="both"/>
        <w:rPr>
          <w:rFonts w:ascii="Times New Roman" w:eastAsia="Times New Roman" w:hAnsi="Times New Roman" w:cs="Times New Roman"/>
          <w:b/>
          <w:lang w:eastAsia="pl-PL"/>
        </w:rPr>
      </w:pP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b/>
          <w:lang w:eastAsia="pl-PL"/>
        </w:rPr>
        <w:lastRenderedPageBreak/>
        <w:t>5.1.</w:t>
      </w:r>
      <w:r w:rsidRPr="00E622FE">
        <w:rPr>
          <w:rFonts w:ascii="Times New Roman" w:eastAsia="Times New Roman" w:hAnsi="Times New Roman" w:cs="Times New Roman"/>
          <w:lang w:eastAsia="pl-PL"/>
        </w:rPr>
        <w:t xml:space="preserve"> Oceniane kryteria i ich ranga w ocenie.</w:t>
      </w:r>
    </w:p>
    <w:p w:rsidR="00E622FE" w:rsidRPr="00E622FE" w:rsidRDefault="00E622FE" w:rsidP="00E622FE">
      <w:pPr>
        <w:spacing w:after="0" w:line="360" w:lineRule="auto"/>
        <w:jc w:val="both"/>
        <w:rPr>
          <w:rFonts w:ascii="Times New Roman" w:eastAsia="Times New Roman" w:hAnsi="Times New Roman" w:cs="Times New Roman"/>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E622FE" w:rsidRPr="00E622FE" w:rsidTr="00A1391F">
        <w:tc>
          <w:tcPr>
            <w:tcW w:w="637" w:type="dxa"/>
          </w:tcPr>
          <w:p w:rsidR="00E622FE" w:rsidRPr="00E622FE" w:rsidRDefault="00E622FE" w:rsidP="00E622FE">
            <w:pPr>
              <w:spacing w:after="0" w:line="240" w:lineRule="auto"/>
              <w:jc w:val="center"/>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Lp.</w:t>
            </w:r>
          </w:p>
        </w:tc>
        <w:tc>
          <w:tcPr>
            <w:tcW w:w="7513" w:type="dxa"/>
          </w:tcPr>
          <w:p w:rsidR="00E622FE" w:rsidRPr="00E622FE" w:rsidRDefault="00E622FE" w:rsidP="00E622FE">
            <w:pPr>
              <w:spacing w:after="0" w:line="240" w:lineRule="auto"/>
              <w:jc w:val="center"/>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KRYTERIUM</w:t>
            </w:r>
          </w:p>
        </w:tc>
        <w:tc>
          <w:tcPr>
            <w:tcW w:w="1061" w:type="dxa"/>
          </w:tcPr>
          <w:p w:rsidR="00E622FE" w:rsidRPr="00E622FE" w:rsidRDefault="00E622FE" w:rsidP="00E622FE">
            <w:pPr>
              <w:spacing w:after="0" w:line="240" w:lineRule="auto"/>
              <w:jc w:val="center"/>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RANGA </w:t>
            </w:r>
          </w:p>
        </w:tc>
      </w:tr>
      <w:tr w:rsidR="00E622FE" w:rsidRPr="00E622FE" w:rsidTr="00A1391F">
        <w:tc>
          <w:tcPr>
            <w:tcW w:w="637" w:type="dxa"/>
          </w:tcPr>
          <w:p w:rsidR="00E622FE" w:rsidRPr="00E622FE" w:rsidRDefault="00E622FE" w:rsidP="00E622FE">
            <w:pPr>
              <w:spacing w:after="0" w:line="240" w:lineRule="auto"/>
              <w:jc w:val="center"/>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1.</w:t>
            </w:r>
          </w:p>
        </w:tc>
        <w:tc>
          <w:tcPr>
            <w:tcW w:w="7513" w:type="dxa"/>
          </w:tcPr>
          <w:p w:rsidR="00E622FE" w:rsidRPr="00E622FE" w:rsidRDefault="00E622FE" w:rsidP="00E622FE">
            <w:pPr>
              <w:spacing w:after="0" w:line="240" w:lineRule="auto"/>
              <w:jc w:val="center"/>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Cena oferty</w:t>
            </w:r>
          </w:p>
        </w:tc>
        <w:tc>
          <w:tcPr>
            <w:tcW w:w="1061" w:type="dxa"/>
          </w:tcPr>
          <w:p w:rsidR="00E622FE" w:rsidRPr="00E622FE" w:rsidRDefault="00E622FE" w:rsidP="00E622FE">
            <w:pPr>
              <w:spacing w:after="0" w:line="240" w:lineRule="auto"/>
              <w:jc w:val="center"/>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100%</w:t>
            </w:r>
          </w:p>
        </w:tc>
      </w:tr>
    </w:tbl>
    <w:p w:rsidR="00E622FE" w:rsidRPr="00E622FE" w:rsidRDefault="00E622FE" w:rsidP="00E622FE">
      <w:pPr>
        <w:spacing w:after="0" w:line="360" w:lineRule="auto"/>
        <w:jc w:val="both"/>
        <w:rPr>
          <w:rFonts w:ascii="Times New Roman" w:eastAsia="Times New Roman" w:hAnsi="Times New Roman" w:cs="Times New Roman"/>
          <w:b/>
          <w:lang w:eastAsia="pl-PL"/>
        </w:rPr>
      </w:pP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b/>
          <w:lang w:eastAsia="pl-PL"/>
        </w:rPr>
        <w:t>5. 2</w:t>
      </w:r>
      <w:r w:rsidRPr="00E622FE">
        <w:rPr>
          <w:rFonts w:ascii="Times New Roman" w:eastAsia="Times New Roman" w:hAnsi="Times New Roman" w:cs="Times New Roman"/>
          <w:lang w:eastAsia="pl-PL"/>
        </w:rPr>
        <w:t>.</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punktacja za kryterium -</w:t>
      </w:r>
      <w:r w:rsidRPr="00E622FE">
        <w:rPr>
          <w:rFonts w:ascii="Times New Roman" w:eastAsia="Times New Roman" w:hAnsi="Times New Roman" w:cs="Times New Roman"/>
          <w:b/>
          <w:lang w:eastAsia="pl-PL"/>
        </w:rPr>
        <w:t>cena oferty</w:t>
      </w:r>
      <w:r w:rsidRPr="00E622FE">
        <w:rPr>
          <w:rFonts w:ascii="Times New Roman" w:eastAsia="Times New Roman" w:hAnsi="Times New Roman" w:cs="Times New Roman"/>
          <w:lang w:eastAsia="pl-PL"/>
        </w:rPr>
        <w:t>- obliczona będzie wg następującego wzoru:</w:t>
      </w:r>
    </w:p>
    <w:p w:rsidR="00E622FE" w:rsidRPr="00E622FE" w:rsidRDefault="00E622FE" w:rsidP="00E622FE">
      <w:pPr>
        <w:spacing w:after="0" w:line="240" w:lineRule="auto"/>
        <w:jc w:val="both"/>
        <w:rPr>
          <w:rFonts w:ascii="Times New Roman" w:eastAsia="Times New Roman" w:hAnsi="Times New Roman" w:cs="Times New Roman"/>
          <w:lang w:eastAsia="pl-PL"/>
        </w:rPr>
      </w:pPr>
    </w:p>
    <w:p w:rsidR="00E622FE" w:rsidRPr="00E622FE" w:rsidRDefault="00E622FE" w:rsidP="00E622FE">
      <w:pPr>
        <w:spacing w:after="0" w:line="240" w:lineRule="auto"/>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najniższa z oferowanych cen  ofertowych</w:t>
      </w:r>
    </w:p>
    <w:p w:rsidR="00E622FE" w:rsidRPr="00E622FE" w:rsidRDefault="00E622FE" w:rsidP="00E622FE">
      <w:pPr>
        <w:spacing w:after="0" w:line="240" w:lineRule="auto"/>
        <w:jc w:val="center"/>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C = -----------------------------------------------------------------------------------------  x 100</w:t>
      </w:r>
    </w:p>
    <w:p w:rsidR="00E622FE" w:rsidRPr="00E622FE" w:rsidRDefault="00E622FE" w:rsidP="00E622FE">
      <w:pPr>
        <w:spacing w:after="0" w:line="240" w:lineRule="auto"/>
        <w:jc w:val="center"/>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cena ofertowa oferty rozpatrywanej</w:t>
      </w:r>
    </w:p>
    <w:p w:rsidR="00E622FE" w:rsidRPr="00E622FE" w:rsidRDefault="00E622FE" w:rsidP="00E622FE">
      <w:pPr>
        <w:spacing w:after="0" w:line="240" w:lineRule="auto"/>
        <w:rPr>
          <w:rFonts w:ascii="Times New Roman" w:eastAsia="Times New Roman" w:hAnsi="Times New Roman" w:cs="Times New Roman"/>
          <w:b/>
          <w:bCs/>
          <w:lang w:eastAsia="pl-PL"/>
        </w:rPr>
      </w:pPr>
    </w:p>
    <w:p w:rsidR="00E622FE" w:rsidRPr="00E622FE" w:rsidRDefault="00E622FE" w:rsidP="00E622FE">
      <w:pPr>
        <w:spacing w:after="0" w:line="360" w:lineRule="auto"/>
        <w:jc w:val="both"/>
        <w:rPr>
          <w:rFonts w:ascii="Times New Roman" w:eastAsia="Times New Roman" w:hAnsi="Times New Roman" w:cs="Times New Roman"/>
          <w:lang w:eastAsia="pl-PL"/>
        </w:rPr>
      </w:pPr>
    </w:p>
    <w:p w:rsidR="00E622FE" w:rsidRPr="00E622FE" w:rsidRDefault="00E622FE" w:rsidP="00E622FE">
      <w:pPr>
        <w:spacing w:after="0" w:line="360" w:lineRule="auto"/>
        <w:jc w:val="both"/>
        <w:rPr>
          <w:rFonts w:ascii="Times New Roman" w:eastAsia="Times New Roman" w:hAnsi="Times New Roman" w:cs="Times New Roman"/>
          <w:u w:val="single"/>
          <w:lang w:eastAsia="pl-PL"/>
        </w:rPr>
      </w:pPr>
      <w:r w:rsidRPr="00E622FE">
        <w:rPr>
          <w:rFonts w:ascii="Times New Roman" w:eastAsia="Times New Roman" w:hAnsi="Times New Roman" w:cs="Times New Roman"/>
          <w:b/>
          <w:u w:val="single"/>
          <w:lang w:eastAsia="pl-PL"/>
        </w:rPr>
        <w:t>5.4.</w:t>
      </w:r>
      <w:r w:rsidRPr="00E622FE">
        <w:rPr>
          <w:rFonts w:ascii="Times New Roman" w:eastAsia="Times New Roman" w:hAnsi="Times New Roman" w:cs="Times New Roman"/>
          <w:u w:val="single"/>
          <w:lang w:eastAsia="pl-PL"/>
        </w:rPr>
        <w:t xml:space="preserve"> Zasady oceny ofert i udzielenia zamówienia </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Zamawiający udzieli zamówienia Wykonawcy, którego oferta :</w:t>
      </w:r>
    </w:p>
    <w:p w:rsidR="00E622FE" w:rsidRPr="00E622FE" w:rsidRDefault="00E622FE" w:rsidP="00E622FE">
      <w:pPr>
        <w:numPr>
          <w:ilvl w:val="0"/>
          <w:numId w:val="1"/>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odpowiada wszystkim wymaganiom określonym w Regulaminie udzielania przez PKP Szybka Kolej Miejska w Trójmieście Sp. z o.o. zamówień sektorowych podprogowych na roboty budowlane, dostawy i usługi, o których mowa w Art. 132 Prawa zamówień publicznych</w:t>
      </w:r>
    </w:p>
    <w:p w:rsidR="00E622FE" w:rsidRPr="00E622FE" w:rsidRDefault="00E622FE" w:rsidP="00E622FE">
      <w:pPr>
        <w:numPr>
          <w:ilvl w:val="0"/>
          <w:numId w:val="1"/>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odpowiada wszystkim wymaganiom określonym w Specyfikacji Istotnych Warunków Zamówienia</w:t>
      </w:r>
    </w:p>
    <w:p w:rsidR="00E622FE" w:rsidRPr="00E622FE" w:rsidRDefault="00E622FE" w:rsidP="00E622FE">
      <w:pPr>
        <w:numPr>
          <w:ilvl w:val="0"/>
          <w:numId w:val="1"/>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została uznana za najkorzystniejszą w oparciu o podane kryteria wyboru (uzyskała największą </w:t>
      </w:r>
    </w:p>
    <w:p w:rsidR="00E622FE" w:rsidRPr="00E622FE" w:rsidRDefault="00E622FE" w:rsidP="00E622FE">
      <w:pPr>
        <w:tabs>
          <w:tab w:val="left" w:pos="540"/>
          <w:tab w:val="left" w:pos="720"/>
        </w:tabs>
        <w:spacing w:after="0" w:line="360" w:lineRule="auto"/>
        <w:ind w:left="360"/>
        <w:jc w:val="both"/>
        <w:rPr>
          <w:rFonts w:ascii="Times New Roman" w:eastAsia="Times New Roman" w:hAnsi="Times New Roman" w:cs="Times New Roman"/>
          <w:b/>
          <w:lang w:eastAsia="pl-PL"/>
        </w:rPr>
      </w:pPr>
      <w:r w:rsidRPr="00E622FE">
        <w:rPr>
          <w:rFonts w:ascii="Times New Roman" w:eastAsia="Times New Roman" w:hAnsi="Times New Roman" w:cs="Times New Roman"/>
          <w:lang w:eastAsia="pl-PL"/>
        </w:rPr>
        <w:t xml:space="preserve">       liczbę punktów)</w:t>
      </w:r>
    </w:p>
    <w:p w:rsidR="00E622FE" w:rsidRPr="00E622FE" w:rsidRDefault="00E622FE" w:rsidP="00E622FE">
      <w:pPr>
        <w:spacing w:after="0" w:line="360" w:lineRule="auto"/>
        <w:jc w:val="both"/>
        <w:rPr>
          <w:rFonts w:ascii="Times New Roman" w:eastAsia="Times New Roman" w:hAnsi="Times New Roman" w:cs="Times New Roman"/>
          <w:b/>
          <w:lang w:eastAsia="pl-PL"/>
        </w:rPr>
      </w:pPr>
    </w:p>
    <w:p w:rsidR="00E622FE" w:rsidRPr="00E622FE" w:rsidRDefault="00E622FE" w:rsidP="00E622FE">
      <w:pPr>
        <w:spacing w:after="0" w:line="360" w:lineRule="auto"/>
        <w:jc w:val="both"/>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VI. TERMIN ZWIĄZANIA OFERTĄ.</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Wykonawca jest związany ofertą przez okres 60 dni licząc od dnia, w którym upływa termin składania ofert. </w:t>
      </w:r>
    </w:p>
    <w:p w:rsidR="00E622FE" w:rsidRPr="00E622FE" w:rsidRDefault="00E622FE" w:rsidP="00E622FE">
      <w:pPr>
        <w:spacing w:after="0" w:line="360" w:lineRule="auto"/>
        <w:jc w:val="both"/>
        <w:rPr>
          <w:rFonts w:ascii="Times New Roman" w:eastAsia="Times New Roman" w:hAnsi="Times New Roman" w:cs="Times New Roman"/>
          <w:b/>
          <w:lang w:eastAsia="pl-PL"/>
        </w:rPr>
      </w:pPr>
    </w:p>
    <w:p w:rsidR="00E622FE" w:rsidRPr="00E622FE" w:rsidRDefault="00E622FE" w:rsidP="00E622FE">
      <w:pPr>
        <w:spacing w:after="0" w:line="360" w:lineRule="auto"/>
        <w:jc w:val="both"/>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VII. MIEJSCE I TERMIN SKŁADANIA OFERT.</w:t>
      </w:r>
    </w:p>
    <w:p w:rsidR="00E622FE" w:rsidRPr="00E622FE" w:rsidRDefault="00E622FE" w:rsidP="00E622FE">
      <w:pPr>
        <w:spacing w:after="0" w:line="360" w:lineRule="auto"/>
        <w:jc w:val="both"/>
        <w:rPr>
          <w:rFonts w:ascii="Times New Roman" w:eastAsia="Times New Roman" w:hAnsi="Times New Roman" w:cs="Times New Roman"/>
          <w:b/>
          <w:u w:val="single"/>
          <w:lang w:eastAsia="pl-PL"/>
        </w:rPr>
      </w:pPr>
      <w:r w:rsidRPr="00E622FE">
        <w:rPr>
          <w:rFonts w:ascii="Times New Roman" w:eastAsia="Times New Roman" w:hAnsi="Times New Roman" w:cs="Times New Roman"/>
          <w:b/>
          <w:lang w:eastAsia="pl-PL"/>
        </w:rPr>
        <w:t>7.1.</w:t>
      </w:r>
      <w:r w:rsidRPr="00E622FE">
        <w:rPr>
          <w:rFonts w:ascii="Times New Roman" w:eastAsia="Times New Roman" w:hAnsi="Times New Roman" w:cs="Times New Roman"/>
          <w:lang w:eastAsia="pl-PL"/>
        </w:rPr>
        <w:t xml:space="preserve"> Ofertę w zapieczętowanej kopercie opatrzonej napisami określonymi w pkt II podpunkt 2.4  niniejszych SIWZ - należy złożyć do dnia:</w:t>
      </w:r>
      <w:r w:rsidRPr="00E622FE">
        <w:rPr>
          <w:rFonts w:ascii="Times New Roman" w:eastAsia="Times New Roman" w:hAnsi="Times New Roman" w:cs="Times New Roman"/>
          <w:b/>
          <w:u w:val="single"/>
          <w:lang w:eastAsia="pl-PL"/>
        </w:rPr>
        <w:t xml:space="preserve"> 6 czerwca 2019 roku do godz. 10:00 w:</w:t>
      </w:r>
    </w:p>
    <w:p w:rsidR="00E622FE" w:rsidRPr="00E622FE" w:rsidRDefault="00E622FE" w:rsidP="00E622FE">
      <w:pPr>
        <w:spacing w:after="0" w:line="360" w:lineRule="auto"/>
        <w:ind w:firstLine="1418"/>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PKP Szybka Kolej Miejska w Trójmieście Sp. z o.o.</w:t>
      </w:r>
    </w:p>
    <w:p w:rsidR="00E622FE" w:rsidRPr="00E622FE" w:rsidRDefault="00E622FE" w:rsidP="00E622FE">
      <w:pPr>
        <w:spacing w:after="0" w:line="360" w:lineRule="auto"/>
        <w:ind w:firstLine="1418"/>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ul. Morska </w:t>
      </w:r>
      <w:smartTag w:uri="urn:schemas-microsoft-com:office:smarttags" w:element="metricconverter">
        <w:smartTagPr>
          <w:attr w:name="ProductID" w:val="350 a"/>
        </w:smartTagPr>
        <w:r w:rsidRPr="00E622FE">
          <w:rPr>
            <w:rFonts w:ascii="Times New Roman" w:eastAsia="Times New Roman" w:hAnsi="Times New Roman" w:cs="Times New Roman"/>
            <w:lang w:eastAsia="pl-PL"/>
          </w:rPr>
          <w:t>350 a</w:t>
        </w:r>
      </w:smartTag>
      <w:r w:rsidRPr="00E622FE">
        <w:rPr>
          <w:rFonts w:ascii="Times New Roman" w:eastAsia="Times New Roman" w:hAnsi="Times New Roman" w:cs="Times New Roman"/>
          <w:lang w:eastAsia="pl-PL"/>
        </w:rPr>
        <w:t xml:space="preserve"> </w:t>
      </w:r>
    </w:p>
    <w:p w:rsidR="00E622FE" w:rsidRPr="00E622FE" w:rsidRDefault="00E622FE" w:rsidP="00E622FE">
      <w:pPr>
        <w:spacing w:after="0" w:line="360" w:lineRule="auto"/>
        <w:ind w:firstLine="1418"/>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81-002 Gdynia</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Wydział Zamówień Publicznych i Umów, III piętro, pok. nr 303</w:t>
      </w:r>
    </w:p>
    <w:p w:rsidR="00E622FE" w:rsidRPr="00E622FE" w:rsidRDefault="00E622FE" w:rsidP="00E622FE">
      <w:pPr>
        <w:spacing w:after="0" w:line="360" w:lineRule="auto"/>
        <w:jc w:val="both"/>
        <w:rPr>
          <w:rFonts w:ascii="Times New Roman" w:eastAsia="Times New Roman" w:hAnsi="Times New Roman" w:cs="Times New Roman"/>
          <w:u w:val="single"/>
          <w:lang w:eastAsia="pl-PL"/>
        </w:rPr>
      </w:pPr>
      <w:r w:rsidRPr="00E622FE">
        <w:rPr>
          <w:rFonts w:ascii="Times New Roman" w:eastAsia="Times New Roman" w:hAnsi="Times New Roman" w:cs="Times New Roman"/>
          <w:u w:val="single"/>
          <w:lang w:eastAsia="pl-PL"/>
        </w:rPr>
        <w:t>Za moment złożenia oferty przyjmuje się moment otrzymania oferty przez Zamawiającego .</w:t>
      </w:r>
    </w:p>
    <w:p w:rsidR="00E622FE" w:rsidRPr="00E622FE" w:rsidRDefault="00E622FE" w:rsidP="00E622FE">
      <w:pPr>
        <w:spacing w:after="0" w:line="360" w:lineRule="auto"/>
        <w:jc w:val="both"/>
        <w:rPr>
          <w:rFonts w:ascii="Times New Roman" w:eastAsia="Times New Roman" w:hAnsi="Times New Roman" w:cs="Times New Roman"/>
          <w:u w:val="single"/>
          <w:lang w:eastAsia="pl-PL"/>
        </w:rPr>
      </w:pPr>
    </w:p>
    <w:p w:rsidR="00E622FE" w:rsidRPr="00E622FE" w:rsidRDefault="00E622FE" w:rsidP="00E622FE">
      <w:pPr>
        <w:numPr>
          <w:ilvl w:val="1"/>
          <w:numId w:val="2"/>
        </w:numPr>
        <w:spacing w:after="0" w:line="360" w:lineRule="auto"/>
        <w:jc w:val="both"/>
        <w:rPr>
          <w:rFonts w:ascii="Times New Roman" w:eastAsia="Times New Roman" w:hAnsi="Times New Roman" w:cs="Times New Roman"/>
          <w:b/>
          <w:lang w:eastAsia="pl-PL"/>
        </w:rPr>
      </w:pPr>
      <w:r w:rsidRPr="00E622FE">
        <w:rPr>
          <w:rFonts w:ascii="Times New Roman" w:eastAsia="Times New Roman" w:hAnsi="Times New Roman" w:cs="Times New Roman"/>
          <w:lang w:eastAsia="pl-PL"/>
        </w:rPr>
        <w:t>Oferta złożona po terminie wyżej określonym - zostanie zwrócona bez otwierania.</w:t>
      </w:r>
      <w:r w:rsidRPr="00E622FE">
        <w:rPr>
          <w:rFonts w:ascii="Times New Roman" w:eastAsia="Times New Roman" w:hAnsi="Times New Roman" w:cs="Times New Roman"/>
          <w:b/>
          <w:lang w:eastAsia="pl-PL"/>
        </w:rPr>
        <w:t xml:space="preserve"> </w:t>
      </w:r>
    </w:p>
    <w:p w:rsidR="00E622FE" w:rsidRPr="00E622FE" w:rsidRDefault="00E622FE" w:rsidP="00E622FE">
      <w:pPr>
        <w:spacing w:after="0" w:line="360" w:lineRule="auto"/>
        <w:jc w:val="both"/>
        <w:rPr>
          <w:rFonts w:ascii="Times New Roman" w:eastAsia="Times New Roman" w:hAnsi="Times New Roman" w:cs="Times New Roman"/>
          <w:b/>
          <w:lang w:eastAsia="pl-PL"/>
        </w:rPr>
      </w:pPr>
    </w:p>
    <w:p w:rsidR="00E622FE" w:rsidRPr="00E622FE" w:rsidRDefault="00E622FE" w:rsidP="00E622FE">
      <w:pPr>
        <w:spacing w:after="0" w:line="360" w:lineRule="auto"/>
        <w:jc w:val="both"/>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lastRenderedPageBreak/>
        <w:t>VIII. TRYB UDZIELANIA WYJAŚNIEŃ W SPRAWACH DOTYCZĄCYCH SPECYFIKACJI ISTOTNYCH WARUNKÓW ZAMÓWIENIA.</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b/>
          <w:lang w:eastAsia="pl-PL"/>
        </w:rPr>
        <w:t>8.1.</w:t>
      </w:r>
      <w:r w:rsidRPr="00E622FE">
        <w:rPr>
          <w:rFonts w:ascii="Times New Roman" w:eastAsia="Times New Roman" w:hAnsi="Times New Roman" w:cs="Times New Roman"/>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b/>
          <w:lang w:eastAsia="pl-PL"/>
        </w:rPr>
        <w:t>8.2.</w:t>
      </w:r>
      <w:r w:rsidRPr="00E622FE">
        <w:rPr>
          <w:rFonts w:ascii="Times New Roman" w:eastAsia="Times New Roman" w:hAnsi="Times New Roman" w:cs="Times New Roman"/>
          <w:lang w:eastAsia="pl-PL"/>
        </w:rPr>
        <w:t xml:space="preserve"> Zamawiający jest zobowiązany jednocześnie przesłać treść wyjaśnienia wszystkim Wykonawcom, którym doręczono SIWZ, bez ujawniania źródła zapytania.</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b/>
          <w:lang w:eastAsia="pl-PL"/>
        </w:rPr>
        <w:t>8.3.</w:t>
      </w:r>
      <w:r w:rsidRPr="00E622FE">
        <w:rPr>
          <w:rFonts w:ascii="Times New Roman" w:eastAsia="Times New Roman" w:hAnsi="Times New Roman" w:cs="Times New Roman"/>
          <w:lang w:eastAsia="pl-PL"/>
        </w:rPr>
        <w:t xml:space="preserve"> Wszystkie dokumenty, oświadczenia, informacje dotyczące postępowania o udzielenie zamówienia publicznego przekazywane będą pisemnie. Oświadczenia, wnioski, zawiadomienia oraz informacje prze</w:t>
      </w:r>
      <w:r w:rsidRPr="00E622FE">
        <w:rPr>
          <w:rFonts w:ascii="Times New Roman" w:eastAsia="Times New Roman" w:hAnsi="Times New Roman" w:cs="Times New Roman"/>
          <w:lang w:eastAsia="pl-PL"/>
        </w:rPr>
        <w:softHyphen/>
        <w:t>kazane za pomocą teleksu, telefaksu lub drogą elektroniczną uważa się za złożone w terminie, jeżeli ich treść dotarła do adresata przed upływem terminu i została niezwłocznie potwierdzona pisemnie.</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b/>
          <w:lang w:eastAsia="pl-PL"/>
        </w:rPr>
        <w:t>8.4.</w:t>
      </w:r>
      <w:r w:rsidRPr="00E622FE">
        <w:rPr>
          <w:rFonts w:ascii="Times New Roman" w:eastAsia="Times New Roman" w:hAnsi="Times New Roman" w:cs="Times New Roman"/>
          <w:lang w:eastAsia="pl-PL"/>
        </w:rPr>
        <w:t xml:space="preserve"> Do kontaktu z Wykonawcami upoważniona jest: </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p. Natalia Panuś – Wydział Zamówień Publicznych i Umów -strona formalno-prawna - tel.: </w:t>
      </w:r>
      <w:r w:rsidRPr="00E622FE">
        <w:rPr>
          <w:rFonts w:ascii="Times New Roman" w:eastAsia="Times New Roman" w:hAnsi="Times New Roman" w:cs="Times New Roman"/>
          <w:noProof/>
          <w:lang w:eastAsia="pl-PL"/>
        </w:rPr>
        <w:t>(</w:t>
      </w:r>
      <w:r w:rsidRPr="00E622FE">
        <w:rPr>
          <w:rFonts w:ascii="Times New Roman" w:eastAsia="Times New Roman" w:hAnsi="Times New Roman" w:cs="Times New Roman"/>
          <w:lang w:eastAsia="pl-PL"/>
        </w:rPr>
        <w:t>58) 721-28-19 (dni robocze- w godzinach: 8:00- 14:00)</w:t>
      </w:r>
    </w:p>
    <w:p w:rsidR="00E622FE" w:rsidRPr="00E622FE" w:rsidRDefault="00E622FE" w:rsidP="00E622FE">
      <w:pPr>
        <w:spacing w:after="0" w:line="360" w:lineRule="auto"/>
        <w:jc w:val="both"/>
        <w:rPr>
          <w:rFonts w:ascii="Times New Roman" w:eastAsia="Times New Roman" w:hAnsi="Times New Roman" w:cs="Times New Roman"/>
          <w:b/>
          <w:lang w:eastAsia="pl-PL"/>
        </w:rPr>
      </w:pPr>
    </w:p>
    <w:p w:rsidR="00E622FE" w:rsidRPr="00E622FE" w:rsidRDefault="00E622FE" w:rsidP="00E622FE">
      <w:pPr>
        <w:spacing w:after="0" w:line="360" w:lineRule="auto"/>
        <w:jc w:val="both"/>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IX. MIEJSCE I TERMIN OTWARCIA OFERT.</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b/>
          <w:lang w:eastAsia="pl-PL"/>
        </w:rPr>
        <w:t xml:space="preserve">9.1. </w:t>
      </w:r>
      <w:r w:rsidRPr="00E622FE">
        <w:rPr>
          <w:rFonts w:ascii="Times New Roman" w:eastAsia="Times New Roman" w:hAnsi="Times New Roman" w:cs="Times New Roman"/>
          <w:lang w:eastAsia="pl-PL"/>
        </w:rPr>
        <w:t>Komisyjne otwarcie ofert nastąpi na posiedzeniu Komisji Przetargowej, które odbędzie się                      w  dniu:</w:t>
      </w:r>
      <w:r w:rsidRPr="00E622FE">
        <w:rPr>
          <w:rFonts w:ascii="Times New Roman" w:eastAsia="Times New Roman" w:hAnsi="Times New Roman" w:cs="Times New Roman"/>
          <w:b/>
          <w:lang w:eastAsia="pl-PL"/>
        </w:rPr>
        <w:t xml:space="preserve"> </w:t>
      </w:r>
      <w:r w:rsidRPr="00E622FE">
        <w:rPr>
          <w:rFonts w:ascii="Times New Roman" w:eastAsia="Times New Roman" w:hAnsi="Times New Roman" w:cs="Times New Roman"/>
          <w:b/>
          <w:u w:val="single"/>
          <w:lang w:eastAsia="pl-PL"/>
        </w:rPr>
        <w:t>6 czerwca 2019 roku o godz. 11:00 w</w:t>
      </w:r>
      <w:r w:rsidRPr="00E622FE">
        <w:rPr>
          <w:rFonts w:ascii="Times New Roman" w:eastAsia="Times New Roman" w:hAnsi="Times New Roman" w:cs="Times New Roman"/>
          <w:lang w:eastAsia="pl-PL"/>
        </w:rPr>
        <w:t xml:space="preserve">: </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PKP Szybka Kolej Miejska w Trójmieście Sp. z o.o.</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ul. Morska </w:t>
      </w:r>
      <w:smartTag w:uri="urn:schemas-microsoft-com:office:smarttags" w:element="metricconverter">
        <w:smartTagPr>
          <w:attr w:name="ProductID" w:val="350 a"/>
        </w:smartTagPr>
        <w:r w:rsidRPr="00E622FE">
          <w:rPr>
            <w:rFonts w:ascii="Times New Roman" w:eastAsia="Times New Roman" w:hAnsi="Times New Roman" w:cs="Times New Roman"/>
            <w:lang w:eastAsia="pl-PL"/>
          </w:rPr>
          <w:t>350 a</w:t>
        </w:r>
      </w:smartTag>
      <w:r w:rsidRPr="00E622FE">
        <w:rPr>
          <w:rFonts w:ascii="Times New Roman" w:eastAsia="Times New Roman" w:hAnsi="Times New Roman" w:cs="Times New Roman"/>
          <w:lang w:eastAsia="pl-PL"/>
        </w:rPr>
        <w:t xml:space="preserve"> </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81-002 Gdynia</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Wydział Zamówień Publicznych i Umów, III piętro, pok. nr 303</w:t>
      </w:r>
    </w:p>
    <w:p w:rsidR="00E622FE" w:rsidRPr="00E622FE" w:rsidRDefault="00E622FE" w:rsidP="00E622FE">
      <w:pPr>
        <w:spacing w:after="0" w:line="360" w:lineRule="auto"/>
        <w:rPr>
          <w:rFonts w:ascii="Times New Roman" w:eastAsia="Times New Roman" w:hAnsi="Times New Roman" w:cs="Times New Roman"/>
          <w:lang w:eastAsia="pl-PL"/>
        </w:rPr>
      </w:pPr>
      <w:r w:rsidRPr="00E622FE">
        <w:rPr>
          <w:rFonts w:ascii="Times New Roman" w:eastAsia="Times New Roman" w:hAnsi="Times New Roman" w:cs="Times New Roman"/>
          <w:b/>
          <w:lang w:eastAsia="pl-PL"/>
        </w:rPr>
        <w:t xml:space="preserve">9.2. </w:t>
      </w:r>
      <w:r w:rsidRPr="00E622FE">
        <w:rPr>
          <w:rFonts w:ascii="Times New Roman" w:eastAsia="Times New Roman" w:hAnsi="Times New Roman" w:cs="Times New Roman"/>
          <w:lang w:eastAsia="pl-PL"/>
        </w:rPr>
        <w:t>Otwarcie ofert jest jawne.</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b/>
          <w:lang w:eastAsia="pl-PL"/>
        </w:rPr>
        <w:t xml:space="preserve">9.3. </w:t>
      </w:r>
      <w:r w:rsidRPr="00E622FE">
        <w:rPr>
          <w:rFonts w:ascii="Times New Roman" w:eastAsia="Times New Roman" w:hAnsi="Times New Roman" w:cs="Times New Roman"/>
          <w:lang w:eastAsia="pl-PL"/>
        </w:rPr>
        <w:t xml:space="preserve">Wyniki postępowania obowiązują po ich zatwierdzeniu przez Zarząd PKP Szybka Kolej Miejska                     w Trójmieście Sp. z o.o. w Gdyni. </w:t>
      </w:r>
    </w:p>
    <w:p w:rsidR="00E622FE" w:rsidRPr="00E622FE" w:rsidRDefault="00E622FE" w:rsidP="00E622FE">
      <w:pPr>
        <w:spacing w:after="0" w:line="360" w:lineRule="auto"/>
        <w:jc w:val="both"/>
        <w:rPr>
          <w:rFonts w:ascii="Times New Roman" w:eastAsia="Times New Roman" w:hAnsi="Times New Roman" w:cs="Times New Roman"/>
          <w:lang w:eastAsia="pl-PL"/>
        </w:rPr>
      </w:pPr>
    </w:p>
    <w:p w:rsidR="00E622FE" w:rsidRPr="00E622FE" w:rsidRDefault="00E622FE" w:rsidP="00E622FE">
      <w:pPr>
        <w:spacing w:after="0" w:line="360" w:lineRule="auto"/>
        <w:jc w:val="both"/>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X. MIEJSCE I TERMIN UDOSTĘPNIENIA PRZEZ ZAMAWIAJĄCEGO OFERT ZŁOŻONYCH W PRZEDMIOTOWYM POSTĘPOWANIU.</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b/>
          <w:lang w:eastAsia="pl-PL"/>
        </w:rPr>
        <w:t>10.1.</w:t>
      </w:r>
      <w:r w:rsidRPr="00E622FE">
        <w:rPr>
          <w:rFonts w:ascii="Times New Roman" w:eastAsia="Times New Roman" w:hAnsi="Times New Roman" w:cs="Times New Roman"/>
          <w:lang w:eastAsia="pl-PL"/>
        </w:rPr>
        <w:t xml:space="preserve"> Oferty złożone w przedmiotowym postępowaniu zostaną udostępnione przez Zamawiającego w:     </w:t>
      </w:r>
    </w:p>
    <w:p w:rsidR="00E622FE" w:rsidRPr="00E622FE" w:rsidRDefault="00E622FE" w:rsidP="00E622FE">
      <w:pPr>
        <w:spacing w:after="0" w:line="360" w:lineRule="auto"/>
        <w:ind w:firstLine="1418"/>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PKP Szybka Kolej Miejska w Trójmieście Sp. z o.o.</w:t>
      </w:r>
    </w:p>
    <w:p w:rsidR="00E622FE" w:rsidRPr="00E622FE" w:rsidRDefault="00E622FE" w:rsidP="00E622FE">
      <w:pPr>
        <w:spacing w:after="0" w:line="360" w:lineRule="auto"/>
        <w:ind w:firstLine="1418"/>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E622FE">
          <w:rPr>
            <w:rFonts w:ascii="Times New Roman" w:eastAsia="Times New Roman" w:hAnsi="Times New Roman" w:cs="Times New Roman"/>
            <w:lang w:eastAsia="pl-PL"/>
          </w:rPr>
          <w:t>350 a</w:t>
        </w:r>
      </w:smartTag>
      <w:r w:rsidRPr="00E622FE">
        <w:rPr>
          <w:rFonts w:ascii="Times New Roman" w:eastAsia="Times New Roman" w:hAnsi="Times New Roman" w:cs="Times New Roman"/>
          <w:lang w:eastAsia="pl-PL"/>
        </w:rPr>
        <w:t xml:space="preserve"> </w:t>
      </w:r>
    </w:p>
    <w:p w:rsidR="00E622FE" w:rsidRPr="00E622FE" w:rsidRDefault="00E622FE" w:rsidP="00E622FE">
      <w:pPr>
        <w:spacing w:after="0" w:line="360" w:lineRule="auto"/>
        <w:ind w:firstLine="1418"/>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81-002 Gdynia</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Wydział Zamówień Publicznych i Umów, III piętro, pok. nr 303</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od dnia: </w:t>
      </w:r>
      <w:r w:rsidRPr="00E622FE">
        <w:rPr>
          <w:rFonts w:ascii="Times New Roman" w:eastAsia="Times New Roman" w:hAnsi="Times New Roman" w:cs="Times New Roman"/>
          <w:b/>
          <w:u w:val="single"/>
          <w:lang w:eastAsia="pl-PL"/>
        </w:rPr>
        <w:t>6 czerwca 2019 roku,  godz. 12:00</w:t>
      </w:r>
      <w:r w:rsidRPr="00E622FE">
        <w:rPr>
          <w:rFonts w:ascii="Times New Roman" w:eastAsia="Times New Roman" w:hAnsi="Times New Roman" w:cs="Times New Roman"/>
          <w:lang w:eastAsia="pl-PL"/>
        </w:rPr>
        <w:t>.</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b/>
          <w:lang w:eastAsia="pl-PL"/>
        </w:rPr>
        <w:lastRenderedPageBreak/>
        <w:t>10.2.</w:t>
      </w:r>
      <w:r w:rsidRPr="00E622FE">
        <w:rPr>
          <w:rFonts w:ascii="Times New Roman" w:eastAsia="Times New Roman" w:hAnsi="Times New Roman" w:cs="Times New Roman"/>
          <w:lang w:eastAsia="pl-PL"/>
        </w:rPr>
        <w:t xml:space="preserve"> Oferty ( wraz z dokumentacją - w zakresie wskazanym w ustawie Prawo zamówień publicznych)  będą dostępne w miejscu wskazanym w pkt 10.1 w dni robocze od godz. 10:00 – 12:00.</w:t>
      </w:r>
    </w:p>
    <w:p w:rsidR="00E622FE" w:rsidRPr="00E622FE" w:rsidRDefault="00E622FE" w:rsidP="00E622FE">
      <w:pPr>
        <w:spacing w:after="0" w:line="360" w:lineRule="auto"/>
        <w:jc w:val="both"/>
        <w:rPr>
          <w:rFonts w:ascii="Times New Roman" w:eastAsia="Times New Roman" w:hAnsi="Times New Roman" w:cs="Times New Roman"/>
          <w:b/>
          <w:lang w:eastAsia="pl-PL"/>
        </w:rPr>
      </w:pPr>
    </w:p>
    <w:p w:rsidR="00E622FE" w:rsidRPr="00E622FE" w:rsidRDefault="00E622FE" w:rsidP="00E622FE">
      <w:pPr>
        <w:spacing w:after="0" w:line="360" w:lineRule="auto"/>
        <w:jc w:val="both"/>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XI. ŚRODKI OCHRONY PRAWNEJ PRZYSŁUGUJĄCEJ WYKONAWCY.</w:t>
      </w:r>
    </w:p>
    <w:p w:rsidR="00E622FE" w:rsidRPr="00E622FE" w:rsidRDefault="00E622FE" w:rsidP="00E622FE">
      <w:pPr>
        <w:spacing w:after="0" w:line="360" w:lineRule="auto"/>
        <w:jc w:val="both"/>
        <w:rPr>
          <w:rFonts w:ascii="Times New Roman" w:eastAsia="Times New Roman" w:hAnsi="Times New Roman" w:cs="Times New Roman"/>
          <w:bCs/>
          <w:lang w:eastAsia="pl-PL"/>
        </w:rPr>
      </w:pPr>
      <w:r w:rsidRPr="00E622FE">
        <w:rPr>
          <w:rFonts w:ascii="Times New Roman" w:eastAsia="Times New Roman" w:hAnsi="Times New Roman" w:cs="Times New Roman"/>
          <w:b/>
          <w:bCs/>
          <w:lang w:eastAsia="pl-PL"/>
        </w:rPr>
        <w:t xml:space="preserve">11.1. </w:t>
      </w:r>
      <w:r w:rsidRPr="00E622FE">
        <w:rPr>
          <w:rFonts w:ascii="Times New Roman" w:eastAsia="Times New Roman" w:hAnsi="Times New Roman" w:cs="Times New Roman"/>
          <w:bCs/>
          <w:lang w:eastAsia="pl-PL"/>
        </w:rPr>
        <w:t xml:space="preserve">Wobec treści ogłoszenia o zamówieniu, czynności podjętych przez Zamawiającego w toku postępowania oraz w przypadku zaniechania przez Zamawiającego czynności do której jest obowiązany na podstawie Regulaminu, o którym mowa w pkt 1.2, można wnieść protest do Zamawiającego. </w:t>
      </w:r>
    </w:p>
    <w:p w:rsidR="00E622FE" w:rsidRPr="00E622FE" w:rsidRDefault="00E622FE" w:rsidP="00E622FE">
      <w:pPr>
        <w:spacing w:after="0" w:line="360" w:lineRule="auto"/>
        <w:jc w:val="both"/>
        <w:rPr>
          <w:rFonts w:ascii="Times New Roman" w:eastAsia="Times New Roman" w:hAnsi="Times New Roman" w:cs="Times New Roman"/>
          <w:bCs/>
          <w:lang w:eastAsia="pl-PL"/>
        </w:rPr>
      </w:pPr>
      <w:r w:rsidRPr="00E622FE">
        <w:rPr>
          <w:rFonts w:ascii="Times New Roman" w:eastAsia="Times New Roman" w:hAnsi="Times New Roman" w:cs="Times New Roman"/>
          <w:b/>
          <w:bCs/>
          <w:lang w:eastAsia="pl-PL"/>
        </w:rPr>
        <w:t xml:space="preserve">11.2. </w:t>
      </w:r>
      <w:r w:rsidRPr="00E622FE">
        <w:rPr>
          <w:rFonts w:ascii="Times New Roman" w:eastAsia="Times New Roman" w:hAnsi="Times New Roman" w:cs="Times New Roman"/>
          <w:bCs/>
          <w:lang w:eastAsia="pl-PL"/>
        </w:rPr>
        <w:t>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rsidR="00E622FE" w:rsidRPr="00E622FE" w:rsidRDefault="00E622FE" w:rsidP="00E622FE">
      <w:pPr>
        <w:spacing w:after="0" w:line="360" w:lineRule="auto"/>
        <w:jc w:val="both"/>
        <w:rPr>
          <w:rFonts w:ascii="Times New Roman" w:eastAsia="Times New Roman" w:hAnsi="Times New Roman" w:cs="Times New Roman"/>
          <w:bCs/>
          <w:lang w:eastAsia="pl-PL"/>
        </w:rPr>
      </w:pPr>
      <w:r w:rsidRPr="00E622FE">
        <w:rPr>
          <w:rFonts w:ascii="Times New Roman" w:eastAsia="Times New Roman" w:hAnsi="Times New Roman" w:cs="Times New Roman"/>
          <w:b/>
          <w:bCs/>
          <w:lang w:eastAsia="pl-PL"/>
        </w:rPr>
        <w:t xml:space="preserve">11.3. </w:t>
      </w:r>
      <w:r w:rsidRPr="00E622FE">
        <w:rPr>
          <w:rFonts w:ascii="Times New Roman" w:eastAsia="Times New Roman" w:hAnsi="Times New Roman" w:cs="Times New Roman"/>
          <w:bCs/>
          <w:lang w:eastAsia="pl-PL"/>
        </w:rPr>
        <w:t xml:space="preserve">Protest dotyczący treści ogłoszenia, postanowień Specyfikacji Istotnych Warunków Zamówienia, wnosi się w terminie 7 dni od dnia publikacji ogłoszenia i zamieszczenia Specyfikacji Istotnych Warunków Zamówienia przez Zamawiającego. </w:t>
      </w:r>
    </w:p>
    <w:p w:rsidR="00E622FE" w:rsidRPr="00E622FE" w:rsidRDefault="00E622FE" w:rsidP="00E622FE">
      <w:pPr>
        <w:spacing w:after="0" w:line="360" w:lineRule="auto"/>
        <w:jc w:val="both"/>
        <w:rPr>
          <w:rFonts w:ascii="Times New Roman" w:eastAsia="Times New Roman" w:hAnsi="Times New Roman" w:cs="Times New Roman"/>
          <w:bCs/>
          <w:lang w:eastAsia="pl-PL"/>
        </w:rPr>
      </w:pPr>
      <w:r w:rsidRPr="00E622FE">
        <w:rPr>
          <w:rFonts w:ascii="Times New Roman" w:eastAsia="Times New Roman" w:hAnsi="Times New Roman" w:cs="Times New Roman"/>
          <w:b/>
          <w:bCs/>
          <w:lang w:eastAsia="pl-PL"/>
        </w:rPr>
        <w:t xml:space="preserve">11.4. </w:t>
      </w:r>
      <w:r w:rsidRPr="00E622FE">
        <w:rPr>
          <w:rFonts w:ascii="Times New Roman" w:eastAsia="Times New Roman" w:hAnsi="Times New Roman" w:cs="Times New Roman"/>
          <w:bCs/>
          <w:lang w:eastAsia="pl-PL"/>
        </w:rPr>
        <w:t>W przypadku wniesienia protestu dotyczącego treści ogłoszenia lub postanowień Specyfikacji Istotnych Warunków Zamówienia, Zamawiający może przedłużyć termin składania ofert.</w:t>
      </w:r>
    </w:p>
    <w:p w:rsidR="00E622FE" w:rsidRPr="00E622FE" w:rsidRDefault="00E622FE" w:rsidP="00E622FE">
      <w:pPr>
        <w:spacing w:after="0" w:line="360" w:lineRule="auto"/>
        <w:jc w:val="both"/>
        <w:rPr>
          <w:rFonts w:ascii="Times New Roman" w:eastAsia="Times New Roman" w:hAnsi="Times New Roman" w:cs="Times New Roman"/>
          <w:bCs/>
          <w:lang w:eastAsia="pl-PL"/>
        </w:rPr>
      </w:pPr>
      <w:r w:rsidRPr="00E622FE">
        <w:rPr>
          <w:rFonts w:ascii="Times New Roman" w:eastAsia="Times New Roman" w:hAnsi="Times New Roman" w:cs="Times New Roman"/>
          <w:b/>
          <w:bCs/>
          <w:lang w:eastAsia="pl-PL"/>
        </w:rPr>
        <w:t xml:space="preserve">11.5. </w:t>
      </w:r>
      <w:r w:rsidRPr="00E622FE">
        <w:rPr>
          <w:rFonts w:ascii="Times New Roman" w:eastAsia="Times New Roman" w:hAnsi="Times New Roman" w:cs="Times New Roman"/>
          <w:bCs/>
          <w:lang w:eastAsia="pl-PL"/>
        </w:rPr>
        <w:t>Wniesienie protestu jest dopuszczalne tylko przed zawarciem Umowy.</w:t>
      </w:r>
    </w:p>
    <w:p w:rsidR="00E622FE" w:rsidRPr="00E622FE" w:rsidRDefault="00E622FE" w:rsidP="00E622FE">
      <w:pPr>
        <w:spacing w:after="0" w:line="360" w:lineRule="auto"/>
        <w:jc w:val="both"/>
        <w:rPr>
          <w:rFonts w:ascii="Times New Roman" w:eastAsia="Times New Roman" w:hAnsi="Times New Roman" w:cs="Times New Roman"/>
          <w:bCs/>
          <w:lang w:eastAsia="pl-PL"/>
        </w:rPr>
      </w:pPr>
      <w:r w:rsidRPr="00E622FE">
        <w:rPr>
          <w:rFonts w:ascii="Times New Roman" w:eastAsia="Times New Roman" w:hAnsi="Times New Roman" w:cs="Times New Roman"/>
          <w:b/>
          <w:bCs/>
          <w:lang w:eastAsia="pl-PL"/>
        </w:rPr>
        <w:t xml:space="preserve">11.6. </w:t>
      </w:r>
      <w:r w:rsidRPr="00E622FE">
        <w:rPr>
          <w:rFonts w:ascii="Times New Roman" w:eastAsia="Times New Roman" w:hAnsi="Times New Roman" w:cs="Times New Roman"/>
          <w:bCs/>
          <w:lang w:eastAsia="pl-PL"/>
        </w:rPr>
        <w:t xml:space="preserve">Zamawiający odrzuca protest wniesiony po terminie, wniesiony przez podmiot nieuprawniony lub protest niedopuszczalny </w:t>
      </w:r>
      <w:bookmarkStart w:id="1" w:name="_Hlk481062114"/>
      <w:r w:rsidRPr="00E622FE">
        <w:rPr>
          <w:rFonts w:ascii="Times New Roman" w:eastAsia="Times New Roman" w:hAnsi="Times New Roman" w:cs="Times New Roman"/>
          <w:bCs/>
          <w:lang w:eastAsia="pl-PL"/>
        </w:rPr>
        <w:t>na podstawie § 63 ust.6</w:t>
      </w:r>
      <w:r w:rsidRPr="00E622FE">
        <w:rPr>
          <w:rFonts w:ascii="Times New Roman" w:eastAsia="Times New Roman" w:hAnsi="Times New Roman" w:cs="Times New Roman"/>
          <w:lang w:eastAsia="pl-PL"/>
        </w:rPr>
        <w:t xml:space="preserve"> </w:t>
      </w:r>
      <w:r w:rsidRPr="00E622FE">
        <w:rPr>
          <w:rFonts w:ascii="Times New Roman" w:eastAsia="Times New Roman" w:hAnsi="Times New Roman" w:cs="Times New Roman"/>
          <w:bCs/>
          <w:lang w:eastAsia="pl-PL"/>
        </w:rPr>
        <w:t>Regulaminu udzielania przez PKP Szybka Kolej Miejska w Trójmieście Sp. z o.o.  zamówień sektorowych na roboty budowlane, dostawy i usługi, o których mowa w Art. 132  ustawy Prawo zamówień publicznych.</w:t>
      </w:r>
      <w:bookmarkEnd w:id="1"/>
    </w:p>
    <w:p w:rsidR="00E622FE" w:rsidRPr="00E622FE" w:rsidRDefault="00E622FE" w:rsidP="00E622FE">
      <w:pPr>
        <w:spacing w:after="0" w:line="360" w:lineRule="auto"/>
        <w:jc w:val="both"/>
        <w:rPr>
          <w:rFonts w:ascii="Times New Roman" w:eastAsia="Times New Roman" w:hAnsi="Times New Roman" w:cs="Times New Roman"/>
          <w:bCs/>
          <w:lang w:eastAsia="pl-PL"/>
        </w:rPr>
      </w:pPr>
      <w:r w:rsidRPr="00E622FE">
        <w:rPr>
          <w:rFonts w:ascii="Times New Roman" w:eastAsia="Times New Roman" w:hAnsi="Times New Roman" w:cs="Times New Roman"/>
          <w:b/>
          <w:lang w:eastAsia="pl-PL"/>
        </w:rPr>
        <w:t xml:space="preserve">11.7. </w:t>
      </w:r>
      <w:r w:rsidRPr="00E622FE">
        <w:rPr>
          <w:rFonts w:ascii="Times New Roman" w:eastAsia="Times New Roman" w:hAnsi="Times New Roman" w:cs="Times New Roman"/>
          <w:lang w:eastAsia="pl-PL"/>
        </w:rPr>
        <w:t>Protest powinien wskazywać oprotestowaną czynność lub zaniechanie Zamawiającego, a także zawierać żądanie, zwięzłe przytoczenie zarzutów oraz okoliczności faktycznych i prawnych uzasadniających wniesienie protestu.</w:t>
      </w:r>
    </w:p>
    <w:p w:rsidR="00E622FE" w:rsidRPr="00E622FE" w:rsidRDefault="00E622FE" w:rsidP="00E622FE">
      <w:pPr>
        <w:spacing w:after="0" w:line="360" w:lineRule="auto"/>
        <w:jc w:val="both"/>
        <w:rPr>
          <w:rFonts w:ascii="Times New Roman" w:eastAsia="Times New Roman" w:hAnsi="Times New Roman" w:cs="Times New Roman"/>
          <w:b/>
          <w:lang w:eastAsia="pl-PL"/>
        </w:rPr>
      </w:pPr>
    </w:p>
    <w:p w:rsidR="00E622FE" w:rsidRPr="00E622FE" w:rsidRDefault="00E622FE" w:rsidP="00E622FE">
      <w:pPr>
        <w:spacing w:after="0" w:line="360" w:lineRule="auto"/>
        <w:jc w:val="both"/>
        <w:rPr>
          <w:rFonts w:ascii="Times New Roman" w:eastAsia="Times New Roman" w:hAnsi="Times New Roman" w:cs="Times New Roman"/>
          <w:b/>
          <w:bCs/>
          <w:iCs/>
          <w:lang w:eastAsia="pl-PL"/>
        </w:rPr>
      </w:pPr>
      <w:r w:rsidRPr="00E622FE">
        <w:rPr>
          <w:rFonts w:ascii="Times New Roman" w:eastAsia="Times New Roman" w:hAnsi="Times New Roman" w:cs="Times New Roman"/>
          <w:b/>
          <w:bCs/>
          <w:iCs/>
          <w:lang w:eastAsia="pl-PL"/>
        </w:rPr>
        <w:t>XII. FORMALNOŚCI, JAKICH NALEŻY DOPEŁNIĆ PRZED ZAWARCIEM UMOWY.</w:t>
      </w:r>
    </w:p>
    <w:p w:rsidR="00E622FE" w:rsidRPr="00E622FE" w:rsidRDefault="00E622FE" w:rsidP="00E622FE">
      <w:pPr>
        <w:spacing w:after="0" w:line="360" w:lineRule="auto"/>
        <w:jc w:val="both"/>
        <w:rPr>
          <w:rFonts w:ascii="Times New Roman" w:eastAsia="Times New Roman" w:hAnsi="Times New Roman" w:cs="Times New Roman"/>
          <w:b/>
          <w:bCs/>
          <w:iCs/>
          <w:lang w:eastAsia="pl-PL"/>
        </w:rPr>
      </w:pPr>
      <w:r w:rsidRPr="00E622FE">
        <w:rPr>
          <w:rFonts w:ascii="Times New Roman" w:eastAsia="Times New Roman" w:hAnsi="Times New Roman" w:cs="Times New Roman"/>
          <w:bCs/>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E622FE" w:rsidRPr="00E622FE" w:rsidRDefault="00E622FE" w:rsidP="00E622FE">
      <w:pPr>
        <w:spacing w:after="0" w:line="360" w:lineRule="auto"/>
        <w:rPr>
          <w:rFonts w:ascii="Times New Roman" w:eastAsia="Times New Roman" w:hAnsi="Times New Roman" w:cs="Times New Roman"/>
          <w:b/>
          <w:lang w:eastAsia="pl-PL"/>
        </w:rPr>
      </w:pPr>
    </w:p>
    <w:p w:rsidR="00E622FE" w:rsidRPr="00E622FE" w:rsidRDefault="00E622FE" w:rsidP="00E622FE">
      <w:pPr>
        <w:spacing w:after="0" w:line="360" w:lineRule="auto"/>
        <w:jc w:val="both"/>
        <w:rPr>
          <w:rFonts w:ascii="Times New Roman" w:eastAsia="Times New Roman" w:hAnsi="Times New Roman" w:cs="Times New Roman"/>
          <w:b/>
          <w:bCs/>
          <w:lang w:eastAsia="pl-PL"/>
        </w:rPr>
      </w:pPr>
      <w:r w:rsidRPr="00E622FE">
        <w:rPr>
          <w:rFonts w:ascii="Times New Roman" w:eastAsia="Times New Roman" w:hAnsi="Times New Roman" w:cs="Times New Roman"/>
          <w:b/>
          <w:bCs/>
          <w:lang w:eastAsia="pl-PL"/>
        </w:rPr>
        <w:t>XIII. WADIUM</w:t>
      </w:r>
    </w:p>
    <w:p w:rsidR="00E622FE" w:rsidRPr="00E622FE" w:rsidRDefault="00E622FE" w:rsidP="00E622FE">
      <w:pPr>
        <w:numPr>
          <w:ilvl w:val="1"/>
          <w:numId w:val="23"/>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Zamawiający żąda od Wykonawców wniesienia wadium w wysokości </w:t>
      </w:r>
      <w:r w:rsidRPr="00E622FE">
        <w:rPr>
          <w:rFonts w:ascii="Times New Roman" w:eastAsia="Times New Roman" w:hAnsi="Times New Roman" w:cs="Times New Roman"/>
          <w:b/>
          <w:lang w:eastAsia="pl-PL"/>
        </w:rPr>
        <w:t>70 000,00 zł</w:t>
      </w:r>
      <w:r w:rsidRPr="00E622FE">
        <w:rPr>
          <w:rFonts w:ascii="Times New Roman" w:eastAsia="Times New Roman" w:hAnsi="Times New Roman" w:cs="Times New Roman"/>
          <w:lang w:eastAsia="pl-PL"/>
        </w:rPr>
        <w:t xml:space="preserve"> (słownie: siedemdziesiąt tysięcy złotych, 00/100 ).</w:t>
      </w:r>
    </w:p>
    <w:p w:rsidR="00E622FE" w:rsidRPr="00E622FE" w:rsidRDefault="00E622FE" w:rsidP="00E622FE">
      <w:pPr>
        <w:numPr>
          <w:ilvl w:val="1"/>
          <w:numId w:val="23"/>
        </w:numPr>
        <w:spacing w:after="0" w:line="360" w:lineRule="auto"/>
        <w:ind w:right="289"/>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lastRenderedPageBreak/>
        <w:t xml:space="preserve"> Wadium należy wnieść przed upływem terminu składania ofert. Wadium obejmuje cały okres związania ofertą.</w:t>
      </w:r>
    </w:p>
    <w:p w:rsidR="00E622FE" w:rsidRPr="00E622FE" w:rsidRDefault="00E622FE" w:rsidP="00E622FE">
      <w:pPr>
        <w:numPr>
          <w:ilvl w:val="1"/>
          <w:numId w:val="23"/>
        </w:numPr>
        <w:spacing w:after="0" w:line="360" w:lineRule="auto"/>
        <w:ind w:left="567" w:right="287" w:hanging="567"/>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Wadium może być wnoszone w jednej lub kilku następujących formach: </w:t>
      </w:r>
    </w:p>
    <w:p w:rsidR="00E622FE" w:rsidRPr="00E622FE" w:rsidRDefault="00E622FE" w:rsidP="00E622FE">
      <w:pPr>
        <w:numPr>
          <w:ilvl w:val="2"/>
          <w:numId w:val="20"/>
        </w:numPr>
        <w:tabs>
          <w:tab w:val="num" w:pos="993"/>
        </w:tabs>
        <w:spacing w:after="0" w:line="360" w:lineRule="auto"/>
        <w:ind w:left="709" w:right="289" w:hanging="142"/>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pieniądzu;</w:t>
      </w:r>
    </w:p>
    <w:p w:rsidR="00E622FE" w:rsidRPr="00E622FE" w:rsidRDefault="00E622FE" w:rsidP="00E622FE">
      <w:pPr>
        <w:numPr>
          <w:ilvl w:val="2"/>
          <w:numId w:val="20"/>
        </w:numPr>
        <w:tabs>
          <w:tab w:val="num" w:pos="993"/>
        </w:tabs>
        <w:spacing w:after="0" w:line="360" w:lineRule="auto"/>
        <w:ind w:left="993" w:right="287" w:hanging="426"/>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poręczeniach bankowych lub poręczeniach spółdzielczej kasy oszczędnościowo- kredytowej, z tym że poręczenie kasy jest zawsze poręczeniem pieniężnym ;</w:t>
      </w:r>
    </w:p>
    <w:p w:rsidR="00E622FE" w:rsidRPr="00E622FE" w:rsidRDefault="00E622FE" w:rsidP="00E622FE">
      <w:pPr>
        <w:numPr>
          <w:ilvl w:val="2"/>
          <w:numId w:val="20"/>
        </w:numPr>
        <w:tabs>
          <w:tab w:val="num" w:pos="993"/>
        </w:tabs>
        <w:spacing w:after="0" w:line="360" w:lineRule="auto"/>
        <w:ind w:left="709" w:right="287" w:hanging="142"/>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gwarancjach bankowych;</w:t>
      </w:r>
    </w:p>
    <w:p w:rsidR="00E622FE" w:rsidRPr="00E622FE" w:rsidRDefault="00E622FE" w:rsidP="00E622FE">
      <w:pPr>
        <w:numPr>
          <w:ilvl w:val="2"/>
          <w:numId w:val="20"/>
        </w:numPr>
        <w:tabs>
          <w:tab w:val="num" w:pos="993"/>
        </w:tabs>
        <w:spacing w:after="0" w:line="360" w:lineRule="auto"/>
        <w:ind w:left="709" w:right="287" w:hanging="142"/>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gwarancjach ubezpieczeniowych;</w:t>
      </w:r>
    </w:p>
    <w:p w:rsidR="00E622FE" w:rsidRPr="00E622FE" w:rsidRDefault="00E622FE" w:rsidP="00E622FE">
      <w:pPr>
        <w:numPr>
          <w:ilvl w:val="2"/>
          <w:numId w:val="20"/>
        </w:numPr>
        <w:tabs>
          <w:tab w:val="num" w:pos="993"/>
        </w:tabs>
        <w:spacing w:after="0" w:line="360" w:lineRule="auto"/>
        <w:ind w:left="993" w:right="287" w:hanging="426"/>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poręczeniach udzielanych przez podmioty, o których mowa w art. 6b ust. 5 pkt 2 ustawy z dnia 9 listopada 2000 r. o utworzeniu Polskiej Agencji Rozwoju Przedsiębiorczości.</w:t>
      </w:r>
    </w:p>
    <w:p w:rsidR="00E622FE" w:rsidRPr="00E622FE" w:rsidRDefault="00E622FE" w:rsidP="00E622FE">
      <w:pPr>
        <w:numPr>
          <w:ilvl w:val="1"/>
          <w:numId w:val="23"/>
        </w:numPr>
        <w:spacing w:after="0" w:line="360" w:lineRule="auto"/>
        <w:ind w:right="289"/>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Wadium wnoszone w pieniądzu wpłaca się przelewem na rachunek bankowy BGK Oddział Gdańsk  88 1130 1121 0080 0116 9520 0008.</w:t>
      </w:r>
    </w:p>
    <w:p w:rsidR="00E622FE" w:rsidRPr="00E622FE" w:rsidRDefault="00E622FE" w:rsidP="00E622FE">
      <w:pPr>
        <w:numPr>
          <w:ilvl w:val="1"/>
          <w:numId w:val="23"/>
        </w:numPr>
        <w:spacing w:after="0" w:line="360" w:lineRule="auto"/>
        <w:ind w:right="287"/>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Wadium wniesione w pieniądzu Zamawiający przechowuje na rachunku bankowym.</w:t>
      </w:r>
    </w:p>
    <w:p w:rsidR="00E622FE" w:rsidRPr="00E622FE" w:rsidRDefault="00E622FE" w:rsidP="00E622FE">
      <w:pPr>
        <w:numPr>
          <w:ilvl w:val="1"/>
          <w:numId w:val="23"/>
        </w:numPr>
        <w:spacing w:after="0" w:line="360" w:lineRule="auto"/>
        <w:ind w:right="287"/>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Zamawiający zwraca niezwłocznie wadium, jeżeli:</w:t>
      </w:r>
    </w:p>
    <w:p w:rsidR="00E622FE" w:rsidRPr="00E622FE" w:rsidRDefault="00E622FE" w:rsidP="00E622FE">
      <w:pPr>
        <w:numPr>
          <w:ilvl w:val="0"/>
          <w:numId w:val="25"/>
        </w:numPr>
        <w:tabs>
          <w:tab w:val="left" w:pos="992"/>
        </w:tabs>
        <w:spacing w:after="0" w:line="360" w:lineRule="auto"/>
        <w:ind w:left="709" w:right="289" w:hanging="142"/>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upłynął termin związania ofertą;</w:t>
      </w:r>
    </w:p>
    <w:p w:rsidR="00E622FE" w:rsidRPr="00E622FE" w:rsidRDefault="00E622FE" w:rsidP="00E622FE">
      <w:pPr>
        <w:numPr>
          <w:ilvl w:val="0"/>
          <w:numId w:val="25"/>
        </w:numPr>
        <w:tabs>
          <w:tab w:val="left" w:pos="992"/>
        </w:tabs>
        <w:spacing w:after="0" w:line="360" w:lineRule="auto"/>
        <w:ind w:left="709" w:right="289" w:hanging="142"/>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zawarto Umowę w sprawie zamówienia i wniesiono zabezpieczenie należytego</w:t>
      </w:r>
    </w:p>
    <w:p w:rsidR="00E622FE" w:rsidRPr="00E622FE" w:rsidRDefault="00E622FE" w:rsidP="00E622FE">
      <w:pPr>
        <w:tabs>
          <w:tab w:val="left" w:pos="992"/>
        </w:tabs>
        <w:spacing w:after="0" w:line="360" w:lineRule="auto"/>
        <w:ind w:left="709" w:right="289"/>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wykonania tej Umowy;</w:t>
      </w:r>
    </w:p>
    <w:p w:rsidR="00E622FE" w:rsidRPr="00E622FE" w:rsidRDefault="00E622FE" w:rsidP="00E622FE">
      <w:pPr>
        <w:numPr>
          <w:ilvl w:val="0"/>
          <w:numId w:val="25"/>
        </w:numPr>
        <w:tabs>
          <w:tab w:val="left" w:pos="992"/>
        </w:tabs>
        <w:spacing w:after="0" w:line="360" w:lineRule="auto"/>
        <w:ind w:left="924" w:right="289" w:hanging="357"/>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Zamawiający unieważnił postępowanie o udzielenie zamówienia, a protesty zostały</w:t>
      </w:r>
    </w:p>
    <w:p w:rsidR="00E622FE" w:rsidRPr="00E622FE" w:rsidRDefault="00E622FE" w:rsidP="00E622FE">
      <w:pPr>
        <w:tabs>
          <w:tab w:val="left" w:pos="992"/>
        </w:tabs>
        <w:spacing w:after="0" w:line="360" w:lineRule="auto"/>
        <w:ind w:left="714" w:right="289"/>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ostatecznie rozstrzygnięte lub upłynął termin do ich wnoszenia.</w:t>
      </w:r>
    </w:p>
    <w:p w:rsidR="00E622FE" w:rsidRPr="00E622FE" w:rsidRDefault="00E622FE" w:rsidP="00E622FE">
      <w:pPr>
        <w:numPr>
          <w:ilvl w:val="1"/>
          <w:numId w:val="23"/>
        </w:numPr>
        <w:spacing w:after="0" w:line="360" w:lineRule="auto"/>
        <w:ind w:right="287"/>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Zamawiający zwraca niezwłocznie wadium na wniosek Wykonawcy: </w:t>
      </w:r>
    </w:p>
    <w:p w:rsidR="00E622FE" w:rsidRPr="00E622FE" w:rsidRDefault="00E622FE" w:rsidP="00E622FE">
      <w:pPr>
        <w:numPr>
          <w:ilvl w:val="0"/>
          <w:numId w:val="21"/>
        </w:numPr>
        <w:tabs>
          <w:tab w:val="num" w:pos="992"/>
          <w:tab w:val="num" w:pos="1134"/>
        </w:tabs>
        <w:spacing w:after="0" w:line="360" w:lineRule="auto"/>
        <w:ind w:left="839" w:right="289" w:hanging="272"/>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który wycofał ofertę przed upływem terminu składania ofert;</w:t>
      </w:r>
    </w:p>
    <w:p w:rsidR="00E622FE" w:rsidRPr="00E622FE" w:rsidRDefault="00E622FE" w:rsidP="00E622FE">
      <w:pPr>
        <w:numPr>
          <w:ilvl w:val="0"/>
          <w:numId w:val="21"/>
        </w:numPr>
        <w:tabs>
          <w:tab w:val="num" w:pos="992"/>
          <w:tab w:val="num" w:pos="1134"/>
        </w:tabs>
        <w:spacing w:after="0" w:line="360" w:lineRule="auto"/>
        <w:ind w:left="839" w:right="289" w:hanging="272"/>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który został wykluczony z postępowania;</w:t>
      </w:r>
    </w:p>
    <w:p w:rsidR="00E622FE" w:rsidRPr="00E622FE" w:rsidRDefault="00E622FE" w:rsidP="00E622FE">
      <w:pPr>
        <w:numPr>
          <w:ilvl w:val="0"/>
          <w:numId w:val="21"/>
        </w:numPr>
        <w:tabs>
          <w:tab w:val="num" w:pos="992"/>
          <w:tab w:val="num" w:pos="1134"/>
        </w:tabs>
        <w:spacing w:after="0" w:line="360" w:lineRule="auto"/>
        <w:ind w:left="839" w:right="289" w:hanging="272"/>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którego oferta została odrzucona.</w:t>
      </w:r>
    </w:p>
    <w:p w:rsidR="00E622FE" w:rsidRPr="00E622FE" w:rsidRDefault="00E622FE" w:rsidP="00E622FE">
      <w:pPr>
        <w:numPr>
          <w:ilvl w:val="1"/>
          <w:numId w:val="23"/>
        </w:numPr>
        <w:spacing w:after="0" w:line="360" w:lineRule="auto"/>
        <w:ind w:right="289"/>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Jeżeli wadium wniesiono w pieniądzu, Zamawiający zwraca je wraz z odsetkami wynikającymi z umowy rachunku bankowego, na którym było ono przechowywane, pomniejszone o koszty prowadzenia rachunku banko</w:t>
      </w:r>
      <w:r w:rsidRPr="00E622FE">
        <w:rPr>
          <w:rFonts w:ascii="Times New Roman" w:eastAsia="Times New Roman" w:hAnsi="Times New Roman" w:cs="Times New Roman"/>
          <w:lang w:eastAsia="pl-PL"/>
        </w:rPr>
        <w:softHyphen/>
        <w:t>wego oraz prowizji bankowej za przelew pieniędzy na rachunek bankowy wskazany przez Wykonawcę.</w:t>
      </w:r>
    </w:p>
    <w:p w:rsidR="00E622FE" w:rsidRPr="00E622FE" w:rsidRDefault="00E622FE" w:rsidP="00E622FE">
      <w:pPr>
        <w:numPr>
          <w:ilvl w:val="1"/>
          <w:numId w:val="23"/>
        </w:numPr>
        <w:spacing w:after="0" w:line="360" w:lineRule="auto"/>
        <w:ind w:right="289"/>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Zamawiający zatrzymuje wadium wraz z odsetkami, jeżeli Wykonawca, którego oferta została wybrana:</w:t>
      </w:r>
    </w:p>
    <w:p w:rsidR="00E622FE" w:rsidRPr="00E622FE" w:rsidRDefault="00E622FE" w:rsidP="00E622FE">
      <w:pPr>
        <w:numPr>
          <w:ilvl w:val="0"/>
          <w:numId w:val="22"/>
        </w:numPr>
        <w:spacing w:after="0" w:line="360" w:lineRule="auto"/>
        <w:ind w:right="287" w:hanging="207"/>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odmówił podpisania Umowy w sprawie zamówienia na warunkach określonych w ofercie;</w:t>
      </w:r>
    </w:p>
    <w:p w:rsidR="00E622FE" w:rsidRPr="00E622FE" w:rsidRDefault="00E622FE" w:rsidP="00E622FE">
      <w:pPr>
        <w:numPr>
          <w:ilvl w:val="0"/>
          <w:numId w:val="22"/>
        </w:numPr>
        <w:spacing w:after="0" w:line="360" w:lineRule="auto"/>
        <w:ind w:right="287" w:hanging="207"/>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nie wniósł wymaganego zabezpieczenia należytego wyko</w:t>
      </w:r>
      <w:r w:rsidRPr="00E622FE">
        <w:rPr>
          <w:rFonts w:ascii="Times New Roman" w:eastAsia="Times New Roman" w:hAnsi="Times New Roman" w:cs="Times New Roman"/>
          <w:lang w:eastAsia="pl-PL"/>
        </w:rPr>
        <w:softHyphen/>
        <w:t>nania Umowy;</w:t>
      </w:r>
    </w:p>
    <w:p w:rsidR="00E622FE" w:rsidRPr="00E622FE" w:rsidRDefault="00E622FE" w:rsidP="00E622FE">
      <w:pPr>
        <w:numPr>
          <w:ilvl w:val="0"/>
          <w:numId w:val="22"/>
        </w:numPr>
        <w:spacing w:after="0" w:line="360" w:lineRule="auto"/>
        <w:ind w:right="287" w:hanging="207"/>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zawarcie Umowy w sprawie zamówienia stało się niemożliwe z przyczyn leżących po stronie Wykonawcy.</w:t>
      </w:r>
    </w:p>
    <w:p w:rsidR="00E622FE" w:rsidRPr="00E622FE" w:rsidRDefault="00E622FE" w:rsidP="00E622FE">
      <w:pPr>
        <w:numPr>
          <w:ilvl w:val="1"/>
          <w:numId w:val="23"/>
        </w:numPr>
        <w:spacing w:after="0" w:line="360" w:lineRule="auto"/>
        <w:ind w:right="289"/>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lastRenderedPageBreak/>
        <w:t xml:space="preserve"> Złożenie przez Wykonawcę, którego oferta została odrzucona lub wykluczonego z postępowania, wniosku o zwrot  wadium jest równoznaczne ze zrzeczeniem się przez Wykonawcę prawa do wniesienia protestu.</w:t>
      </w:r>
    </w:p>
    <w:p w:rsidR="00E622FE" w:rsidRPr="00E622FE" w:rsidRDefault="00E622FE" w:rsidP="00E622FE">
      <w:pPr>
        <w:numPr>
          <w:ilvl w:val="1"/>
          <w:numId w:val="23"/>
        </w:numPr>
        <w:spacing w:after="0" w:line="360" w:lineRule="auto"/>
        <w:ind w:right="289"/>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Zamawiający zatrzyma wadium wraz z odsetkami, jeżeli Wykonawca w odpowiedzi na wezwanie, o którym mowa w §15 ust. 2 Regulaminu, nie złożył dokumentów o których mowa w §14 Regulaminu, lub pełnomocnictw, chyba że udowodni, że wynika to z przyczyn nie leżących po jego stronie.</w:t>
      </w:r>
    </w:p>
    <w:p w:rsidR="00E622FE" w:rsidRPr="00E622FE" w:rsidRDefault="00E622FE" w:rsidP="00E622FE">
      <w:pPr>
        <w:numPr>
          <w:ilvl w:val="1"/>
          <w:numId w:val="23"/>
        </w:numPr>
        <w:spacing w:after="0" w:line="360" w:lineRule="auto"/>
        <w:ind w:right="289"/>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W przypadku, gdy wadium wnoszone jest w formie niepieniężnej, Wykonawca winien oryginał dokumentu gwarancji lub poręczenia złożyć przed terminem otwarcia ofert w siedzibie Zamawiającego pok. 313, natomiast kserokopię dołączyć do oferty zgodnie z pkt 2.5 </w:t>
      </w:r>
      <w:proofErr w:type="spellStart"/>
      <w:r w:rsidRPr="00E622FE">
        <w:rPr>
          <w:rFonts w:ascii="Times New Roman" w:eastAsia="Times New Roman" w:hAnsi="Times New Roman" w:cs="Times New Roman"/>
          <w:lang w:eastAsia="pl-PL"/>
        </w:rPr>
        <w:t>ppkt</w:t>
      </w:r>
      <w:proofErr w:type="spellEnd"/>
      <w:r w:rsidRPr="00E622FE">
        <w:rPr>
          <w:rFonts w:ascii="Times New Roman" w:eastAsia="Times New Roman" w:hAnsi="Times New Roman" w:cs="Times New Roman"/>
          <w:lang w:eastAsia="pl-PL"/>
        </w:rPr>
        <w:t xml:space="preserve"> 8 SIWZ.</w:t>
      </w:r>
    </w:p>
    <w:p w:rsidR="00E622FE" w:rsidRPr="00E622FE" w:rsidRDefault="00E622FE" w:rsidP="00E622FE">
      <w:pPr>
        <w:numPr>
          <w:ilvl w:val="1"/>
          <w:numId w:val="23"/>
        </w:numPr>
        <w:spacing w:after="0" w:line="360" w:lineRule="auto"/>
        <w:ind w:right="289"/>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Wykonawca, który nie wniesie wadium w sposób zgodny z zapisami niniejszego pkt XIII SIWZ zostanie wykluczony z postępowania.</w:t>
      </w:r>
    </w:p>
    <w:p w:rsidR="00E622FE" w:rsidRPr="00E622FE" w:rsidRDefault="00E622FE" w:rsidP="00E622FE">
      <w:pPr>
        <w:spacing w:after="0" w:line="360" w:lineRule="auto"/>
        <w:rPr>
          <w:rFonts w:ascii="Times New Roman" w:eastAsia="Times New Roman" w:hAnsi="Times New Roman" w:cs="Times New Roman"/>
          <w:b/>
          <w:lang w:eastAsia="pl-PL"/>
        </w:rPr>
      </w:pPr>
    </w:p>
    <w:p w:rsidR="00E622FE" w:rsidRPr="00E622FE" w:rsidRDefault="00E622FE" w:rsidP="00E622FE">
      <w:pPr>
        <w:spacing w:after="0" w:line="360" w:lineRule="auto"/>
        <w:jc w:val="both"/>
        <w:rPr>
          <w:rFonts w:ascii="Times New Roman" w:eastAsia="Times New Roman" w:hAnsi="Times New Roman" w:cs="Times New Roman"/>
          <w:b/>
          <w:bCs/>
          <w:iCs/>
          <w:lang w:val="x-none" w:eastAsia="x-none"/>
        </w:rPr>
      </w:pPr>
      <w:r w:rsidRPr="00E622FE">
        <w:rPr>
          <w:rFonts w:ascii="Times New Roman" w:eastAsia="Times New Roman" w:hAnsi="Times New Roman" w:cs="Times New Roman"/>
          <w:b/>
          <w:bCs/>
          <w:iCs/>
          <w:lang w:val="x-none" w:eastAsia="x-none"/>
        </w:rPr>
        <w:t>XIV. POLEGANIE NA ZDOLNOŚCIACH INNEGO PODMIOTU</w:t>
      </w:r>
    </w:p>
    <w:p w:rsidR="00E622FE" w:rsidRPr="00E622FE" w:rsidRDefault="00E622FE" w:rsidP="00E622FE">
      <w:pPr>
        <w:widowControl w:val="0"/>
        <w:tabs>
          <w:tab w:val="left" w:pos="0"/>
        </w:tabs>
        <w:autoSpaceDE w:val="0"/>
        <w:autoSpaceDN w:val="0"/>
        <w:adjustRightInd w:val="0"/>
        <w:spacing w:after="0" w:line="360" w:lineRule="auto"/>
        <w:ind w:right="-289"/>
        <w:jc w:val="both"/>
        <w:rPr>
          <w:rFonts w:ascii="Times New Roman" w:eastAsia="Times New Roman" w:hAnsi="Times New Roman" w:cs="Times New Roman"/>
          <w:bCs/>
          <w:color w:val="000000"/>
          <w:lang w:eastAsia="pl-PL"/>
        </w:rPr>
      </w:pPr>
      <w:r w:rsidRPr="00E622FE">
        <w:rPr>
          <w:rFonts w:ascii="Times New Roman" w:eastAsia="Times New Roman" w:hAnsi="Times New Roman" w:cs="Times New Roman"/>
          <w:b/>
          <w:bCs/>
          <w:color w:val="000000"/>
          <w:lang w:eastAsia="pl-PL"/>
        </w:rPr>
        <w:t>14.1.</w:t>
      </w:r>
      <w:r w:rsidRPr="00E622FE">
        <w:rPr>
          <w:rFonts w:ascii="Times New Roman" w:eastAsia="Times New Roman" w:hAnsi="Times New Roman" w:cs="Times New Roman"/>
          <w:bCs/>
          <w:color w:val="000000"/>
          <w:lang w:eastAsia="pl-PL"/>
        </w:rPr>
        <w:t xml:space="preserve"> Wykonawca może w celu potwierdzenia spełniania warunków udziału w postępowaniu wskazanych w pkt 2.5 </w:t>
      </w:r>
      <w:proofErr w:type="spellStart"/>
      <w:r w:rsidRPr="00E622FE">
        <w:rPr>
          <w:rFonts w:ascii="Times New Roman" w:eastAsia="Times New Roman" w:hAnsi="Times New Roman" w:cs="Times New Roman"/>
          <w:bCs/>
          <w:color w:val="000000"/>
          <w:lang w:eastAsia="pl-PL"/>
        </w:rPr>
        <w:t>ppkt</w:t>
      </w:r>
      <w:proofErr w:type="spellEnd"/>
      <w:r w:rsidRPr="00E622FE">
        <w:rPr>
          <w:rFonts w:ascii="Times New Roman" w:eastAsia="Times New Roman" w:hAnsi="Times New Roman" w:cs="Times New Roman"/>
          <w:bCs/>
          <w:color w:val="000000"/>
          <w:lang w:eastAsia="pl-PL"/>
        </w:rPr>
        <w:t xml:space="preserve"> 6 lub 7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 </w:t>
      </w:r>
    </w:p>
    <w:p w:rsidR="00E622FE" w:rsidRPr="00E622FE" w:rsidRDefault="00E622FE" w:rsidP="00E622FE">
      <w:pPr>
        <w:widowControl w:val="0"/>
        <w:numPr>
          <w:ilvl w:val="0"/>
          <w:numId w:val="26"/>
        </w:numPr>
        <w:tabs>
          <w:tab w:val="left" w:pos="0"/>
          <w:tab w:val="left" w:pos="992"/>
        </w:tabs>
        <w:autoSpaceDE w:val="0"/>
        <w:autoSpaceDN w:val="0"/>
        <w:adjustRightInd w:val="0"/>
        <w:spacing w:after="0" w:line="360" w:lineRule="auto"/>
        <w:ind w:left="357" w:right="-289" w:firstLine="709"/>
        <w:jc w:val="both"/>
        <w:rPr>
          <w:rFonts w:ascii="Times New Roman" w:eastAsia="Times New Roman" w:hAnsi="Times New Roman" w:cs="Times New Roman"/>
          <w:bCs/>
          <w:color w:val="000000"/>
          <w:lang w:eastAsia="pl-PL"/>
        </w:rPr>
      </w:pPr>
      <w:r w:rsidRPr="00E622FE">
        <w:rPr>
          <w:rFonts w:ascii="Times New Roman" w:eastAsia="Times New Roman" w:hAnsi="Times New Roman" w:cs="Times New Roman"/>
          <w:bCs/>
          <w:color w:val="000000"/>
          <w:lang w:eastAsia="pl-PL"/>
        </w:rPr>
        <w:t xml:space="preserve"> zakres dostępnych wykonawcy zasobów innego podmiotu;</w:t>
      </w:r>
    </w:p>
    <w:p w:rsidR="00E622FE" w:rsidRPr="00E622FE" w:rsidRDefault="00E622FE" w:rsidP="00E622FE">
      <w:pPr>
        <w:widowControl w:val="0"/>
        <w:numPr>
          <w:ilvl w:val="0"/>
          <w:numId w:val="26"/>
        </w:numPr>
        <w:tabs>
          <w:tab w:val="left" w:pos="0"/>
          <w:tab w:val="left" w:pos="992"/>
        </w:tabs>
        <w:autoSpaceDE w:val="0"/>
        <w:autoSpaceDN w:val="0"/>
        <w:adjustRightInd w:val="0"/>
        <w:spacing w:after="0" w:line="360" w:lineRule="auto"/>
        <w:ind w:left="357" w:right="-289" w:firstLine="709"/>
        <w:jc w:val="both"/>
        <w:rPr>
          <w:rFonts w:ascii="Times New Roman" w:eastAsia="Times New Roman" w:hAnsi="Times New Roman" w:cs="Times New Roman"/>
          <w:bCs/>
          <w:color w:val="000000"/>
          <w:lang w:eastAsia="pl-PL"/>
        </w:rPr>
      </w:pPr>
      <w:r w:rsidRPr="00E622FE">
        <w:rPr>
          <w:rFonts w:ascii="Times New Roman" w:eastAsia="Times New Roman" w:hAnsi="Times New Roman" w:cs="Times New Roman"/>
          <w:bCs/>
          <w:color w:val="000000"/>
          <w:lang w:eastAsia="pl-PL"/>
        </w:rPr>
        <w:t xml:space="preserve"> sposób wykorzystania zasobów innego podmiotu, przez Wykonawcę, przy</w:t>
      </w:r>
    </w:p>
    <w:p w:rsidR="00E622FE" w:rsidRPr="00E622FE" w:rsidRDefault="00E622FE" w:rsidP="00E622FE">
      <w:pPr>
        <w:widowControl w:val="0"/>
        <w:tabs>
          <w:tab w:val="left" w:pos="0"/>
          <w:tab w:val="left" w:pos="992"/>
        </w:tabs>
        <w:autoSpaceDE w:val="0"/>
        <w:autoSpaceDN w:val="0"/>
        <w:adjustRightInd w:val="0"/>
        <w:spacing w:after="0" w:line="360" w:lineRule="auto"/>
        <w:ind w:left="1066" w:right="-289"/>
        <w:jc w:val="both"/>
        <w:rPr>
          <w:rFonts w:ascii="Times New Roman" w:eastAsia="Times New Roman" w:hAnsi="Times New Roman" w:cs="Times New Roman"/>
          <w:bCs/>
          <w:color w:val="000000"/>
          <w:lang w:eastAsia="pl-PL"/>
        </w:rPr>
      </w:pPr>
      <w:r w:rsidRPr="00E622FE">
        <w:rPr>
          <w:rFonts w:ascii="Times New Roman" w:eastAsia="Times New Roman" w:hAnsi="Times New Roman" w:cs="Times New Roman"/>
          <w:bCs/>
          <w:color w:val="000000"/>
          <w:lang w:eastAsia="pl-PL"/>
        </w:rPr>
        <w:t xml:space="preserve">    wykonywaniu zamówienia publicznego;</w:t>
      </w:r>
    </w:p>
    <w:p w:rsidR="00E622FE" w:rsidRPr="00E622FE" w:rsidRDefault="00E622FE" w:rsidP="00E622FE">
      <w:pPr>
        <w:widowControl w:val="0"/>
        <w:numPr>
          <w:ilvl w:val="0"/>
          <w:numId w:val="26"/>
        </w:numPr>
        <w:tabs>
          <w:tab w:val="left" w:pos="0"/>
          <w:tab w:val="left" w:pos="992"/>
        </w:tabs>
        <w:autoSpaceDE w:val="0"/>
        <w:autoSpaceDN w:val="0"/>
        <w:adjustRightInd w:val="0"/>
        <w:spacing w:after="0" w:line="360" w:lineRule="auto"/>
        <w:ind w:left="357" w:right="-289" w:firstLine="709"/>
        <w:jc w:val="both"/>
        <w:rPr>
          <w:rFonts w:ascii="Times New Roman" w:eastAsia="Times New Roman" w:hAnsi="Times New Roman" w:cs="Times New Roman"/>
          <w:bCs/>
          <w:color w:val="000000"/>
          <w:lang w:eastAsia="pl-PL"/>
        </w:rPr>
      </w:pPr>
      <w:r w:rsidRPr="00E622FE">
        <w:rPr>
          <w:rFonts w:ascii="Times New Roman" w:eastAsia="Times New Roman" w:hAnsi="Times New Roman" w:cs="Times New Roman"/>
          <w:bCs/>
          <w:color w:val="000000"/>
          <w:lang w:eastAsia="pl-PL"/>
        </w:rPr>
        <w:t xml:space="preserve"> zakres i okres udziału innego podmiotu przy wykonywaniu zamówienia publicznego;</w:t>
      </w:r>
    </w:p>
    <w:p w:rsidR="00E622FE" w:rsidRPr="00E622FE" w:rsidRDefault="00E622FE" w:rsidP="00E622FE">
      <w:pPr>
        <w:widowControl w:val="0"/>
        <w:numPr>
          <w:ilvl w:val="0"/>
          <w:numId w:val="26"/>
        </w:numPr>
        <w:tabs>
          <w:tab w:val="left" w:pos="0"/>
          <w:tab w:val="left" w:pos="992"/>
        </w:tabs>
        <w:autoSpaceDE w:val="0"/>
        <w:autoSpaceDN w:val="0"/>
        <w:adjustRightInd w:val="0"/>
        <w:spacing w:after="0" w:line="360" w:lineRule="auto"/>
        <w:ind w:left="357" w:right="-289" w:firstLine="709"/>
        <w:jc w:val="both"/>
        <w:rPr>
          <w:rFonts w:ascii="Times New Roman" w:eastAsia="Times New Roman" w:hAnsi="Times New Roman" w:cs="Times New Roman"/>
          <w:bCs/>
          <w:color w:val="000000"/>
          <w:lang w:eastAsia="pl-PL"/>
        </w:rPr>
      </w:pPr>
      <w:r w:rsidRPr="00E622FE">
        <w:rPr>
          <w:rFonts w:ascii="Times New Roman" w:eastAsia="Times New Roman" w:hAnsi="Times New Roman" w:cs="Times New Roman"/>
          <w:bCs/>
          <w:color w:val="000000"/>
          <w:lang w:eastAsia="pl-PL"/>
        </w:rPr>
        <w:t xml:space="preserve"> czy podmiot, na zdolnościach którego wykonawca polega w odniesieniu do warunków</w:t>
      </w:r>
    </w:p>
    <w:p w:rsidR="00E622FE" w:rsidRPr="00E622FE" w:rsidRDefault="00E622FE" w:rsidP="00E622FE">
      <w:pPr>
        <w:widowControl w:val="0"/>
        <w:tabs>
          <w:tab w:val="left" w:pos="0"/>
          <w:tab w:val="left" w:pos="992"/>
        </w:tabs>
        <w:autoSpaceDE w:val="0"/>
        <w:autoSpaceDN w:val="0"/>
        <w:adjustRightInd w:val="0"/>
        <w:spacing w:after="0" w:line="360" w:lineRule="auto"/>
        <w:ind w:left="1066" w:right="-289"/>
        <w:jc w:val="both"/>
        <w:rPr>
          <w:rFonts w:ascii="Times New Roman" w:eastAsia="Times New Roman" w:hAnsi="Times New Roman" w:cs="Times New Roman"/>
          <w:bCs/>
          <w:color w:val="000000"/>
          <w:lang w:eastAsia="pl-PL"/>
        </w:rPr>
      </w:pPr>
      <w:r w:rsidRPr="00E622FE">
        <w:rPr>
          <w:rFonts w:ascii="Times New Roman" w:eastAsia="Times New Roman" w:hAnsi="Times New Roman" w:cs="Times New Roman"/>
          <w:bCs/>
          <w:color w:val="000000"/>
          <w:lang w:eastAsia="pl-PL"/>
        </w:rPr>
        <w:lastRenderedPageBreak/>
        <w:t xml:space="preserve">    udziału w postępowaniu dotyczących doświadczenia, zrealizuje usługi, których</w:t>
      </w:r>
    </w:p>
    <w:p w:rsidR="00E622FE" w:rsidRPr="00E622FE" w:rsidRDefault="00E622FE" w:rsidP="00E622FE">
      <w:pPr>
        <w:widowControl w:val="0"/>
        <w:tabs>
          <w:tab w:val="left" w:pos="0"/>
          <w:tab w:val="left" w:pos="992"/>
        </w:tabs>
        <w:autoSpaceDE w:val="0"/>
        <w:autoSpaceDN w:val="0"/>
        <w:adjustRightInd w:val="0"/>
        <w:spacing w:after="0" w:line="360" w:lineRule="auto"/>
        <w:ind w:left="1066" w:right="-289"/>
        <w:jc w:val="both"/>
        <w:rPr>
          <w:rFonts w:ascii="Times New Roman" w:eastAsia="Times New Roman" w:hAnsi="Times New Roman" w:cs="Times New Roman"/>
          <w:bCs/>
          <w:color w:val="000000"/>
          <w:lang w:eastAsia="pl-PL"/>
        </w:rPr>
      </w:pPr>
      <w:r w:rsidRPr="00E622FE">
        <w:rPr>
          <w:rFonts w:ascii="Times New Roman" w:eastAsia="Times New Roman" w:hAnsi="Times New Roman" w:cs="Times New Roman"/>
          <w:bCs/>
          <w:color w:val="000000"/>
          <w:lang w:eastAsia="pl-PL"/>
        </w:rPr>
        <w:t xml:space="preserve">    wskazane zdolności dotyczą.</w:t>
      </w:r>
    </w:p>
    <w:p w:rsidR="00E622FE" w:rsidRPr="00E622FE" w:rsidRDefault="00E622FE" w:rsidP="00E622FE">
      <w:pPr>
        <w:widowControl w:val="0"/>
        <w:tabs>
          <w:tab w:val="left" w:pos="0"/>
        </w:tabs>
        <w:autoSpaceDE w:val="0"/>
        <w:autoSpaceDN w:val="0"/>
        <w:adjustRightInd w:val="0"/>
        <w:spacing w:after="0" w:line="360" w:lineRule="auto"/>
        <w:ind w:right="-289"/>
        <w:jc w:val="both"/>
        <w:rPr>
          <w:rFonts w:ascii="Times New Roman" w:eastAsia="Times New Roman" w:hAnsi="Times New Roman" w:cs="Times New Roman"/>
          <w:bCs/>
          <w:color w:val="000000"/>
          <w:lang w:eastAsia="pl-PL"/>
        </w:rPr>
      </w:pPr>
      <w:r w:rsidRPr="00E622FE">
        <w:rPr>
          <w:rFonts w:ascii="Times New Roman" w:eastAsia="Times New Roman" w:hAnsi="Times New Roman" w:cs="Times New Roman"/>
          <w:bCs/>
          <w:color w:val="000000"/>
          <w:lang w:eastAsia="pl-PL"/>
        </w:rPr>
        <w:t>14.2. Zamawiający żąda od Wykonawcy, który polega na zdolnościach innych podmiotów, przedstawienia w odniesieniu do tych podmiotów dokumentów wymienionych w pkt 2.5.</w:t>
      </w:r>
    </w:p>
    <w:p w:rsidR="00E622FE" w:rsidRPr="00E622FE" w:rsidRDefault="00E622FE" w:rsidP="00E622FE">
      <w:pPr>
        <w:widowControl w:val="0"/>
        <w:tabs>
          <w:tab w:val="left" w:pos="0"/>
        </w:tabs>
        <w:autoSpaceDE w:val="0"/>
        <w:autoSpaceDN w:val="0"/>
        <w:adjustRightInd w:val="0"/>
        <w:spacing w:after="0" w:line="360" w:lineRule="auto"/>
        <w:ind w:right="-289"/>
        <w:jc w:val="both"/>
        <w:rPr>
          <w:rFonts w:ascii="Times New Roman" w:eastAsia="Times New Roman" w:hAnsi="Times New Roman" w:cs="Times New Roman"/>
          <w:bCs/>
          <w:color w:val="000000"/>
          <w:lang w:eastAsia="pl-PL"/>
        </w:rPr>
      </w:pPr>
      <w:r w:rsidRPr="00E622FE">
        <w:rPr>
          <w:rFonts w:ascii="Times New Roman" w:eastAsia="Times New Roman" w:hAnsi="Times New Roman" w:cs="Times New Roman"/>
          <w:bCs/>
          <w:color w:val="000000"/>
          <w:lang w:eastAsia="pl-PL"/>
        </w:rPr>
        <w:t>14.3. Zamawiający żąda od Wykonawcy przedstawienia dokumentów wymienionych w pkt. 2.5. SIWZ dotyczących podwykonawcy, któremu zamierza powierzyć wykonanie części zamówienia, a który nie jest podmiotem, na którego zdolnościach technicznych Wykonawca polega.</w:t>
      </w:r>
    </w:p>
    <w:p w:rsidR="00E622FE" w:rsidRPr="00E622FE" w:rsidRDefault="00E622FE" w:rsidP="00E622FE">
      <w:pPr>
        <w:widowControl w:val="0"/>
        <w:tabs>
          <w:tab w:val="left" w:pos="0"/>
        </w:tabs>
        <w:autoSpaceDE w:val="0"/>
        <w:autoSpaceDN w:val="0"/>
        <w:adjustRightInd w:val="0"/>
        <w:spacing w:after="0" w:line="360" w:lineRule="auto"/>
        <w:ind w:right="-289"/>
        <w:jc w:val="both"/>
        <w:rPr>
          <w:rFonts w:ascii="Times New Roman" w:eastAsia="Times New Roman" w:hAnsi="Times New Roman" w:cs="Times New Roman"/>
          <w:bCs/>
          <w:color w:val="000000"/>
          <w:lang w:eastAsia="pl-PL"/>
        </w:rPr>
      </w:pPr>
      <w:r w:rsidRPr="00E622FE">
        <w:rPr>
          <w:rFonts w:ascii="Times New Roman" w:eastAsia="Times New Roman" w:hAnsi="Times New Roman" w:cs="Times New Roman"/>
          <w:bCs/>
          <w:color w:val="000000"/>
          <w:lang w:eastAsia="pl-PL"/>
        </w:rPr>
        <w:t>14.4. Na żądanie Zamawiającego, Wykonawca, który zamierza powierzyć wykonanie części</w:t>
      </w:r>
      <w:r w:rsidRPr="00E622FE">
        <w:rPr>
          <w:rFonts w:ascii="Times New Roman" w:eastAsia="Times New Roman" w:hAnsi="Times New Roman" w:cs="Times New Roman"/>
          <w:bCs/>
          <w:color w:val="000000"/>
          <w:lang w:eastAsia="pl-PL"/>
        </w:rPr>
        <w:br/>
        <w:t>zamówienia podwykonawcom, w celu wykazania braku istnienia wobec nich podstaw</w:t>
      </w:r>
      <w:r w:rsidRPr="00E622FE">
        <w:rPr>
          <w:rFonts w:ascii="Times New Roman" w:eastAsia="Times New Roman" w:hAnsi="Times New Roman" w:cs="Times New Roman"/>
          <w:bCs/>
          <w:color w:val="000000"/>
          <w:lang w:eastAsia="pl-PL"/>
        </w:rPr>
        <w:br/>
        <w:t>wykluczenia z udziału w postępowaniu składa jednolite dokumenty dotyczące</w:t>
      </w:r>
      <w:r w:rsidRPr="00E622FE">
        <w:rPr>
          <w:rFonts w:ascii="Times New Roman" w:eastAsia="Times New Roman" w:hAnsi="Times New Roman" w:cs="Times New Roman"/>
          <w:bCs/>
          <w:color w:val="000000"/>
          <w:lang w:eastAsia="pl-PL"/>
        </w:rPr>
        <w:br/>
        <w:t>podwykonawców.</w:t>
      </w:r>
    </w:p>
    <w:p w:rsidR="00E622FE" w:rsidRPr="00E622FE" w:rsidRDefault="00E622FE" w:rsidP="00E622FE">
      <w:pPr>
        <w:spacing w:after="0" w:line="240" w:lineRule="auto"/>
        <w:jc w:val="both"/>
        <w:rPr>
          <w:rFonts w:ascii="Times New Roman" w:eastAsia="Times New Roman" w:hAnsi="Times New Roman" w:cs="Times New Roman"/>
          <w:b/>
          <w:lang w:eastAsia="pl-PL"/>
        </w:rPr>
      </w:pPr>
    </w:p>
    <w:p w:rsidR="00E622FE" w:rsidRPr="00E622FE" w:rsidRDefault="00E622FE" w:rsidP="00E622FE">
      <w:pPr>
        <w:spacing w:after="0" w:line="360" w:lineRule="auto"/>
        <w:jc w:val="both"/>
        <w:rPr>
          <w:rFonts w:ascii="Times New Roman" w:eastAsia="Times New Roman" w:hAnsi="Times New Roman" w:cs="Times New Roman"/>
          <w:b/>
          <w:bCs/>
          <w:iCs/>
          <w:lang w:eastAsia="x-none"/>
        </w:rPr>
      </w:pPr>
      <w:r w:rsidRPr="00E622FE">
        <w:rPr>
          <w:rFonts w:ascii="Times New Roman" w:eastAsia="Times New Roman" w:hAnsi="Times New Roman" w:cs="Times New Roman"/>
          <w:b/>
          <w:bCs/>
          <w:iCs/>
          <w:lang w:val="x-none" w:eastAsia="x-none"/>
        </w:rPr>
        <w:t>X</w:t>
      </w:r>
      <w:r w:rsidRPr="00E622FE">
        <w:rPr>
          <w:rFonts w:ascii="Times New Roman" w:eastAsia="Times New Roman" w:hAnsi="Times New Roman" w:cs="Times New Roman"/>
          <w:b/>
          <w:bCs/>
          <w:iCs/>
          <w:lang w:eastAsia="x-none"/>
        </w:rPr>
        <w:t>V</w:t>
      </w:r>
      <w:r w:rsidRPr="00E622FE">
        <w:rPr>
          <w:rFonts w:ascii="Times New Roman" w:eastAsia="Times New Roman" w:hAnsi="Times New Roman" w:cs="Times New Roman"/>
          <w:b/>
          <w:bCs/>
          <w:iCs/>
          <w:lang w:val="x-none" w:eastAsia="x-none"/>
        </w:rPr>
        <w:t xml:space="preserve">. </w:t>
      </w:r>
      <w:r w:rsidRPr="00E622FE">
        <w:rPr>
          <w:rFonts w:ascii="Times New Roman" w:eastAsia="Times New Roman" w:hAnsi="Times New Roman" w:cs="Times New Roman"/>
          <w:b/>
          <w:bCs/>
          <w:iCs/>
          <w:lang w:eastAsia="x-none"/>
        </w:rPr>
        <w:t>OCHRONA DANYCH OSOBOWYCH</w:t>
      </w:r>
    </w:p>
    <w:p w:rsidR="00E622FE" w:rsidRPr="00E622FE" w:rsidRDefault="00E622FE" w:rsidP="00E622FE">
      <w:pPr>
        <w:spacing w:after="0" w:line="360" w:lineRule="auto"/>
        <w:jc w:val="both"/>
        <w:rPr>
          <w:rFonts w:ascii="Times New Roman" w:eastAsia="Times New Roman" w:hAnsi="Times New Roman" w:cs="Times New Roman"/>
          <w:b/>
          <w:bCs/>
          <w:iCs/>
          <w:lang w:eastAsia="x-none"/>
        </w:rPr>
      </w:pPr>
      <w:r w:rsidRPr="00E622FE">
        <w:rPr>
          <w:rFonts w:ascii="Times New Roman" w:eastAsia="Times New Roman" w:hAnsi="Times New Roman" w:cs="Times New Roman"/>
          <w:b/>
          <w:bCs/>
          <w:iCs/>
          <w:lang w:eastAsia="x-none"/>
        </w:rPr>
        <w:t xml:space="preserve">15.1. </w:t>
      </w:r>
      <w:r w:rsidRPr="00E622FE">
        <w:rPr>
          <w:rFonts w:ascii="Times New Roman" w:eastAsia="Times New Roman" w:hAnsi="Times New Roman" w:cs="Times New Roman"/>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rsidR="00E622FE" w:rsidRPr="00E622FE" w:rsidRDefault="00E622FE" w:rsidP="00E622FE">
      <w:pPr>
        <w:numPr>
          <w:ilvl w:val="0"/>
          <w:numId w:val="36"/>
        </w:numPr>
        <w:spacing w:after="0" w:line="360" w:lineRule="auto"/>
        <w:ind w:left="357"/>
        <w:jc w:val="both"/>
        <w:rPr>
          <w:rFonts w:ascii="Times New Roman" w:eastAsia="Times New Roman" w:hAnsi="Times New Roman" w:cs="Times New Roman"/>
          <w:b/>
          <w:bCs/>
          <w:iCs/>
          <w:lang w:eastAsia="x-none"/>
        </w:rPr>
      </w:pPr>
      <w:r w:rsidRPr="00E622FE">
        <w:rPr>
          <w:rFonts w:ascii="Times New Roman" w:eastAsia="Times New Roman" w:hAnsi="Times New Roman" w:cs="Times New Roman"/>
          <w:color w:val="000000"/>
          <w:lang w:eastAsia="pl-PL"/>
        </w:rPr>
        <w:t xml:space="preserve"> 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E622FE">
          <w:rPr>
            <w:rFonts w:ascii="Times New Roman" w:eastAsia="Times New Roman" w:hAnsi="Times New Roman" w:cs="Times New Roman"/>
            <w:color w:val="000000"/>
            <w:lang w:eastAsia="pl-PL"/>
          </w:rPr>
          <w:t>350 A</w:t>
        </w:r>
      </w:smartTag>
      <w:r w:rsidRPr="00E622FE">
        <w:rPr>
          <w:rFonts w:ascii="Times New Roman" w:eastAsia="Times New Roman" w:hAnsi="Times New Roman" w:cs="Times New Roman"/>
          <w:color w:val="000000"/>
          <w:lang w:eastAsia="pl-PL"/>
        </w:rPr>
        <w:t>, 81-002 Gdynia;</w:t>
      </w:r>
    </w:p>
    <w:p w:rsidR="00E622FE" w:rsidRPr="00E622FE" w:rsidRDefault="00E622FE" w:rsidP="00E622FE">
      <w:pPr>
        <w:numPr>
          <w:ilvl w:val="0"/>
          <w:numId w:val="36"/>
        </w:numPr>
        <w:spacing w:after="0" w:line="360" w:lineRule="auto"/>
        <w:ind w:left="357"/>
        <w:jc w:val="both"/>
        <w:rPr>
          <w:rFonts w:ascii="Times New Roman" w:eastAsia="Times New Roman" w:hAnsi="Times New Roman" w:cs="Times New Roman"/>
          <w:b/>
          <w:bCs/>
          <w:iCs/>
          <w:lang w:eastAsia="x-none"/>
        </w:rPr>
      </w:pPr>
      <w:r w:rsidRPr="00E622FE">
        <w:rPr>
          <w:rFonts w:ascii="Times New Roman" w:eastAsia="Times New Roman" w:hAnsi="Times New Roman" w:cs="Times New Roman"/>
          <w:color w:val="000000"/>
          <w:lang w:eastAsia="pl-PL"/>
        </w:rPr>
        <w:t xml:space="preserve"> Dane kontaktowe Inspektora ochrony danych wyznaczonego przez Administratora w PKP Szybka Kolej Miejska w Trójmieście Sp. z o.o.: </w:t>
      </w:r>
      <w:hyperlink r:id="rId8" w:history="1">
        <w:r w:rsidRPr="00E622FE">
          <w:rPr>
            <w:rFonts w:ascii="Times New Roman" w:eastAsia="Times New Roman" w:hAnsi="Times New Roman" w:cs="Times New Roman"/>
            <w:color w:val="0000FF"/>
            <w:u w:val="single"/>
            <w:lang w:eastAsia="pl-PL"/>
          </w:rPr>
          <w:t>daneosobowe@skm.pkp.pl</w:t>
        </w:r>
      </w:hyperlink>
      <w:r w:rsidRPr="00E622FE">
        <w:rPr>
          <w:rFonts w:ascii="Times New Roman" w:eastAsia="Times New Roman" w:hAnsi="Times New Roman" w:cs="Times New Roman"/>
          <w:color w:val="000000"/>
          <w:lang w:eastAsia="pl-PL"/>
        </w:rPr>
        <w:t>, tel. 58 721 29 69;</w:t>
      </w:r>
    </w:p>
    <w:p w:rsidR="00E622FE" w:rsidRPr="00E622FE" w:rsidRDefault="00E622FE" w:rsidP="00E622FE">
      <w:pPr>
        <w:numPr>
          <w:ilvl w:val="0"/>
          <w:numId w:val="36"/>
        </w:numPr>
        <w:spacing w:after="0" w:line="360" w:lineRule="auto"/>
        <w:ind w:left="357"/>
        <w:jc w:val="both"/>
        <w:rPr>
          <w:rFonts w:ascii="Times New Roman" w:eastAsia="Times New Roman" w:hAnsi="Times New Roman" w:cs="Times New Roman"/>
          <w:b/>
          <w:bCs/>
          <w:iCs/>
          <w:lang w:eastAsia="x-none"/>
        </w:rPr>
      </w:pPr>
      <w:r w:rsidRPr="00E622FE">
        <w:rPr>
          <w:rFonts w:ascii="Times New Roman" w:eastAsia="Times New Roman" w:hAnsi="Times New Roman" w:cs="Times New Roman"/>
          <w:b/>
          <w:bCs/>
          <w:iCs/>
          <w:lang w:eastAsia="x-none"/>
        </w:rPr>
        <w:t xml:space="preserve"> </w:t>
      </w:r>
      <w:r w:rsidRPr="00E622FE">
        <w:rPr>
          <w:rFonts w:ascii="Times New Roman" w:eastAsia="Times New Roman" w:hAnsi="Times New Roman" w:cs="Times New Roman"/>
          <w:color w:val="000000"/>
          <w:lang w:eastAsia="pl-PL"/>
        </w:rPr>
        <w:t xml:space="preserve">Dane osobowe osób fizycznych przetwarzane będą na podstawie art. 6 ust. 1 pkt c w/w Rozporządzenia w związku z postępowaniem o udzielenie zamówienia publicznego pn. „Przebudowa obiektu obrządzenia kabin sanitarnych w zakresie etapu IV i V- znak:SKMMU.086.21.18” prowadzonym w trybie przetargu nieograniczonego na podstawie </w:t>
      </w:r>
      <w:bookmarkStart w:id="2" w:name="_Hlk516565514"/>
      <w:r w:rsidRPr="00E622FE">
        <w:rPr>
          <w:rFonts w:ascii="Times New Roman" w:eastAsia="Times New Roman" w:hAnsi="Times New Roman" w:cs="Times New Roman"/>
          <w:color w:val="000000"/>
          <w:lang w:eastAsia="pl-PL"/>
        </w:rPr>
        <w:t xml:space="preserve">§6 ust. 1 </w:t>
      </w:r>
      <w:bookmarkEnd w:id="2"/>
      <w:r w:rsidRPr="00E622FE">
        <w:rPr>
          <w:rFonts w:ascii="Times New Roman" w:eastAsia="Times New Roman" w:hAnsi="Times New Roman" w:cs="Times New Roman"/>
          <w:color w:val="000000"/>
          <w:lang w:eastAsia="pl-PL"/>
        </w:rPr>
        <w:t xml:space="preserve">w związku z §25 Regulaminu udzielania przez PKP Szybka Kolej Miejska w Trójmieście Sp. z o.o. zamówień podprogowych sektorowych na roboty budowlane, dostawy i usługi, o których mowa w art. 132 ustawy prawo zamówień publicznych </w:t>
      </w:r>
      <w:bookmarkStart w:id="3" w:name="_Hlk516569386"/>
      <w:r w:rsidRPr="00E622FE">
        <w:rPr>
          <w:rFonts w:ascii="Times New Roman" w:eastAsia="Times New Roman" w:hAnsi="Times New Roman" w:cs="Times New Roman"/>
          <w:color w:val="000000"/>
          <w:lang w:eastAsia="pl-PL"/>
        </w:rPr>
        <w:t xml:space="preserve">(tj. Dz. U. 2018 r. poz. 1986 z </w:t>
      </w:r>
      <w:proofErr w:type="spellStart"/>
      <w:r w:rsidRPr="00E622FE">
        <w:rPr>
          <w:rFonts w:ascii="Times New Roman" w:eastAsia="Times New Roman" w:hAnsi="Times New Roman" w:cs="Times New Roman"/>
          <w:color w:val="000000"/>
          <w:lang w:eastAsia="pl-PL"/>
        </w:rPr>
        <w:t>późn</w:t>
      </w:r>
      <w:proofErr w:type="spellEnd"/>
      <w:r w:rsidRPr="00E622FE">
        <w:rPr>
          <w:rFonts w:ascii="Times New Roman" w:eastAsia="Times New Roman" w:hAnsi="Times New Roman" w:cs="Times New Roman"/>
          <w:color w:val="000000"/>
          <w:lang w:eastAsia="pl-PL"/>
        </w:rPr>
        <w:t>. zm.)</w:t>
      </w:r>
      <w:bookmarkEnd w:id="3"/>
    </w:p>
    <w:p w:rsidR="00E622FE" w:rsidRPr="00E622FE" w:rsidRDefault="00E622FE" w:rsidP="00E622FE">
      <w:pPr>
        <w:numPr>
          <w:ilvl w:val="0"/>
          <w:numId w:val="36"/>
        </w:numPr>
        <w:spacing w:after="0" w:line="360" w:lineRule="auto"/>
        <w:ind w:left="357"/>
        <w:jc w:val="both"/>
        <w:rPr>
          <w:rFonts w:ascii="Times New Roman" w:eastAsia="Times New Roman" w:hAnsi="Times New Roman" w:cs="Times New Roman"/>
          <w:b/>
          <w:bCs/>
          <w:iCs/>
          <w:lang w:eastAsia="x-none"/>
        </w:rPr>
      </w:pPr>
      <w:r w:rsidRPr="00E622FE">
        <w:rPr>
          <w:rFonts w:ascii="Times New Roman" w:eastAsia="Times New Roman" w:hAnsi="Times New Roman" w:cs="Times New Roman"/>
          <w:b/>
          <w:bCs/>
          <w:iCs/>
          <w:lang w:eastAsia="x-none"/>
        </w:rPr>
        <w:t xml:space="preserve"> </w:t>
      </w:r>
      <w:r w:rsidRPr="00E622FE">
        <w:rPr>
          <w:rFonts w:ascii="Times New Roman" w:eastAsia="Times New Roman" w:hAnsi="Times New Roman" w:cs="Times New Roman"/>
          <w:color w:val="000000"/>
          <w:lang w:eastAsia="pl-PL"/>
        </w:rPr>
        <w:t>Odbiorcami danych osobowych osób fizycznych będą osoby lub podmioty, którym udostępniona zostanie dokumentacja postępowania w oparciu o §25 oraz §50 ust. 3 ww. Regulaminu.</w:t>
      </w:r>
    </w:p>
    <w:p w:rsidR="00E622FE" w:rsidRPr="00E622FE" w:rsidRDefault="00E622FE" w:rsidP="00E622FE">
      <w:pPr>
        <w:numPr>
          <w:ilvl w:val="0"/>
          <w:numId w:val="36"/>
        </w:numPr>
        <w:spacing w:after="0" w:line="360" w:lineRule="auto"/>
        <w:ind w:left="357"/>
        <w:jc w:val="both"/>
        <w:rPr>
          <w:rFonts w:ascii="Times New Roman" w:eastAsia="Times New Roman" w:hAnsi="Times New Roman" w:cs="Times New Roman"/>
          <w:b/>
          <w:bCs/>
          <w:iCs/>
          <w:lang w:eastAsia="x-none"/>
        </w:rPr>
      </w:pPr>
      <w:r w:rsidRPr="00E622FE">
        <w:rPr>
          <w:rFonts w:ascii="Times New Roman" w:eastAsia="Times New Roman" w:hAnsi="Times New Roman" w:cs="Times New Roman"/>
          <w:b/>
          <w:bCs/>
          <w:iCs/>
          <w:lang w:eastAsia="x-none"/>
        </w:rPr>
        <w:lastRenderedPageBreak/>
        <w:t xml:space="preserve"> </w:t>
      </w:r>
      <w:r w:rsidRPr="00E622FE">
        <w:rPr>
          <w:rFonts w:ascii="Times New Roman" w:eastAsia="Times New Roman" w:hAnsi="Times New Roman" w:cs="Times New Roman"/>
          <w:color w:val="000000"/>
          <w:lang w:eastAsia="pl-PL"/>
        </w:rPr>
        <w:t>Dane osobowe osób fizycznych będą przechowywane do czasu upływu terminu przedawnienia roszczeń mogących wynikać ze SIWZ i umowy lub terminów przekazania dokumentacji do Archiwum, jak również nie będą przekazywane do państwa trzeciego lub organizacji międzynarodowej w rozumieniu RODO.</w:t>
      </w:r>
    </w:p>
    <w:p w:rsidR="00E622FE" w:rsidRPr="00E622FE" w:rsidRDefault="00E622FE" w:rsidP="00E622FE">
      <w:pPr>
        <w:numPr>
          <w:ilvl w:val="0"/>
          <w:numId w:val="36"/>
        </w:numPr>
        <w:spacing w:after="0" w:line="360" w:lineRule="auto"/>
        <w:ind w:left="357"/>
        <w:jc w:val="both"/>
        <w:rPr>
          <w:rFonts w:ascii="Times New Roman" w:eastAsia="Times New Roman" w:hAnsi="Times New Roman" w:cs="Times New Roman"/>
          <w:b/>
          <w:bCs/>
          <w:iCs/>
          <w:lang w:eastAsia="x-none"/>
        </w:rPr>
      </w:pPr>
      <w:r w:rsidRPr="00E622FE">
        <w:rPr>
          <w:rFonts w:ascii="Times New Roman" w:eastAsia="Times New Roman" w:hAnsi="Times New Roman" w:cs="Times New Roman"/>
          <w:b/>
          <w:bCs/>
          <w:iCs/>
          <w:lang w:eastAsia="x-none"/>
        </w:rPr>
        <w:t xml:space="preserve"> </w:t>
      </w:r>
      <w:r w:rsidRPr="00E622FE">
        <w:rPr>
          <w:rFonts w:ascii="Times New Roman" w:eastAsia="Times New Roman" w:hAnsi="Times New Roman" w:cs="Times New Roman"/>
          <w:color w:val="000000"/>
          <w:lang w:eastAsia="pl-PL"/>
        </w:rPr>
        <w:t xml:space="preserve">Obowiązek podania danych osobowych osób fizycznych jest wymogiem ustawowym określonym w przepisach ustawy prawo zamówień publicznych (tj. Dz. U. 2018 r. poz. 1986 z </w:t>
      </w:r>
      <w:proofErr w:type="spellStart"/>
      <w:r w:rsidRPr="00E622FE">
        <w:rPr>
          <w:rFonts w:ascii="Times New Roman" w:eastAsia="Times New Roman" w:hAnsi="Times New Roman" w:cs="Times New Roman"/>
          <w:color w:val="000000"/>
          <w:lang w:eastAsia="pl-PL"/>
        </w:rPr>
        <w:t>późn</w:t>
      </w:r>
      <w:proofErr w:type="spellEnd"/>
      <w:r w:rsidRPr="00E622FE">
        <w:rPr>
          <w:rFonts w:ascii="Times New Roman" w:eastAsia="Times New Roman" w:hAnsi="Times New Roman" w:cs="Times New Roman"/>
          <w:color w:val="000000"/>
          <w:lang w:eastAsia="pl-PL"/>
        </w:rPr>
        <w:t>. zm.), związanym z udziałem w postępowaniu o udzielenie zamówienia publicznego; konsekwencje niepodania określonych danych wynikają z ww. ustawy.</w:t>
      </w:r>
    </w:p>
    <w:p w:rsidR="00E622FE" w:rsidRPr="00E622FE" w:rsidRDefault="00E622FE" w:rsidP="00E622FE">
      <w:pPr>
        <w:numPr>
          <w:ilvl w:val="0"/>
          <w:numId w:val="36"/>
        </w:numPr>
        <w:spacing w:after="0" w:line="360" w:lineRule="auto"/>
        <w:ind w:left="357"/>
        <w:jc w:val="both"/>
        <w:rPr>
          <w:rFonts w:ascii="Times New Roman" w:eastAsia="Times New Roman" w:hAnsi="Times New Roman" w:cs="Times New Roman"/>
          <w:b/>
          <w:bCs/>
          <w:iCs/>
          <w:lang w:eastAsia="x-none"/>
        </w:rPr>
      </w:pPr>
      <w:r w:rsidRPr="00E622FE">
        <w:rPr>
          <w:rFonts w:ascii="Times New Roman" w:eastAsia="Times New Roman" w:hAnsi="Times New Roman" w:cs="Times New Roman"/>
          <w:b/>
          <w:bCs/>
          <w:iCs/>
          <w:lang w:eastAsia="x-none"/>
        </w:rPr>
        <w:t xml:space="preserve"> </w:t>
      </w:r>
      <w:r w:rsidRPr="00E622FE">
        <w:rPr>
          <w:rFonts w:ascii="Times New Roman" w:eastAsia="Times New Roman" w:hAnsi="Times New Roman" w:cs="Times New Roman"/>
          <w:color w:val="000000"/>
          <w:lang w:eastAsia="pl-PL"/>
        </w:rPr>
        <w:t>Dane osobowe osób fizycznych nie będą przetwarzane w sposób zautomatyzowany, w tym podlegały profilowaniu w rozumieniu RODO.</w:t>
      </w:r>
    </w:p>
    <w:p w:rsidR="00E622FE" w:rsidRPr="00E622FE" w:rsidRDefault="00E622FE" w:rsidP="00E622FE">
      <w:pPr>
        <w:numPr>
          <w:ilvl w:val="0"/>
          <w:numId w:val="36"/>
        </w:numPr>
        <w:spacing w:after="0" w:line="360" w:lineRule="auto"/>
        <w:ind w:left="357"/>
        <w:jc w:val="both"/>
        <w:rPr>
          <w:rFonts w:ascii="Times New Roman" w:eastAsia="Times New Roman" w:hAnsi="Times New Roman" w:cs="Times New Roman"/>
          <w:b/>
          <w:bCs/>
          <w:iCs/>
          <w:lang w:eastAsia="x-none"/>
        </w:rPr>
      </w:pPr>
      <w:r w:rsidRPr="00E622FE">
        <w:rPr>
          <w:rFonts w:ascii="Times New Roman" w:eastAsia="Times New Roman" w:hAnsi="Times New Roman" w:cs="Times New Roman"/>
          <w:b/>
          <w:bCs/>
          <w:iCs/>
          <w:lang w:eastAsia="x-none"/>
        </w:rPr>
        <w:t xml:space="preserve"> </w:t>
      </w:r>
      <w:r w:rsidRPr="00E622FE">
        <w:rPr>
          <w:rFonts w:ascii="Times New Roman" w:eastAsia="Times New Roman" w:hAnsi="Times New Roman" w:cs="Times New Roman"/>
          <w:color w:val="000000"/>
          <w:lang w:eastAsia="pl-PL"/>
        </w:rPr>
        <w:t>Osoby fizyczne posiadają prawo:</w:t>
      </w:r>
    </w:p>
    <w:p w:rsidR="00E622FE" w:rsidRPr="00E622FE" w:rsidRDefault="00E622FE" w:rsidP="00E622FE">
      <w:pPr>
        <w:numPr>
          <w:ilvl w:val="0"/>
          <w:numId w:val="32"/>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E622FE">
        <w:rPr>
          <w:rFonts w:ascii="Times New Roman" w:eastAsia="Times New Roman" w:hAnsi="Times New Roman" w:cs="Times New Roman"/>
          <w:color w:val="000000"/>
          <w:lang w:eastAsia="pl-PL"/>
        </w:rPr>
        <w:t xml:space="preserve"> na podstawie art. 15 RODO prawo do dostępu do danych osobowych,</w:t>
      </w:r>
    </w:p>
    <w:p w:rsidR="00E622FE" w:rsidRPr="00E622FE" w:rsidRDefault="00E622FE" w:rsidP="00E622FE">
      <w:pPr>
        <w:numPr>
          <w:ilvl w:val="0"/>
          <w:numId w:val="32"/>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E622FE">
        <w:rPr>
          <w:rFonts w:ascii="Times New Roman" w:eastAsia="Times New Roman" w:hAnsi="Times New Roman" w:cs="Times New Roman"/>
          <w:color w:val="000000"/>
          <w:lang w:eastAsia="pl-PL"/>
        </w:rPr>
        <w:t xml:space="preserve"> na podstawie art. 16 RODO prawo do sprostowania danych osobowych,</w:t>
      </w:r>
    </w:p>
    <w:p w:rsidR="00E622FE" w:rsidRPr="00E622FE" w:rsidRDefault="00E622FE" w:rsidP="00E622FE">
      <w:pPr>
        <w:numPr>
          <w:ilvl w:val="0"/>
          <w:numId w:val="32"/>
        </w:numPr>
        <w:spacing w:before="100" w:beforeAutospacing="1" w:after="100" w:afterAutospacing="1" w:line="360" w:lineRule="auto"/>
        <w:ind w:left="709" w:firstLine="11"/>
        <w:contextualSpacing/>
        <w:jc w:val="both"/>
        <w:rPr>
          <w:rFonts w:ascii="Times New Roman" w:eastAsia="Times New Roman" w:hAnsi="Times New Roman" w:cs="Times New Roman"/>
          <w:color w:val="000000"/>
          <w:lang w:eastAsia="pl-PL"/>
        </w:rPr>
      </w:pPr>
      <w:r w:rsidRPr="00E622FE">
        <w:rPr>
          <w:rFonts w:ascii="Times New Roman" w:eastAsia="Times New Roman" w:hAnsi="Times New Roman" w:cs="Times New Roman"/>
          <w:color w:val="000000"/>
          <w:lang w:eastAsia="pl-PL"/>
        </w:rPr>
        <w:t xml:space="preserve"> na podstawie art. 18 RODO prawo żądania od Administratora  ograniczenia przetwarzania danych osobowych z zastrzeżeniem przypadków, o których mowa w art. 18 ust. 2 RODO,</w:t>
      </w:r>
    </w:p>
    <w:p w:rsidR="00E622FE" w:rsidRPr="00E622FE" w:rsidRDefault="00E622FE" w:rsidP="00E622FE">
      <w:pPr>
        <w:numPr>
          <w:ilvl w:val="0"/>
          <w:numId w:val="32"/>
        </w:numPr>
        <w:spacing w:before="100" w:beforeAutospacing="1" w:after="100" w:afterAutospacing="1" w:line="360" w:lineRule="auto"/>
        <w:ind w:left="709" w:firstLine="11"/>
        <w:contextualSpacing/>
        <w:jc w:val="both"/>
        <w:rPr>
          <w:rFonts w:ascii="Times New Roman" w:eastAsia="Times New Roman" w:hAnsi="Times New Roman" w:cs="Times New Roman"/>
          <w:color w:val="000000"/>
          <w:lang w:eastAsia="pl-PL"/>
        </w:rPr>
      </w:pPr>
      <w:r w:rsidRPr="00E622FE">
        <w:rPr>
          <w:rFonts w:ascii="Times New Roman" w:eastAsia="Times New Roman" w:hAnsi="Times New Roman" w:cs="Times New Roman"/>
          <w:color w:val="000000"/>
          <w:lang w:eastAsia="pl-PL"/>
        </w:rPr>
        <w:t xml:space="preserve"> do wniesienia skargi do Prezesa Urzędu Ochrony Danych Osobowych, w przypadku uznania, że przetwarzanie danych osobowych narusza przepisy RODO.</w:t>
      </w:r>
    </w:p>
    <w:p w:rsidR="00E622FE" w:rsidRPr="00E622FE" w:rsidRDefault="00E622FE" w:rsidP="00E622FE">
      <w:pPr>
        <w:numPr>
          <w:ilvl w:val="0"/>
          <w:numId w:val="36"/>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E622FE">
        <w:rPr>
          <w:rFonts w:ascii="Times New Roman" w:eastAsia="Times New Roman" w:hAnsi="Times New Roman" w:cs="Times New Roman"/>
          <w:color w:val="000000"/>
          <w:lang w:eastAsia="pl-PL"/>
        </w:rPr>
        <w:t xml:space="preserve"> Osobom fizycznym nie przysługuje:</w:t>
      </w:r>
    </w:p>
    <w:p w:rsidR="00E622FE" w:rsidRPr="00E622FE" w:rsidRDefault="00E622FE" w:rsidP="00E622FE">
      <w:pPr>
        <w:numPr>
          <w:ilvl w:val="0"/>
          <w:numId w:val="37"/>
        </w:numPr>
        <w:spacing w:before="100" w:beforeAutospacing="1" w:after="100" w:afterAutospacing="1" w:line="360" w:lineRule="auto"/>
        <w:ind w:left="1077" w:hanging="357"/>
        <w:contextualSpacing/>
        <w:jc w:val="both"/>
        <w:rPr>
          <w:rFonts w:ascii="Times New Roman" w:eastAsia="Times New Roman" w:hAnsi="Times New Roman" w:cs="Times New Roman"/>
          <w:color w:val="000000"/>
          <w:lang w:eastAsia="pl-PL"/>
        </w:rPr>
      </w:pPr>
      <w:r w:rsidRPr="00E622FE">
        <w:rPr>
          <w:rFonts w:ascii="Times New Roman" w:eastAsia="Times New Roman" w:hAnsi="Times New Roman" w:cs="Times New Roman"/>
          <w:color w:val="000000"/>
          <w:lang w:eastAsia="pl-PL"/>
        </w:rPr>
        <w:t xml:space="preserve"> w związku z art. 17 ust. 3 lit. b, d lub e RODO prawo do usunięcia danych osobowych,</w:t>
      </w:r>
    </w:p>
    <w:p w:rsidR="00E622FE" w:rsidRPr="00E622FE" w:rsidRDefault="00E622FE" w:rsidP="00E622FE">
      <w:pPr>
        <w:numPr>
          <w:ilvl w:val="0"/>
          <w:numId w:val="37"/>
        </w:numPr>
        <w:spacing w:before="100" w:beforeAutospacing="1" w:after="100" w:afterAutospacing="1" w:line="360" w:lineRule="auto"/>
        <w:ind w:left="1077" w:hanging="357"/>
        <w:contextualSpacing/>
        <w:jc w:val="both"/>
        <w:rPr>
          <w:rFonts w:ascii="Times New Roman" w:eastAsia="Times New Roman" w:hAnsi="Times New Roman" w:cs="Times New Roman"/>
          <w:color w:val="000000"/>
          <w:lang w:eastAsia="pl-PL"/>
        </w:rPr>
      </w:pPr>
      <w:r w:rsidRPr="00E622FE">
        <w:rPr>
          <w:rFonts w:ascii="Times New Roman" w:eastAsia="Times New Roman" w:hAnsi="Times New Roman" w:cs="Times New Roman"/>
          <w:color w:val="000000"/>
          <w:lang w:eastAsia="pl-PL"/>
        </w:rPr>
        <w:t xml:space="preserve"> prawo do przenoszenia danych osobowych, o którym mowa w art. 20 RODO,</w:t>
      </w:r>
    </w:p>
    <w:p w:rsidR="00E622FE" w:rsidRPr="00E622FE" w:rsidRDefault="00E622FE" w:rsidP="00E622FE">
      <w:pPr>
        <w:numPr>
          <w:ilvl w:val="0"/>
          <w:numId w:val="37"/>
        </w:numPr>
        <w:spacing w:before="100" w:beforeAutospacing="1" w:after="100" w:afterAutospacing="1" w:line="360" w:lineRule="auto"/>
        <w:ind w:left="709" w:firstLine="11"/>
        <w:contextualSpacing/>
        <w:jc w:val="both"/>
        <w:rPr>
          <w:rFonts w:ascii="Times New Roman" w:eastAsia="Times New Roman" w:hAnsi="Times New Roman" w:cs="Times New Roman"/>
          <w:color w:val="000000"/>
          <w:lang w:eastAsia="pl-PL"/>
        </w:rPr>
      </w:pPr>
      <w:r w:rsidRPr="00E622FE">
        <w:rPr>
          <w:rFonts w:ascii="Times New Roman" w:eastAsia="Times New Roman" w:hAnsi="Times New Roman" w:cs="Times New Roman"/>
          <w:color w:val="000000"/>
          <w:lang w:eastAsia="pl-PL"/>
        </w:rPr>
        <w:t xml:space="preserve"> na podstawie art. 21 RODO prawo sprzeciwu, wobec przetwarzania danych osobowych, gdyż podstawą prawną przetwarzania danych osobowych jest art. 6 ust. 1 lit. c RODO.</w:t>
      </w:r>
    </w:p>
    <w:p w:rsidR="00E622FE" w:rsidRPr="00E622FE" w:rsidRDefault="00E622FE" w:rsidP="00E622FE">
      <w:pPr>
        <w:numPr>
          <w:ilvl w:val="0"/>
          <w:numId w:val="36"/>
        </w:numPr>
        <w:spacing w:before="100" w:beforeAutospacing="1" w:after="100" w:afterAutospacing="1" w:line="360" w:lineRule="auto"/>
        <w:ind w:left="357"/>
        <w:contextualSpacing/>
        <w:jc w:val="both"/>
        <w:rPr>
          <w:rFonts w:ascii="Times New Roman" w:eastAsia="Times New Roman" w:hAnsi="Times New Roman" w:cs="Times New Roman"/>
          <w:color w:val="000000"/>
          <w:lang w:eastAsia="pl-PL"/>
        </w:rPr>
      </w:pPr>
      <w:r w:rsidRPr="00E622FE">
        <w:rPr>
          <w:rFonts w:ascii="Times New Roman" w:eastAsia="Times New Roman" w:hAnsi="Times New Roman" w:cs="Times New Roman"/>
          <w:color w:val="000000"/>
          <w:lang w:eastAsia="pl-PL"/>
        </w:rPr>
        <w:t xml:space="preserve"> 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E622FE">
        <w:rPr>
          <w:rFonts w:ascii="Times New Roman" w:eastAsia="Times New Roman" w:hAnsi="Times New Roman" w:cs="Times New Roman"/>
          <w:color w:val="000000"/>
          <w:lang w:eastAsia="pl-PL"/>
        </w:rPr>
        <w:t>wyłączeń</w:t>
      </w:r>
      <w:proofErr w:type="spellEnd"/>
      <w:r w:rsidRPr="00E622FE">
        <w:rPr>
          <w:rFonts w:ascii="Times New Roman" w:eastAsia="Times New Roman" w:hAnsi="Times New Roman" w:cs="Times New Roman"/>
          <w:color w:val="000000"/>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rsidR="00E622FE" w:rsidRPr="00E622FE" w:rsidRDefault="00E622FE" w:rsidP="00E622FE">
      <w:pPr>
        <w:numPr>
          <w:ilvl w:val="0"/>
          <w:numId w:val="36"/>
        </w:numPr>
        <w:spacing w:before="100" w:beforeAutospacing="1" w:after="100" w:afterAutospacing="1" w:line="360" w:lineRule="auto"/>
        <w:contextualSpacing/>
        <w:jc w:val="both"/>
        <w:rPr>
          <w:rFonts w:ascii="Times New Roman" w:eastAsia="Times New Roman" w:hAnsi="Times New Roman" w:cs="Times New Roman"/>
          <w:color w:val="000000"/>
          <w:lang w:eastAsia="pl-PL"/>
        </w:rPr>
      </w:pPr>
      <w:r w:rsidRPr="00E622FE">
        <w:rPr>
          <w:rFonts w:ascii="Times New Roman" w:eastAsia="Times New Roman" w:hAnsi="Times New Roman" w:cs="Times New Roman"/>
          <w:color w:val="000000"/>
          <w:lang w:eastAsia="pl-PL"/>
        </w:rPr>
        <w:t>Wykonawca zobowiązany jest poinformować osoby fizyczne o treści niniejszego Rozdziału SIWZ.</w:t>
      </w:r>
    </w:p>
    <w:p w:rsidR="00E622FE" w:rsidRPr="00E622FE" w:rsidRDefault="00E622FE" w:rsidP="00E622FE">
      <w:pPr>
        <w:spacing w:after="0" w:line="240" w:lineRule="auto"/>
        <w:jc w:val="both"/>
        <w:rPr>
          <w:rFonts w:ascii="Times New Roman" w:eastAsia="Times New Roman" w:hAnsi="Times New Roman" w:cs="Times New Roman"/>
          <w:b/>
          <w:lang w:eastAsia="pl-PL"/>
        </w:rPr>
      </w:pPr>
    </w:p>
    <w:p w:rsidR="00E622FE" w:rsidRPr="00E622FE" w:rsidRDefault="00E622FE" w:rsidP="00E622FE">
      <w:pPr>
        <w:spacing w:after="0" w:line="240" w:lineRule="auto"/>
        <w:jc w:val="both"/>
        <w:rPr>
          <w:rFonts w:ascii="Times New Roman" w:eastAsia="Times New Roman" w:hAnsi="Times New Roman" w:cs="Times New Roman"/>
          <w:b/>
          <w:lang w:eastAsia="pl-PL"/>
        </w:rPr>
      </w:pPr>
    </w:p>
    <w:p w:rsidR="00E622FE" w:rsidRPr="00E622FE" w:rsidRDefault="00E622FE" w:rsidP="00E622FE">
      <w:pPr>
        <w:spacing w:after="0" w:line="240" w:lineRule="auto"/>
        <w:jc w:val="both"/>
        <w:rPr>
          <w:rFonts w:ascii="Times New Roman" w:eastAsia="Times New Roman" w:hAnsi="Times New Roman" w:cs="Times New Roman"/>
          <w:b/>
          <w:lang w:eastAsia="pl-PL"/>
        </w:rPr>
      </w:pPr>
    </w:p>
    <w:p w:rsidR="00E622FE" w:rsidRDefault="00E622FE" w:rsidP="00E622FE">
      <w:pPr>
        <w:spacing w:after="0" w:line="240" w:lineRule="auto"/>
        <w:jc w:val="both"/>
        <w:rPr>
          <w:rFonts w:ascii="Times New Roman" w:eastAsia="Times New Roman" w:hAnsi="Times New Roman" w:cs="Times New Roman"/>
          <w:b/>
          <w:lang w:eastAsia="pl-PL"/>
        </w:rPr>
      </w:pPr>
    </w:p>
    <w:p w:rsidR="00E622FE" w:rsidRDefault="00E622FE" w:rsidP="00E622FE">
      <w:pPr>
        <w:spacing w:after="0" w:line="240" w:lineRule="auto"/>
        <w:jc w:val="both"/>
        <w:rPr>
          <w:rFonts w:ascii="Times New Roman" w:eastAsia="Times New Roman" w:hAnsi="Times New Roman" w:cs="Times New Roman"/>
          <w:b/>
          <w:lang w:eastAsia="pl-PL"/>
        </w:rPr>
      </w:pPr>
    </w:p>
    <w:p w:rsidR="00E622FE" w:rsidRPr="00E622FE" w:rsidRDefault="00E622FE" w:rsidP="00E622FE">
      <w:pPr>
        <w:spacing w:after="0" w:line="240" w:lineRule="auto"/>
        <w:jc w:val="both"/>
        <w:rPr>
          <w:rFonts w:ascii="Times New Roman" w:eastAsia="Times New Roman" w:hAnsi="Times New Roman" w:cs="Times New Roman"/>
          <w:b/>
          <w:lang w:eastAsia="pl-PL"/>
        </w:rPr>
      </w:pPr>
    </w:p>
    <w:p w:rsidR="00E622FE" w:rsidRPr="00E622FE" w:rsidRDefault="00E622FE" w:rsidP="00E622FE">
      <w:pPr>
        <w:spacing w:after="0" w:line="240" w:lineRule="auto"/>
        <w:jc w:val="both"/>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E622FE" w:rsidRPr="00E622FE" w:rsidTr="00A1391F">
        <w:tc>
          <w:tcPr>
            <w:tcW w:w="9212" w:type="dxa"/>
          </w:tcPr>
          <w:p w:rsidR="00E622FE" w:rsidRPr="00E622FE" w:rsidRDefault="00E622FE" w:rsidP="00E622FE">
            <w:pPr>
              <w:spacing w:after="0" w:line="240" w:lineRule="auto"/>
              <w:jc w:val="center"/>
              <w:rPr>
                <w:rFonts w:ascii="Times New Roman" w:eastAsia="Times New Roman" w:hAnsi="Times New Roman" w:cs="Times New Roman"/>
                <w:b/>
                <w:lang w:eastAsia="pl-PL"/>
              </w:rPr>
            </w:pPr>
          </w:p>
          <w:p w:rsidR="00E622FE" w:rsidRPr="00E622FE" w:rsidRDefault="00E622FE" w:rsidP="00E622FE">
            <w:pPr>
              <w:spacing w:after="0" w:line="240" w:lineRule="auto"/>
              <w:jc w:val="center"/>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ZAŁĄCZNIK NUMER 1</w:t>
            </w:r>
          </w:p>
          <w:p w:rsidR="00E622FE" w:rsidRPr="00E622FE" w:rsidRDefault="00E622FE" w:rsidP="00E622FE">
            <w:pPr>
              <w:keepNext/>
              <w:spacing w:after="0" w:line="240" w:lineRule="auto"/>
              <w:jc w:val="center"/>
              <w:outlineLvl w:val="6"/>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 xml:space="preserve">FORMULARZ OFERTY </w:t>
            </w:r>
          </w:p>
          <w:p w:rsidR="00E622FE" w:rsidRPr="00E622FE" w:rsidRDefault="00E622FE" w:rsidP="00E622FE">
            <w:pPr>
              <w:spacing w:after="0" w:line="240" w:lineRule="auto"/>
              <w:jc w:val="center"/>
              <w:rPr>
                <w:rFonts w:ascii="Times New Roman" w:eastAsia="Times New Roman" w:hAnsi="Times New Roman" w:cs="Times New Roman"/>
                <w:b/>
                <w:lang w:eastAsia="pl-PL"/>
              </w:rPr>
            </w:pPr>
          </w:p>
        </w:tc>
      </w:tr>
    </w:tbl>
    <w:p w:rsidR="00E622FE" w:rsidRPr="00E622FE" w:rsidRDefault="00E622FE" w:rsidP="00E622FE">
      <w:pPr>
        <w:spacing w:after="0" w:line="240" w:lineRule="auto"/>
        <w:rPr>
          <w:rFonts w:ascii="Times New Roman" w:eastAsia="Times New Roman" w:hAnsi="Times New Roman" w:cs="Times New Roman"/>
          <w:i/>
          <w:lang w:eastAsia="pl-PL"/>
        </w:rPr>
      </w:pPr>
    </w:p>
    <w:p w:rsidR="00E622FE" w:rsidRPr="00E622FE" w:rsidRDefault="00E622FE" w:rsidP="00E622FE">
      <w:pPr>
        <w:spacing w:after="0" w:line="240" w:lineRule="auto"/>
        <w:ind w:firstLine="3261"/>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 dnia .................................</w:t>
      </w:r>
    </w:p>
    <w:p w:rsidR="00E622FE" w:rsidRPr="00E622FE" w:rsidRDefault="00E622FE" w:rsidP="00E622FE">
      <w:pPr>
        <w:spacing w:after="0" w:line="240" w:lineRule="auto"/>
        <w:ind w:firstLine="3261"/>
        <w:rPr>
          <w:rFonts w:ascii="Times New Roman" w:eastAsia="Times New Roman" w:hAnsi="Times New Roman" w:cs="Times New Roman"/>
          <w:lang w:eastAsia="pl-PL"/>
        </w:rPr>
      </w:pPr>
      <w:r w:rsidRPr="00E622FE">
        <w:rPr>
          <w:rFonts w:ascii="Times New Roman" w:eastAsia="Times New Roman" w:hAnsi="Times New Roman" w:cs="Times New Roman"/>
          <w:i/>
          <w:lang w:eastAsia="pl-PL"/>
        </w:rPr>
        <w:t xml:space="preserve">                              / miejscowość/</w:t>
      </w:r>
    </w:p>
    <w:p w:rsidR="00E622FE" w:rsidRPr="00E622FE" w:rsidRDefault="00E622FE" w:rsidP="00E622FE">
      <w:pPr>
        <w:spacing w:after="0" w:line="24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pieczątka  nagłówkowa Wykonawcy /</w:t>
      </w:r>
    </w:p>
    <w:p w:rsidR="00E622FE" w:rsidRPr="00E622FE" w:rsidRDefault="00E622FE" w:rsidP="00E622FE">
      <w:pPr>
        <w:spacing w:after="0" w:line="24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znak: SKMMU.086.31.19</w:t>
      </w:r>
    </w:p>
    <w:p w:rsidR="00E622FE" w:rsidRPr="00E622FE" w:rsidRDefault="00E622FE" w:rsidP="00E622FE">
      <w:pPr>
        <w:spacing w:after="0" w:line="240" w:lineRule="auto"/>
        <w:rPr>
          <w:rFonts w:ascii="Times New Roman" w:eastAsia="Times New Roman" w:hAnsi="Times New Roman" w:cs="Times New Roman"/>
          <w:b/>
          <w:lang w:eastAsia="pl-PL"/>
        </w:rPr>
      </w:pPr>
    </w:p>
    <w:p w:rsidR="00E622FE" w:rsidRPr="00E622FE" w:rsidRDefault="00E622FE" w:rsidP="00E622FE">
      <w:pPr>
        <w:spacing w:after="0" w:line="360" w:lineRule="auto"/>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 xml:space="preserve">I. DANE WYKONAWCY. </w:t>
      </w:r>
    </w:p>
    <w:p w:rsidR="00E622FE" w:rsidRPr="00E622FE" w:rsidRDefault="00E622FE" w:rsidP="00E622FE">
      <w:pPr>
        <w:spacing w:after="0" w:line="360" w:lineRule="auto"/>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1.1 Pełna nazwa .................................................................................................................................</w:t>
      </w:r>
    </w:p>
    <w:p w:rsidR="00E622FE" w:rsidRPr="00E622FE" w:rsidRDefault="00E622FE" w:rsidP="00E622FE">
      <w:pPr>
        <w:spacing w:after="0" w:line="360" w:lineRule="auto"/>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w:t>
      </w:r>
    </w:p>
    <w:p w:rsidR="00E622FE" w:rsidRPr="00E622FE" w:rsidRDefault="00E622FE" w:rsidP="00E622FE">
      <w:pPr>
        <w:spacing w:after="0" w:line="360" w:lineRule="auto"/>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1.2 Adres ............................................................................................................................................</w:t>
      </w:r>
    </w:p>
    <w:p w:rsidR="00E622FE" w:rsidRPr="00E622FE" w:rsidRDefault="00E622FE" w:rsidP="00E622FE">
      <w:pPr>
        <w:spacing w:after="0" w:line="360" w:lineRule="auto"/>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w:t>
      </w:r>
    </w:p>
    <w:p w:rsidR="00E622FE" w:rsidRPr="00E622FE" w:rsidRDefault="00E622FE" w:rsidP="00E622FE">
      <w:pPr>
        <w:spacing w:after="0" w:line="360" w:lineRule="auto"/>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1.3 Numer telefonu ............................................... numer  faksu ......................................................</w:t>
      </w:r>
    </w:p>
    <w:p w:rsidR="00E622FE" w:rsidRPr="00E622FE" w:rsidRDefault="00E622FE" w:rsidP="00E622FE">
      <w:pPr>
        <w:spacing w:after="0" w:line="360" w:lineRule="auto"/>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adres poczty elektronicznej …………………………………..@.....................................................</w:t>
      </w:r>
    </w:p>
    <w:p w:rsidR="00E622FE" w:rsidRPr="00E622FE" w:rsidRDefault="00E622FE" w:rsidP="00E622FE">
      <w:pPr>
        <w:spacing w:after="0" w:line="360" w:lineRule="auto"/>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1.4 NIP: .................................................................REGON: ...........................................................</w:t>
      </w:r>
    </w:p>
    <w:p w:rsidR="00E622FE" w:rsidRPr="00E622FE" w:rsidRDefault="00E622FE" w:rsidP="00E622FE">
      <w:pPr>
        <w:spacing w:after="0" w:line="360" w:lineRule="auto"/>
        <w:rPr>
          <w:rFonts w:ascii="Times New Roman" w:eastAsia="Times New Roman" w:hAnsi="Times New Roman" w:cs="Times New Roman"/>
          <w:b/>
          <w:lang w:eastAsia="pl-PL"/>
        </w:rPr>
      </w:pPr>
    </w:p>
    <w:p w:rsidR="00E622FE" w:rsidRPr="00E622FE" w:rsidRDefault="00E622FE" w:rsidP="00E622FE">
      <w:pPr>
        <w:spacing w:after="0" w:line="360" w:lineRule="auto"/>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II. PRZEDMIOT OFERTY.</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Oferta dotyczy przetargu nieograniczonego prowadzonego przez PKP Szybka Kolej Miejska                             w Trójmieście Sp. z o.o. z siedzibą w Gdyni na </w:t>
      </w:r>
      <w:r w:rsidRPr="00E622FE">
        <w:rPr>
          <w:rFonts w:ascii="Times New Roman" w:eastAsia="Times New Roman" w:hAnsi="Times New Roman" w:cs="Times New Roman"/>
          <w:b/>
          <w:lang w:eastAsia="pl-PL"/>
        </w:rPr>
        <w:t>przebudowę obiektu obrządzania kabin sanitarnych A-13 w zakresie etapu IV i V</w:t>
      </w:r>
      <w:r w:rsidRPr="00E622FE">
        <w:rPr>
          <w:rFonts w:ascii="Times New Roman" w:eastAsia="Times New Roman" w:hAnsi="Times New Roman" w:cs="Times New Roman"/>
          <w:lang w:eastAsia="pl-PL"/>
        </w:rPr>
        <w:t xml:space="preserve"> dla PKP Szybka Kolej Miejska w Trójmieście Sp. z o.o. z siedzibą w Gdyni – znak: SKMMU.086.31.19.</w:t>
      </w:r>
    </w:p>
    <w:p w:rsidR="00E622FE" w:rsidRPr="00E622FE" w:rsidRDefault="00E622FE" w:rsidP="00E622FE">
      <w:pPr>
        <w:keepNext/>
        <w:spacing w:after="0" w:line="360" w:lineRule="auto"/>
        <w:jc w:val="both"/>
        <w:outlineLvl w:val="3"/>
        <w:rPr>
          <w:rFonts w:ascii="Times New Roman" w:eastAsia="Times New Roman" w:hAnsi="Times New Roman" w:cs="Times New Roman"/>
          <w:b/>
          <w:lang w:eastAsia="pl-PL"/>
        </w:rPr>
      </w:pPr>
    </w:p>
    <w:p w:rsidR="00E622FE" w:rsidRPr="00E622FE" w:rsidRDefault="00E622FE" w:rsidP="00E622FE">
      <w:pPr>
        <w:keepNext/>
        <w:spacing w:after="0" w:line="360" w:lineRule="auto"/>
        <w:jc w:val="both"/>
        <w:outlineLvl w:val="3"/>
        <w:rPr>
          <w:rFonts w:ascii="Times New Roman" w:eastAsia="Times New Roman" w:hAnsi="Times New Roman" w:cs="Times New Roman"/>
          <w:bCs/>
          <w:lang w:eastAsia="pl-PL"/>
        </w:rPr>
      </w:pPr>
      <w:r w:rsidRPr="00E622FE">
        <w:rPr>
          <w:rFonts w:ascii="Times New Roman" w:eastAsia="Times New Roman" w:hAnsi="Times New Roman" w:cs="Times New Roman"/>
          <w:b/>
          <w:lang w:eastAsia="pl-PL"/>
        </w:rPr>
        <w:t>III. CENA OFERTY brutto*:</w:t>
      </w:r>
      <w:r w:rsidRPr="00E622FE">
        <w:rPr>
          <w:rFonts w:ascii="Times New Roman" w:eastAsia="Times New Roman" w:hAnsi="Times New Roman" w:cs="Times New Roman"/>
          <w:bCs/>
          <w:lang w:eastAsia="pl-PL"/>
        </w:rPr>
        <w:t>..................................(słownie:………………………………...)</w:t>
      </w:r>
    </w:p>
    <w:p w:rsidR="00E622FE" w:rsidRPr="00E622FE" w:rsidRDefault="00E622FE" w:rsidP="00E622FE">
      <w:pPr>
        <w:keepNext/>
        <w:spacing w:after="0" w:line="360" w:lineRule="auto"/>
        <w:jc w:val="both"/>
        <w:outlineLvl w:val="3"/>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cena netto</w:t>
      </w:r>
      <w:r w:rsidRPr="00E622FE">
        <w:rPr>
          <w:rFonts w:ascii="Times New Roman" w:eastAsia="Times New Roman" w:hAnsi="Times New Roman" w:cs="Times New Roman"/>
          <w:bCs/>
          <w:lang w:eastAsia="pl-PL"/>
        </w:rPr>
        <w:t xml:space="preserve"> - ............................................................ (słownie: ...............................................)</w:t>
      </w:r>
    </w:p>
    <w:p w:rsidR="00E622FE" w:rsidRPr="00E622FE" w:rsidRDefault="00E622FE" w:rsidP="00E622FE">
      <w:pPr>
        <w:spacing w:after="0" w:line="360" w:lineRule="auto"/>
        <w:jc w:val="both"/>
        <w:rPr>
          <w:rFonts w:ascii="Times New Roman" w:eastAsia="Times New Roman" w:hAnsi="Times New Roman" w:cs="Times New Roman"/>
          <w:b/>
          <w:bCs/>
          <w:i/>
          <w:iCs/>
          <w:u w:val="single"/>
          <w:lang w:eastAsia="pl-PL"/>
        </w:rPr>
      </w:pPr>
    </w:p>
    <w:p w:rsidR="00E622FE" w:rsidRPr="00E622FE" w:rsidRDefault="00E622FE" w:rsidP="00E622FE">
      <w:pPr>
        <w:spacing w:after="0" w:line="360" w:lineRule="auto"/>
        <w:jc w:val="both"/>
        <w:rPr>
          <w:rFonts w:ascii="Times New Roman" w:eastAsia="Times New Roman" w:hAnsi="Times New Roman" w:cs="Times New Roman"/>
          <w:b/>
          <w:bCs/>
          <w:lang w:eastAsia="pl-PL"/>
        </w:rPr>
      </w:pPr>
      <w:r w:rsidRPr="00E622FE">
        <w:rPr>
          <w:rFonts w:ascii="Times New Roman" w:eastAsia="Times New Roman" w:hAnsi="Times New Roman" w:cs="Times New Roman"/>
          <w:b/>
          <w:bCs/>
          <w:lang w:eastAsia="pl-PL"/>
        </w:rPr>
        <w:t>*- cena oferty brutto musi obejmować wszystkie elementy wskazane w pkt 4.2 SIWZ</w:t>
      </w:r>
    </w:p>
    <w:p w:rsidR="00E622FE" w:rsidRPr="00E622FE" w:rsidRDefault="00E622FE" w:rsidP="00E622FE">
      <w:pPr>
        <w:keepNext/>
        <w:widowControl w:val="0"/>
        <w:spacing w:after="0" w:line="360" w:lineRule="auto"/>
        <w:jc w:val="both"/>
        <w:outlineLvl w:val="1"/>
        <w:rPr>
          <w:rFonts w:ascii="Times New Roman" w:eastAsia="Times New Roman" w:hAnsi="Times New Roman" w:cs="Times New Roman"/>
          <w:b/>
          <w:lang w:eastAsia="pl-PL"/>
        </w:rPr>
      </w:pPr>
    </w:p>
    <w:p w:rsidR="00E622FE" w:rsidRPr="00E622FE" w:rsidRDefault="00E622FE" w:rsidP="00E622FE">
      <w:pPr>
        <w:keepNext/>
        <w:widowControl w:val="0"/>
        <w:spacing w:after="0" w:line="360" w:lineRule="auto"/>
        <w:jc w:val="both"/>
        <w:outlineLvl w:val="1"/>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IV. NUMER RACHUNKU BANKOWEGO WYKONAWCY</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Numer rachunku bankowego Wykonawcy, na które Zamawiający będzie dokonywał ewentualnych płatności: ..............................................................................................................</w:t>
      </w:r>
    </w:p>
    <w:p w:rsidR="00E622FE" w:rsidRPr="00E622FE" w:rsidRDefault="00E622FE" w:rsidP="00E622FE">
      <w:pPr>
        <w:spacing w:after="0" w:line="360" w:lineRule="auto"/>
        <w:jc w:val="both"/>
        <w:rPr>
          <w:rFonts w:ascii="Times New Roman" w:eastAsia="Times New Roman" w:hAnsi="Times New Roman" w:cs="Times New Roman"/>
          <w:b/>
          <w:lang w:eastAsia="pl-PL"/>
        </w:rPr>
      </w:pPr>
    </w:p>
    <w:p w:rsidR="00E622FE" w:rsidRPr="00E622FE" w:rsidRDefault="00E622FE" w:rsidP="00E622FE">
      <w:pPr>
        <w:spacing w:after="0" w:line="360" w:lineRule="auto"/>
        <w:jc w:val="both"/>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V. OŚWIADCZENIE WYKONAWCY</w:t>
      </w:r>
    </w:p>
    <w:p w:rsidR="00E622FE" w:rsidRPr="00E622FE" w:rsidRDefault="00E622FE" w:rsidP="00E622FE">
      <w:pPr>
        <w:tabs>
          <w:tab w:val="left" w:pos="992"/>
        </w:tabs>
        <w:spacing w:after="0" w:line="360" w:lineRule="auto"/>
        <w:jc w:val="both"/>
        <w:rPr>
          <w:rFonts w:ascii="Times New Roman" w:eastAsia="Times New Roman" w:hAnsi="Times New Roman" w:cs="Times New Roman"/>
          <w:bCs/>
          <w:lang w:eastAsia="pl-PL"/>
        </w:rPr>
      </w:pPr>
      <w:r w:rsidRPr="00E622FE">
        <w:rPr>
          <w:rFonts w:ascii="Times New Roman" w:eastAsia="Times New Roman" w:hAnsi="Times New Roman" w:cs="Times New Roman"/>
          <w:bCs/>
          <w:lang w:eastAsia="pl-PL"/>
        </w:rPr>
        <w:t xml:space="preserve">1. Wykonawca oświadcza, że zapoznał się z treścią Specyfikacji Istotnych Warunków Zamówienia, formularzem oferty, załącznikami, wzorem Umowy (stanowiącym załącznik numer 3 do Specyfikacji Istotnych Warunków Zamówienia) i nie wnosi do nich żadnych zastrzeżeń. Wykonawca zobowiązuje się, </w:t>
      </w:r>
      <w:r w:rsidRPr="00E622FE">
        <w:rPr>
          <w:rFonts w:ascii="Times New Roman" w:eastAsia="Times New Roman" w:hAnsi="Times New Roman" w:cs="Times New Roman"/>
          <w:bCs/>
          <w:lang w:eastAsia="pl-PL"/>
        </w:rPr>
        <w:lastRenderedPageBreak/>
        <w:t>w przypadku wybrania przedstawionej oferty, do zawarcia Umowy w miejscu i terminie wskazanym przez Zamawiającego.</w:t>
      </w:r>
    </w:p>
    <w:p w:rsidR="00E622FE" w:rsidRPr="00E622FE" w:rsidRDefault="00E622FE" w:rsidP="00E622FE">
      <w:pPr>
        <w:tabs>
          <w:tab w:val="left" w:pos="992"/>
        </w:tabs>
        <w:spacing w:after="0" w:line="360" w:lineRule="auto"/>
        <w:jc w:val="both"/>
        <w:rPr>
          <w:rFonts w:ascii="Times New Roman" w:eastAsia="Times New Roman" w:hAnsi="Times New Roman" w:cs="Times New Roman"/>
          <w:bCs/>
          <w:lang w:eastAsia="pl-PL"/>
        </w:rPr>
      </w:pPr>
      <w:r w:rsidRPr="00E622FE">
        <w:rPr>
          <w:rFonts w:ascii="Times New Roman" w:eastAsia="Times New Roman" w:hAnsi="Times New Roman" w:cs="Times New Roman"/>
          <w:bCs/>
          <w:lang w:eastAsia="pl-PL"/>
        </w:rPr>
        <w:t>2. WYKONAWCA oświadcza, że wniósł wadium w wysokości  </w:t>
      </w:r>
      <w:r w:rsidRPr="00E622FE">
        <w:rPr>
          <w:rFonts w:ascii="Times New Roman" w:eastAsia="Times New Roman" w:hAnsi="Times New Roman" w:cs="Times New Roman"/>
          <w:b/>
          <w:lang w:eastAsia="pl-PL"/>
        </w:rPr>
        <w:t>70 000,00 zł.</w:t>
      </w:r>
    </w:p>
    <w:p w:rsidR="00E622FE" w:rsidRPr="00E622FE" w:rsidRDefault="00E622FE" w:rsidP="00E622FE">
      <w:pPr>
        <w:tabs>
          <w:tab w:val="left" w:pos="992"/>
        </w:tabs>
        <w:spacing w:after="0" w:line="360" w:lineRule="auto"/>
        <w:jc w:val="both"/>
        <w:rPr>
          <w:rFonts w:ascii="Times New Roman" w:eastAsia="Times New Roman" w:hAnsi="Times New Roman" w:cs="Times New Roman"/>
          <w:bCs/>
          <w:lang w:eastAsia="pl-PL"/>
        </w:rPr>
      </w:pPr>
      <w:r w:rsidRPr="00E622FE">
        <w:rPr>
          <w:rFonts w:ascii="Times New Roman" w:eastAsia="Times New Roman" w:hAnsi="Times New Roman" w:cs="Times New Roman"/>
          <w:bCs/>
          <w:lang w:eastAsia="pl-PL"/>
        </w:rPr>
        <w:t>3. Wykonawca oświadcza, że akceptuje warunki płatności wskazane w SIWZ i wzorze Umowy.</w:t>
      </w:r>
    </w:p>
    <w:p w:rsidR="00E622FE" w:rsidRPr="00E622FE" w:rsidRDefault="00E622FE" w:rsidP="00E622FE">
      <w:pPr>
        <w:tabs>
          <w:tab w:val="left" w:pos="992"/>
        </w:tabs>
        <w:spacing w:after="0" w:line="360" w:lineRule="auto"/>
        <w:jc w:val="both"/>
        <w:rPr>
          <w:rFonts w:ascii="Times New Roman" w:eastAsia="Times New Roman" w:hAnsi="Times New Roman" w:cs="Times New Roman"/>
          <w:bCs/>
          <w:lang w:eastAsia="pl-PL"/>
        </w:rPr>
      </w:pPr>
      <w:r w:rsidRPr="00E622FE">
        <w:rPr>
          <w:rFonts w:ascii="Times New Roman" w:eastAsia="Times New Roman" w:hAnsi="Times New Roman" w:cs="Times New Roman"/>
          <w:bCs/>
          <w:lang w:eastAsia="pl-PL"/>
        </w:rPr>
        <w:t>4. Wykonawca oświadcza, że jest związany złożoną ofertą przez okres 60 dni - bieg terminu związania ofertą rozpoczyna się wraz  z upływem terminu składania ofert.</w:t>
      </w:r>
    </w:p>
    <w:p w:rsidR="00E622FE" w:rsidRPr="00E622FE" w:rsidRDefault="00E622FE" w:rsidP="00E622FE">
      <w:pPr>
        <w:tabs>
          <w:tab w:val="left" w:pos="992"/>
        </w:tabs>
        <w:spacing w:after="0" w:line="360" w:lineRule="auto"/>
        <w:jc w:val="both"/>
        <w:rPr>
          <w:rFonts w:ascii="Times New Roman" w:eastAsia="Times New Roman" w:hAnsi="Times New Roman" w:cs="Times New Roman"/>
          <w:bCs/>
          <w:lang w:eastAsia="pl-PL"/>
        </w:rPr>
      </w:pPr>
      <w:r w:rsidRPr="00E622FE">
        <w:rPr>
          <w:rFonts w:ascii="Times New Roman" w:eastAsia="Times New Roman" w:hAnsi="Times New Roman" w:cs="Times New Roman"/>
          <w:bCs/>
          <w:lang w:eastAsia="pl-PL"/>
        </w:rPr>
        <w:t>5. Wykonawca oświadcza, że zapoznał się ze wszystkimi warunkami zamówienia oraz dokumentami dotyczącymi przedmiotu zamówienia i akceptuje je bez zastrzeżeń.</w:t>
      </w:r>
    </w:p>
    <w:p w:rsidR="00E622FE" w:rsidRPr="00E622FE" w:rsidRDefault="00E622FE" w:rsidP="00E622FE">
      <w:pPr>
        <w:tabs>
          <w:tab w:val="left" w:pos="992"/>
        </w:tabs>
        <w:spacing w:after="0" w:line="360" w:lineRule="auto"/>
        <w:jc w:val="both"/>
        <w:rPr>
          <w:rFonts w:ascii="Times New Roman" w:eastAsia="Times New Roman" w:hAnsi="Times New Roman" w:cs="Times New Roman"/>
          <w:bCs/>
          <w:lang w:eastAsia="pl-PL"/>
        </w:rPr>
      </w:pPr>
      <w:r w:rsidRPr="00E622FE">
        <w:rPr>
          <w:rFonts w:ascii="Times New Roman" w:eastAsia="Times New Roman" w:hAnsi="Times New Roman" w:cs="Times New Roman"/>
          <w:bCs/>
          <w:lang w:eastAsia="pl-PL"/>
        </w:rPr>
        <w:t xml:space="preserve">6. 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rsidR="00E622FE" w:rsidRPr="00E622FE" w:rsidRDefault="00E622FE" w:rsidP="00E622FE">
      <w:pPr>
        <w:tabs>
          <w:tab w:val="left" w:pos="992"/>
        </w:tabs>
        <w:spacing w:after="0" w:line="360" w:lineRule="auto"/>
        <w:jc w:val="both"/>
        <w:rPr>
          <w:rFonts w:ascii="Times New Roman" w:eastAsia="Times New Roman" w:hAnsi="Times New Roman" w:cs="Times New Roman"/>
          <w:bCs/>
          <w:lang w:eastAsia="pl-PL"/>
        </w:rPr>
      </w:pPr>
      <w:r w:rsidRPr="00E622FE">
        <w:rPr>
          <w:rFonts w:ascii="Times New Roman" w:eastAsia="Times New Roman" w:hAnsi="Times New Roman" w:cs="Times New Roman"/>
          <w:bCs/>
          <w:lang w:eastAsia="pl-PL"/>
        </w:rPr>
        <w:t>7. 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rsidR="00E622FE" w:rsidRPr="00E622FE" w:rsidRDefault="00E622FE" w:rsidP="00E622FE">
      <w:pPr>
        <w:tabs>
          <w:tab w:val="left" w:pos="992"/>
        </w:tabs>
        <w:spacing w:after="0" w:line="360" w:lineRule="auto"/>
        <w:jc w:val="both"/>
        <w:rPr>
          <w:rFonts w:ascii="Times New Roman" w:eastAsia="Times New Roman" w:hAnsi="Times New Roman" w:cs="Times New Roman"/>
          <w:bCs/>
          <w:lang w:eastAsia="pl-PL"/>
        </w:rPr>
      </w:pPr>
      <w:r w:rsidRPr="00E622FE">
        <w:rPr>
          <w:rFonts w:ascii="Times New Roman" w:eastAsia="Times New Roman" w:hAnsi="Times New Roman" w:cs="Times New Roman"/>
          <w:bCs/>
          <w:lang w:eastAsia="pl-PL"/>
        </w:rPr>
        <w:t>8. Wykonawca oświadcza, że niniejsza oferta zawiera na stronach nr ....................... informacje stanowiące tajemnicę przedsiębiorstwa w rozumieniu przepisów o zwalczaniu nieuczciwej konkurencji.</w:t>
      </w:r>
    </w:p>
    <w:p w:rsidR="00E622FE" w:rsidRPr="00E622FE" w:rsidRDefault="00E622FE" w:rsidP="00E622FE">
      <w:pPr>
        <w:tabs>
          <w:tab w:val="left" w:pos="992"/>
        </w:tabs>
        <w:spacing w:after="0" w:line="360" w:lineRule="auto"/>
        <w:jc w:val="both"/>
        <w:rPr>
          <w:rFonts w:ascii="Times New Roman" w:eastAsia="Times New Roman" w:hAnsi="Times New Roman" w:cs="Times New Roman"/>
          <w:bCs/>
          <w:lang w:eastAsia="pl-PL"/>
        </w:rPr>
      </w:pPr>
      <w:r w:rsidRPr="00E622FE">
        <w:rPr>
          <w:rFonts w:ascii="Times New Roman" w:eastAsia="Times New Roman" w:hAnsi="Times New Roman" w:cs="Times New Roman"/>
          <w:bCs/>
          <w:lang w:eastAsia="ar-SA"/>
        </w:rPr>
        <w:t>9. Do niniejszej oferty Wykonawca załącza wymagane w SIWZ dokumenty:</w:t>
      </w:r>
    </w:p>
    <w:p w:rsidR="00E622FE" w:rsidRPr="00E622FE" w:rsidRDefault="00E622FE" w:rsidP="00E622FE">
      <w:pPr>
        <w:numPr>
          <w:ilvl w:val="0"/>
          <w:numId w:val="24"/>
        </w:numPr>
        <w:tabs>
          <w:tab w:val="left" w:pos="720"/>
          <w:tab w:val="left" w:pos="992"/>
        </w:tabs>
        <w:suppressAutoHyphens/>
        <w:spacing w:before="120" w:after="120" w:line="360" w:lineRule="auto"/>
        <w:ind w:firstLine="709"/>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w:t>
      </w:r>
    </w:p>
    <w:p w:rsidR="00E622FE" w:rsidRPr="00E622FE" w:rsidRDefault="00E622FE" w:rsidP="00E622FE">
      <w:pPr>
        <w:numPr>
          <w:ilvl w:val="0"/>
          <w:numId w:val="24"/>
        </w:numPr>
        <w:tabs>
          <w:tab w:val="left" w:pos="720"/>
          <w:tab w:val="left" w:pos="992"/>
        </w:tabs>
        <w:suppressAutoHyphens/>
        <w:spacing w:before="120" w:after="120" w:line="360" w:lineRule="auto"/>
        <w:ind w:firstLine="709"/>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w:t>
      </w:r>
    </w:p>
    <w:p w:rsidR="00E622FE" w:rsidRPr="00E622FE" w:rsidRDefault="00E622FE" w:rsidP="00E622FE">
      <w:pPr>
        <w:spacing w:after="0" w:line="360" w:lineRule="auto"/>
        <w:jc w:val="both"/>
        <w:rPr>
          <w:rFonts w:ascii="Times New Roman" w:eastAsia="Times New Roman" w:hAnsi="Times New Roman" w:cs="Times New Roman"/>
          <w:lang w:eastAsia="pl-PL"/>
        </w:rPr>
      </w:pPr>
    </w:p>
    <w:p w:rsidR="00E622FE" w:rsidRPr="00E622FE" w:rsidRDefault="00E622FE" w:rsidP="00E622FE">
      <w:pPr>
        <w:spacing w:after="0" w:line="360" w:lineRule="auto"/>
        <w:jc w:val="both"/>
        <w:rPr>
          <w:rFonts w:ascii="Times New Roman" w:eastAsia="Times New Roman" w:hAnsi="Times New Roman" w:cs="Times New Roman"/>
          <w:lang w:eastAsia="pl-PL"/>
        </w:rPr>
      </w:pPr>
    </w:p>
    <w:p w:rsidR="00E622FE" w:rsidRPr="00E622FE" w:rsidRDefault="00E622FE" w:rsidP="00E622FE">
      <w:pPr>
        <w:spacing w:after="0" w:line="360" w:lineRule="auto"/>
        <w:jc w:val="right"/>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w:t>
      </w:r>
    </w:p>
    <w:p w:rsidR="00E622FE" w:rsidRPr="00E622FE" w:rsidRDefault="00E622FE" w:rsidP="00E622FE">
      <w:pPr>
        <w:spacing w:after="0" w:line="360" w:lineRule="auto"/>
        <w:jc w:val="right"/>
        <w:rPr>
          <w:rFonts w:ascii="Times New Roman" w:eastAsia="Times New Roman" w:hAnsi="Times New Roman" w:cs="Times New Roman"/>
          <w:b/>
          <w:bCs/>
          <w:lang w:eastAsia="pl-PL"/>
        </w:rPr>
      </w:pPr>
      <w:r w:rsidRPr="00E622FE">
        <w:rPr>
          <w:rFonts w:ascii="Times New Roman" w:eastAsia="Times New Roman" w:hAnsi="Times New Roman" w:cs="Times New Roman"/>
          <w:lang w:eastAsia="pl-PL"/>
        </w:rPr>
        <w:t>/pieczątka i podpis osoby upoważnionej do składania oświadczeń w imieniu Wykonawcy</w:t>
      </w:r>
      <w:r w:rsidRPr="00E622FE">
        <w:rPr>
          <w:rFonts w:ascii="Times New Roman" w:eastAsia="Times New Roman" w:hAnsi="Times New Roman" w:cs="Times New Roman"/>
          <w:b/>
          <w:bCs/>
          <w:lang w:eastAsia="pl-PL"/>
        </w:rPr>
        <w:t>/</w:t>
      </w:r>
    </w:p>
    <w:p w:rsidR="00E622FE" w:rsidRPr="00E622FE" w:rsidRDefault="00E622FE" w:rsidP="00E622FE">
      <w:pPr>
        <w:spacing w:after="0" w:line="360" w:lineRule="auto"/>
        <w:jc w:val="right"/>
        <w:rPr>
          <w:rFonts w:ascii="Times New Roman" w:eastAsia="Times New Roman" w:hAnsi="Times New Roman" w:cs="Times New Roman"/>
          <w:b/>
          <w:bCs/>
          <w:lang w:eastAsia="pl-PL"/>
        </w:rPr>
      </w:pPr>
    </w:p>
    <w:p w:rsidR="00E622FE" w:rsidRPr="00E622FE" w:rsidRDefault="00E622FE" w:rsidP="00E622FE">
      <w:pPr>
        <w:spacing w:after="0" w:line="360" w:lineRule="auto"/>
        <w:jc w:val="right"/>
        <w:rPr>
          <w:rFonts w:ascii="Times New Roman" w:eastAsia="Times New Roman" w:hAnsi="Times New Roman" w:cs="Times New Roman"/>
          <w:b/>
          <w:bCs/>
          <w:lang w:eastAsia="pl-PL"/>
        </w:rPr>
      </w:pPr>
    </w:p>
    <w:p w:rsidR="00E622FE" w:rsidRPr="00E622FE" w:rsidRDefault="00E622FE" w:rsidP="00E622FE">
      <w:pPr>
        <w:spacing w:after="0" w:line="360" w:lineRule="auto"/>
        <w:jc w:val="right"/>
        <w:rPr>
          <w:rFonts w:ascii="Times New Roman" w:eastAsia="Times New Roman" w:hAnsi="Times New Roman" w:cs="Times New Roman"/>
          <w:b/>
          <w:bCs/>
          <w:lang w:eastAsia="pl-PL"/>
        </w:rPr>
      </w:pPr>
    </w:p>
    <w:p w:rsidR="00E622FE" w:rsidRPr="00E622FE" w:rsidRDefault="00E622FE" w:rsidP="00E622FE">
      <w:pPr>
        <w:spacing w:after="0" w:line="360" w:lineRule="auto"/>
        <w:jc w:val="right"/>
        <w:rPr>
          <w:rFonts w:ascii="Times New Roman" w:eastAsia="Times New Roman" w:hAnsi="Times New Roman" w:cs="Times New Roman"/>
          <w:b/>
          <w:bCs/>
          <w:lang w:eastAsia="pl-PL"/>
        </w:rPr>
      </w:pPr>
    </w:p>
    <w:p w:rsidR="00E622FE" w:rsidRPr="00E622FE" w:rsidRDefault="00E622FE" w:rsidP="00E622FE">
      <w:pPr>
        <w:spacing w:after="0" w:line="360" w:lineRule="auto"/>
        <w:jc w:val="right"/>
        <w:rPr>
          <w:rFonts w:ascii="Times New Roman" w:eastAsia="Times New Roman" w:hAnsi="Times New Roman" w:cs="Times New Roman"/>
          <w:b/>
          <w:bCs/>
          <w:lang w:eastAsia="pl-PL"/>
        </w:rPr>
      </w:pPr>
    </w:p>
    <w:p w:rsidR="00E622FE" w:rsidRDefault="00E622FE" w:rsidP="00E622FE">
      <w:pPr>
        <w:spacing w:after="0" w:line="360" w:lineRule="auto"/>
        <w:jc w:val="right"/>
        <w:rPr>
          <w:rFonts w:ascii="Times New Roman" w:eastAsia="Times New Roman" w:hAnsi="Times New Roman" w:cs="Times New Roman"/>
          <w:b/>
          <w:bCs/>
          <w:lang w:eastAsia="pl-PL"/>
        </w:rPr>
      </w:pPr>
    </w:p>
    <w:p w:rsidR="00E622FE" w:rsidRDefault="00E622FE" w:rsidP="00E622FE">
      <w:pPr>
        <w:spacing w:after="0" w:line="360" w:lineRule="auto"/>
        <w:jc w:val="right"/>
        <w:rPr>
          <w:rFonts w:ascii="Times New Roman" w:eastAsia="Times New Roman" w:hAnsi="Times New Roman" w:cs="Times New Roman"/>
          <w:b/>
          <w:bCs/>
          <w:lang w:eastAsia="pl-PL"/>
        </w:rPr>
      </w:pPr>
    </w:p>
    <w:p w:rsidR="00E622FE" w:rsidRPr="00E622FE" w:rsidRDefault="00E622FE" w:rsidP="00E622FE">
      <w:pPr>
        <w:spacing w:after="0" w:line="360" w:lineRule="auto"/>
        <w:jc w:val="right"/>
        <w:rPr>
          <w:rFonts w:ascii="Times New Roman" w:eastAsia="Times New Roman" w:hAnsi="Times New Roman" w:cs="Times New Roman"/>
          <w:b/>
          <w:bCs/>
          <w:lang w:eastAsia="pl-PL"/>
        </w:rPr>
      </w:pPr>
    </w:p>
    <w:p w:rsidR="00E622FE" w:rsidRPr="00E622FE" w:rsidRDefault="00E622FE" w:rsidP="00E622FE">
      <w:pPr>
        <w:spacing w:after="0" w:line="360" w:lineRule="auto"/>
        <w:rPr>
          <w:rFonts w:ascii="Times New Roman" w:eastAsia="Times New Roman" w:hAnsi="Times New Roman" w:cs="Times New Roman"/>
          <w:b/>
          <w:bCs/>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E622FE" w:rsidRPr="00E622FE" w:rsidTr="00A1391F">
        <w:tc>
          <w:tcPr>
            <w:tcW w:w="9212" w:type="dxa"/>
          </w:tcPr>
          <w:p w:rsidR="00E622FE" w:rsidRPr="00E622FE" w:rsidRDefault="00E622FE" w:rsidP="00E622FE">
            <w:pPr>
              <w:spacing w:after="0" w:line="240" w:lineRule="auto"/>
              <w:jc w:val="center"/>
              <w:rPr>
                <w:rFonts w:ascii="Times New Roman" w:eastAsia="Times New Roman" w:hAnsi="Times New Roman" w:cs="Times New Roman"/>
                <w:b/>
                <w:lang w:eastAsia="pl-PL"/>
              </w:rPr>
            </w:pPr>
          </w:p>
          <w:p w:rsidR="00E622FE" w:rsidRPr="00E622FE" w:rsidRDefault="00E622FE" w:rsidP="00E622FE">
            <w:pPr>
              <w:spacing w:after="0" w:line="240" w:lineRule="auto"/>
              <w:jc w:val="center"/>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ZAŁĄCZNIK NUMER 2</w:t>
            </w:r>
          </w:p>
          <w:p w:rsidR="00E622FE" w:rsidRPr="00E622FE" w:rsidRDefault="00E622FE" w:rsidP="00E622FE">
            <w:pPr>
              <w:spacing w:after="0" w:line="240" w:lineRule="auto"/>
              <w:jc w:val="center"/>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OŚWIADCZENIE</w:t>
            </w:r>
          </w:p>
          <w:p w:rsidR="00E622FE" w:rsidRPr="00E622FE" w:rsidRDefault="00E622FE" w:rsidP="00E622FE">
            <w:pPr>
              <w:spacing w:after="0" w:line="240" w:lineRule="auto"/>
              <w:jc w:val="center"/>
              <w:rPr>
                <w:rFonts w:ascii="Times New Roman" w:eastAsia="Times New Roman" w:hAnsi="Times New Roman" w:cs="Times New Roman"/>
                <w:b/>
                <w:lang w:eastAsia="pl-PL"/>
              </w:rPr>
            </w:pPr>
          </w:p>
        </w:tc>
      </w:tr>
    </w:tbl>
    <w:p w:rsidR="00E622FE" w:rsidRPr="00E622FE" w:rsidRDefault="00E622FE" w:rsidP="00E622FE">
      <w:pPr>
        <w:tabs>
          <w:tab w:val="left" w:pos="6521"/>
        </w:tabs>
        <w:spacing w:before="120"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132 Prawa zamówień publicznych.                                           </w:t>
      </w:r>
    </w:p>
    <w:p w:rsidR="00E622FE" w:rsidRPr="00E622FE" w:rsidRDefault="00E622FE" w:rsidP="00E622FE">
      <w:pPr>
        <w:spacing w:after="0" w:line="24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w:t>
      </w:r>
    </w:p>
    <w:p w:rsidR="00E622FE" w:rsidRPr="00E622FE" w:rsidRDefault="00E622FE" w:rsidP="00E622FE">
      <w:pPr>
        <w:spacing w:after="0" w:line="240" w:lineRule="auto"/>
        <w:jc w:val="both"/>
        <w:rPr>
          <w:rFonts w:ascii="Times New Roman" w:eastAsia="Times New Roman" w:hAnsi="Times New Roman" w:cs="Times New Roman"/>
          <w:lang w:eastAsia="pl-PL"/>
        </w:rPr>
      </w:pPr>
    </w:p>
    <w:p w:rsidR="00E622FE" w:rsidRPr="00E622FE" w:rsidRDefault="00E622FE" w:rsidP="00E622FE">
      <w:pPr>
        <w:spacing w:after="0" w:line="240" w:lineRule="auto"/>
        <w:jc w:val="both"/>
        <w:rPr>
          <w:rFonts w:ascii="Times New Roman" w:eastAsia="Times New Roman" w:hAnsi="Times New Roman" w:cs="Times New Roman"/>
          <w:lang w:eastAsia="pl-PL"/>
        </w:rPr>
      </w:pPr>
    </w:p>
    <w:p w:rsidR="00E622FE" w:rsidRPr="00E622FE" w:rsidRDefault="00E622FE" w:rsidP="00E622FE">
      <w:pPr>
        <w:spacing w:after="0" w:line="240" w:lineRule="auto"/>
        <w:ind w:firstLine="3261"/>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w:t>
      </w:r>
      <w:r w:rsidRPr="00E622FE">
        <w:rPr>
          <w:rFonts w:ascii="Times New Roman" w:eastAsia="Times New Roman" w:hAnsi="Times New Roman" w:cs="Times New Roman"/>
          <w:lang w:eastAsia="pl-PL"/>
        </w:rPr>
        <w:tab/>
      </w:r>
      <w:r w:rsidRPr="00E622FE">
        <w:rPr>
          <w:rFonts w:ascii="Times New Roman" w:eastAsia="Times New Roman" w:hAnsi="Times New Roman" w:cs="Times New Roman"/>
          <w:lang w:eastAsia="pl-PL"/>
        </w:rPr>
        <w:tab/>
        <w:t xml:space="preserve">  …..........................................., dnia …..............................</w:t>
      </w:r>
    </w:p>
    <w:p w:rsidR="00E622FE" w:rsidRPr="00E622FE" w:rsidRDefault="00E622FE" w:rsidP="00E622FE">
      <w:pPr>
        <w:spacing w:after="0" w:line="240" w:lineRule="auto"/>
        <w:ind w:firstLine="3261"/>
        <w:rPr>
          <w:rFonts w:ascii="Times New Roman" w:eastAsia="Times New Roman" w:hAnsi="Times New Roman" w:cs="Times New Roman"/>
          <w:lang w:eastAsia="pl-PL"/>
        </w:rPr>
      </w:pPr>
      <w:r w:rsidRPr="00E622FE">
        <w:rPr>
          <w:rFonts w:ascii="Times New Roman" w:eastAsia="Times New Roman" w:hAnsi="Times New Roman" w:cs="Times New Roman"/>
          <w:i/>
          <w:lang w:eastAsia="pl-PL"/>
        </w:rPr>
        <w:t xml:space="preserve">                   / miejscowość/</w:t>
      </w:r>
    </w:p>
    <w:p w:rsidR="00E622FE" w:rsidRPr="00E622FE" w:rsidRDefault="00E622FE" w:rsidP="00E622FE">
      <w:pPr>
        <w:spacing w:after="0" w:line="240" w:lineRule="auto"/>
        <w:jc w:val="both"/>
        <w:rPr>
          <w:rFonts w:ascii="Times New Roman" w:eastAsia="Times New Roman" w:hAnsi="Times New Roman" w:cs="Times New Roman"/>
          <w:lang w:eastAsia="pl-PL"/>
        </w:rPr>
      </w:pPr>
    </w:p>
    <w:p w:rsidR="00E622FE" w:rsidRPr="00E622FE" w:rsidRDefault="00E622FE" w:rsidP="00E622FE">
      <w:pPr>
        <w:spacing w:after="0" w:line="240" w:lineRule="auto"/>
        <w:jc w:val="both"/>
        <w:rPr>
          <w:rFonts w:ascii="Times New Roman" w:eastAsia="Times New Roman" w:hAnsi="Times New Roman" w:cs="Times New Roman"/>
          <w:lang w:eastAsia="pl-PL"/>
        </w:rPr>
      </w:pPr>
    </w:p>
    <w:p w:rsidR="00E622FE" w:rsidRPr="00E622FE" w:rsidRDefault="00E622FE" w:rsidP="00E622FE">
      <w:pPr>
        <w:spacing w:after="0" w:line="240" w:lineRule="auto"/>
        <w:jc w:val="both"/>
        <w:rPr>
          <w:rFonts w:ascii="Times New Roman" w:eastAsia="Times New Roman" w:hAnsi="Times New Roman" w:cs="Times New Roman"/>
          <w:lang w:eastAsia="pl-PL"/>
        </w:rPr>
      </w:pPr>
    </w:p>
    <w:p w:rsidR="00E622FE" w:rsidRPr="00E622FE" w:rsidRDefault="00E622FE" w:rsidP="00E622FE">
      <w:pPr>
        <w:spacing w:after="0" w:line="24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pieczątka  nagłówkowa Wykonawcy /</w:t>
      </w:r>
    </w:p>
    <w:p w:rsidR="00E622FE" w:rsidRPr="00E622FE" w:rsidRDefault="00E622FE" w:rsidP="00E622FE">
      <w:pPr>
        <w:spacing w:after="0" w:line="240" w:lineRule="auto"/>
        <w:jc w:val="both"/>
        <w:rPr>
          <w:rFonts w:ascii="Times New Roman" w:eastAsia="Times New Roman" w:hAnsi="Times New Roman" w:cs="Times New Roman"/>
          <w:b/>
          <w:lang w:eastAsia="pl-PL"/>
        </w:rPr>
      </w:pPr>
      <w:r w:rsidRPr="00E622FE">
        <w:rPr>
          <w:rFonts w:ascii="Times New Roman" w:eastAsia="Times New Roman" w:hAnsi="Times New Roman" w:cs="Times New Roman"/>
          <w:lang w:eastAsia="pl-PL"/>
        </w:rPr>
        <w:t>znak: SKMMU.086.31.19</w:t>
      </w:r>
    </w:p>
    <w:p w:rsidR="00E622FE" w:rsidRPr="00E622FE" w:rsidRDefault="00E622FE" w:rsidP="00E622FE">
      <w:pPr>
        <w:spacing w:after="0" w:line="240" w:lineRule="auto"/>
        <w:jc w:val="center"/>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OŚWIADCZENIE</w:t>
      </w:r>
    </w:p>
    <w:p w:rsidR="00E622FE" w:rsidRPr="00E622FE" w:rsidRDefault="00E622FE" w:rsidP="00E622FE">
      <w:pPr>
        <w:spacing w:after="0" w:line="240" w:lineRule="auto"/>
        <w:jc w:val="center"/>
        <w:rPr>
          <w:rFonts w:ascii="Times New Roman" w:eastAsia="Times New Roman" w:hAnsi="Times New Roman" w:cs="Times New Roman"/>
          <w:b/>
          <w:lang w:eastAsia="pl-PL"/>
        </w:rPr>
      </w:pPr>
    </w:p>
    <w:p w:rsidR="00E622FE" w:rsidRPr="00E622FE" w:rsidRDefault="00E622FE" w:rsidP="00E622FE">
      <w:pPr>
        <w:spacing w:after="0" w:line="24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Oświadczam, że Wykonawca, którego reprezentuję spełnia warunki dotyczące:</w:t>
      </w:r>
    </w:p>
    <w:p w:rsidR="00E622FE" w:rsidRPr="00E622FE" w:rsidRDefault="00E622FE" w:rsidP="00E622FE">
      <w:pPr>
        <w:numPr>
          <w:ilvl w:val="0"/>
          <w:numId w:val="3"/>
        </w:numPr>
        <w:spacing w:before="120" w:after="0" w:line="288" w:lineRule="auto"/>
        <w:ind w:left="360" w:hanging="36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posiadania uprawnień do wykonywania określonej działalności lub czynności, jeżeli przepisy prawa nakładają obowiązek ich posiadania,</w:t>
      </w:r>
    </w:p>
    <w:p w:rsidR="00E622FE" w:rsidRPr="00E622FE" w:rsidRDefault="00E622FE" w:rsidP="00E622FE">
      <w:pPr>
        <w:numPr>
          <w:ilvl w:val="0"/>
          <w:numId w:val="3"/>
        </w:numPr>
        <w:spacing w:before="120" w:after="0" w:line="288" w:lineRule="auto"/>
        <w:ind w:left="360" w:hanging="36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posiadania wiedzy i doświadczenia,</w:t>
      </w:r>
    </w:p>
    <w:p w:rsidR="00E622FE" w:rsidRPr="00E622FE" w:rsidRDefault="00E622FE" w:rsidP="00E622FE">
      <w:pPr>
        <w:numPr>
          <w:ilvl w:val="0"/>
          <w:numId w:val="3"/>
        </w:numPr>
        <w:spacing w:before="120" w:after="0" w:line="288" w:lineRule="auto"/>
        <w:ind w:left="360" w:hanging="36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dysponowania odpowiednim potencjałem technicznym oraz osobami zdolnymi do wykonania zamówienia,</w:t>
      </w:r>
    </w:p>
    <w:p w:rsidR="00E622FE" w:rsidRPr="00E622FE" w:rsidRDefault="00E622FE" w:rsidP="00E622FE">
      <w:pPr>
        <w:numPr>
          <w:ilvl w:val="0"/>
          <w:numId w:val="3"/>
        </w:numPr>
        <w:spacing w:before="120" w:after="0" w:line="288" w:lineRule="auto"/>
        <w:ind w:left="360" w:hanging="36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sytuacji ekonomicznej i finansowej.</w:t>
      </w:r>
    </w:p>
    <w:p w:rsidR="00E622FE" w:rsidRPr="00E622FE" w:rsidRDefault="00E622FE" w:rsidP="00E622FE">
      <w:pPr>
        <w:spacing w:before="120" w:after="0" w:line="288" w:lineRule="auto"/>
        <w:jc w:val="both"/>
        <w:rPr>
          <w:rFonts w:ascii="Times New Roman" w:eastAsia="Times New Roman" w:hAnsi="Times New Roman" w:cs="Times New Roman"/>
          <w:lang w:eastAsia="pl-PL"/>
        </w:rPr>
      </w:pPr>
    </w:p>
    <w:p w:rsidR="00E622FE" w:rsidRPr="00E622FE" w:rsidRDefault="00E622FE" w:rsidP="00E622FE">
      <w:pPr>
        <w:spacing w:before="120" w:after="0" w:line="288"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Nie podlegamy wykluczeniu z postępowania o udzielenie zamówienia publicznego zgodnie                z paragrafem </w:t>
      </w:r>
      <w:r w:rsidRPr="00E622FE">
        <w:rPr>
          <w:rFonts w:ascii="Times New Roman" w:eastAsia="Times New Roman" w:hAnsi="Times New Roman" w:cs="Times New Roman"/>
          <w:iCs/>
          <w:lang w:eastAsia="pl-PL"/>
        </w:rPr>
        <w:t>13 ust. 1 pkt 1-9 i ust. 2 Regulaminu</w:t>
      </w:r>
      <w:r w:rsidRPr="00E622FE">
        <w:rPr>
          <w:rFonts w:ascii="Times New Roman" w:eastAsia="Times New Roman" w:hAnsi="Times New Roman" w:cs="Times New Roman"/>
          <w:lang w:eastAsia="pl-PL"/>
        </w:rPr>
        <w:t>.</w:t>
      </w:r>
    </w:p>
    <w:p w:rsidR="00E622FE" w:rsidRPr="00E622FE" w:rsidRDefault="00E622FE" w:rsidP="00E622FE">
      <w:pPr>
        <w:spacing w:after="0" w:line="240" w:lineRule="auto"/>
        <w:jc w:val="both"/>
        <w:rPr>
          <w:rFonts w:ascii="Times New Roman" w:eastAsia="Times New Roman" w:hAnsi="Times New Roman" w:cs="Times New Roman"/>
          <w:lang w:eastAsia="pl-PL"/>
        </w:rPr>
      </w:pPr>
    </w:p>
    <w:p w:rsidR="00E622FE" w:rsidRPr="00E622FE" w:rsidRDefault="00E622FE" w:rsidP="00E622FE">
      <w:pPr>
        <w:spacing w:after="0" w:line="240" w:lineRule="auto"/>
        <w:rPr>
          <w:rFonts w:ascii="Times New Roman" w:eastAsia="Times New Roman" w:hAnsi="Times New Roman" w:cs="Times New Roman"/>
          <w:b/>
          <w:lang w:eastAsia="pl-PL"/>
        </w:rPr>
      </w:pPr>
      <w:r w:rsidRPr="00E622FE">
        <w:rPr>
          <w:rFonts w:ascii="Times New Roman" w:eastAsia="Times New Roman" w:hAnsi="Times New Roman" w:cs="Times New Roman"/>
          <w:b/>
          <w:i/>
          <w:lang w:eastAsia="pl-PL"/>
        </w:rPr>
        <w:t xml:space="preserve"> </w:t>
      </w:r>
    </w:p>
    <w:p w:rsidR="00E622FE" w:rsidRPr="00E622FE" w:rsidRDefault="00E622FE" w:rsidP="00E622FE">
      <w:pPr>
        <w:spacing w:after="0" w:line="240" w:lineRule="auto"/>
        <w:jc w:val="both"/>
        <w:rPr>
          <w:rFonts w:ascii="Times New Roman" w:eastAsia="Times New Roman" w:hAnsi="Times New Roman" w:cs="Times New Roman"/>
          <w:i/>
          <w:lang w:eastAsia="pl-PL"/>
        </w:rPr>
      </w:pPr>
    </w:p>
    <w:p w:rsidR="00E622FE" w:rsidRPr="00E622FE" w:rsidRDefault="00E622FE" w:rsidP="00E622FE">
      <w:pPr>
        <w:spacing w:after="0" w:line="240" w:lineRule="auto"/>
        <w:jc w:val="both"/>
        <w:rPr>
          <w:rFonts w:ascii="Times New Roman" w:eastAsia="Times New Roman" w:hAnsi="Times New Roman" w:cs="Times New Roman"/>
          <w:i/>
          <w:lang w:eastAsia="pl-PL"/>
        </w:rPr>
      </w:pPr>
    </w:p>
    <w:p w:rsidR="00E622FE" w:rsidRPr="00E622FE" w:rsidRDefault="00E622FE" w:rsidP="00E622FE">
      <w:pPr>
        <w:spacing w:after="0" w:line="240" w:lineRule="auto"/>
        <w:jc w:val="both"/>
        <w:rPr>
          <w:rFonts w:ascii="Times New Roman" w:eastAsia="Times New Roman" w:hAnsi="Times New Roman" w:cs="Times New Roman"/>
          <w:i/>
          <w:lang w:eastAsia="pl-PL"/>
        </w:rPr>
      </w:pPr>
    </w:p>
    <w:p w:rsidR="00E622FE" w:rsidRPr="00E622FE" w:rsidRDefault="00E622FE" w:rsidP="00E622FE">
      <w:pPr>
        <w:spacing w:after="0" w:line="240" w:lineRule="auto"/>
        <w:jc w:val="right"/>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w:t>
      </w:r>
    </w:p>
    <w:p w:rsidR="00E622FE" w:rsidRPr="00E622FE" w:rsidRDefault="00E622FE" w:rsidP="00E622FE">
      <w:pPr>
        <w:spacing w:after="0" w:line="240" w:lineRule="auto"/>
        <w:jc w:val="right"/>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/pieczątka i podpis osoby upoważnionej do składania oświadczeń w imieniu Wykonawcy/</w:t>
      </w:r>
    </w:p>
    <w:p w:rsidR="00E622FE" w:rsidRPr="00E622FE" w:rsidRDefault="00E622FE" w:rsidP="00E622FE">
      <w:pPr>
        <w:spacing w:after="0" w:line="240" w:lineRule="auto"/>
        <w:jc w:val="both"/>
        <w:rPr>
          <w:rFonts w:ascii="Times New Roman" w:eastAsia="Times New Roman" w:hAnsi="Times New Roman" w:cs="Times New Roman"/>
          <w:b/>
          <w:lang w:eastAsia="pl-PL"/>
        </w:rPr>
      </w:pPr>
    </w:p>
    <w:p w:rsidR="00E622FE" w:rsidRPr="00E622FE" w:rsidRDefault="00E622FE" w:rsidP="00E622FE">
      <w:pPr>
        <w:spacing w:after="0" w:line="240" w:lineRule="auto"/>
        <w:rPr>
          <w:rFonts w:ascii="Times New Roman" w:eastAsia="Times New Roman" w:hAnsi="Times New Roman" w:cs="Times New Roman"/>
          <w:b/>
          <w:lang w:eastAsia="pl-PL"/>
        </w:rPr>
      </w:pPr>
    </w:p>
    <w:p w:rsidR="00E622FE" w:rsidRPr="00E622FE" w:rsidRDefault="00E622FE" w:rsidP="00E622FE">
      <w:pPr>
        <w:spacing w:after="0" w:line="240" w:lineRule="auto"/>
        <w:rPr>
          <w:rFonts w:ascii="Times New Roman" w:eastAsia="Times New Roman" w:hAnsi="Times New Roman" w:cs="Times New Roman"/>
          <w:b/>
          <w:lang w:eastAsia="pl-PL"/>
        </w:rPr>
      </w:pPr>
    </w:p>
    <w:p w:rsidR="00E622FE" w:rsidRPr="00E622FE" w:rsidRDefault="00E622FE" w:rsidP="00E622FE">
      <w:pPr>
        <w:spacing w:after="0" w:line="240" w:lineRule="auto"/>
        <w:rPr>
          <w:rFonts w:ascii="Times New Roman" w:eastAsia="Times New Roman" w:hAnsi="Times New Roman" w:cs="Times New Roman"/>
          <w:b/>
          <w:lang w:eastAsia="pl-PL"/>
        </w:rPr>
      </w:pPr>
    </w:p>
    <w:p w:rsidR="00E622FE" w:rsidRPr="00E622FE" w:rsidRDefault="00E622FE" w:rsidP="00E622FE">
      <w:pPr>
        <w:spacing w:after="0" w:line="240" w:lineRule="auto"/>
        <w:rPr>
          <w:rFonts w:ascii="Times New Roman" w:eastAsia="Times New Roman" w:hAnsi="Times New Roman" w:cs="Times New Roman"/>
          <w:b/>
          <w:lang w:eastAsia="pl-PL"/>
        </w:rPr>
      </w:pPr>
    </w:p>
    <w:p w:rsidR="00E622FE" w:rsidRPr="00E622FE" w:rsidRDefault="00E622FE" w:rsidP="00E622FE">
      <w:pPr>
        <w:spacing w:after="0" w:line="240" w:lineRule="auto"/>
        <w:rPr>
          <w:rFonts w:ascii="Times New Roman" w:eastAsia="Times New Roman" w:hAnsi="Times New Roman" w:cs="Times New Roman"/>
          <w:b/>
          <w:lang w:eastAsia="pl-PL"/>
        </w:rPr>
      </w:pPr>
    </w:p>
    <w:p w:rsidR="00E622FE" w:rsidRPr="00E622FE" w:rsidRDefault="00E622FE" w:rsidP="00E622FE">
      <w:pPr>
        <w:spacing w:after="0" w:line="240" w:lineRule="auto"/>
        <w:rPr>
          <w:rFonts w:ascii="Times New Roman" w:eastAsia="Times New Roman" w:hAnsi="Times New Roman" w:cs="Times New Roman"/>
          <w:b/>
          <w:lang w:eastAsia="pl-PL"/>
        </w:rPr>
      </w:pPr>
    </w:p>
    <w:p w:rsidR="00E622FE" w:rsidRPr="00E622FE" w:rsidRDefault="00E622FE" w:rsidP="00E622FE">
      <w:pPr>
        <w:spacing w:after="0" w:line="240" w:lineRule="auto"/>
        <w:rPr>
          <w:rFonts w:ascii="Times New Roman" w:eastAsia="Times New Roman" w:hAnsi="Times New Roman" w:cs="Times New Roman"/>
          <w:b/>
          <w:lang w:eastAsia="pl-PL"/>
        </w:rPr>
      </w:pPr>
    </w:p>
    <w:p w:rsidR="00E622FE" w:rsidRPr="00E622FE" w:rsidRDefault="00E622FE" w:rsidP="00E622FE">
      <w:pPr>
        <w:spacing w:after="0" w:line="240" w:lineRule="auto"/>
        <w:rPr>
          <w:rFonts w:ascii="Times New Roman" w:eastAsia="Times New Roman" w:hAnsi="Times New Roman" w:cs="Times New Roman"/>
          <w:b/>
          <w:lang w:eastAsia="pl-PL"/>
        </w:rPr>
      </w:pPr>
    </w:p>
    <w:p w:rsidR="00E622FE" w:rsidRPr="00E622FE" w:rsidRDefault="00E622FE" w:rsidP="00E622FE">
      <w:pPr>
        <w:spacing w:after="0" w:line="240" w:lineRule="auto"/>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E622FE" w:rsidRPr="00E622FE" w:rsidTr="00A1391F">
        <w:tc>
          <w:tcPr>
            <w:tcW w:w="9546" w:type="dxa"/>
          </w:tcPr>
          <w:p w:rsidR="00E622FE" w:rsidRPr="00E622FE" w:rsidRDefault="00E622FE" w:rsidP="00E622FE">
            <w:pPr>
              <w:tabs>
                <w:tab w:val="left" w:pos="2338"/>
              </w:tabs>
              <w:spacing w:after="0" w:line="240" w:lineRule="auto"/>
              <w:jc w:val="center"/>
              <w:rPr>
                <w:rFonts w:ascii="Times New Roman" w:eastAsia="Times New Roman" w:hAnsi="Times New Roman" w:cs="Times New Roman"/>
                <w:b/>
                <w:lang w:eastAsia="pl-PL"/>
              </w:rPr>
            </w:pPr>
          </w:p>
          <w:p w:rsidR="00E622FE" w:rsidRPr="00E622FE" w:rsidRDefault="00E622FE" w:rsidP="00E622FE">
            <w:pPr>
              <w:keepNext/>
              <w:tabs>
                <w:tab w:val="left" w:pos="2338"/>
              </w:tabs>
              <w:spacing w:after="0" w:line="240" w:lineRule="auto"/>
              <w:jc w:val="center"/>
              <w:outlineLvl w:val="6"/>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ZAŁĄCZNIK NUMER 3</w:t>
            </w:r>
          </w:p>
          <w:p w:rsidR="00E622FE" w:rsidRPr="00E622FE" w:rsidRDefault="00E622FE" w:rsidP="00E622FE">
            <w:pPr>
              <w:tabs>
                <w:tab w:val="left" w:pos="2338"/>
              </w:tabs>
              <w:spacing w:after="0" w:line="240" w:lineRule="auto"/>
              <w:jc w:val="center"/>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WZÓR UMOWY</w:t>
            </w:r>
          </w:p>
          <w:p w:rsidR="00E622FE" w:rsidRPr="00E622FE" w:rsidRDefault="00E622FE" w:rsidP="00E622FE">
            <w:pPr>
              <w:tabs>
                <w:tab w:val="left" w:pos="2338"/>
              </w:tabs>
              <w:spacing w:after="0" w:line="240" w:lineRule="auto"/>
              <w:jc w:val="center"/>
              <w:rPr>
                <w:rFonts w:ascii="Times New Roman" w:eastAsia="Times New Roman" w:hAnsi="Times New Roman" w:cs="Times New Roman"/>
                <w:b/>
                <w:lang w:eastAsia="pl-PL"/>
              </w:rPr>
            </w:pPr>
          </w:p>
        </w:tc>
      </w:tr>
    </w:tbl>
    <w:p w:rsidR="00E622FE" w:rsidRPr="00E622FE" w:rsidRDefault="00E622FE" w:rsidP="00E622FE">
      <w:pPr>
        <w:spacing w:after="0" w:line="360" w:lineRule="auto"/>
        <w:jc w:val="center"/>
        <w:rPr>
          <w:rFonts w:ascii="Times New Roman" w:eastAsia="Times New Roman" w:hAnsi="Times New Roman" w:cs="Times New Roman"/>
          <w:b/>
          <w:lang w:eastAsia="pl-PL"/>
        </w:rPr>
      </w:pPr>
    </w:p>
    <w:p w:rsidR="00E622FE" w:rsidRPr="00E622FE" w:rsidRDefault="00E622FE" w:rsidP="00E622FE">
      <w:pPr>
        <w:spacing w:after="0" w:line="360" w:lineRule="auto"/>
        <w:jc w:val="center"/>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UMOWA  NR  SKM – ....... /19</w:t>
      </w:r>
    </w:p>
    <w:p w:rsidR="00E622FE" w:rsidRPr="00E622FE" w:rsidRDefault="00E622FE" w:rsidP="00E622FE">
      <w:pPr>
        <w:spacing w:after="0" w:line="360" w:lineRule="auto"/>
        <w:jc w:val="center"/>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(zwana dalej także „Umową”)</w:t>
      </w:r>
    </w:p>
    <w:p w:rsidR="00E622FE" w:rsidRPr="00E622FE" w:rsidRDefault="00E622FE" w:rsidP="00E622FE">
      <w:pPr>
        <w:spacing w:after="0" w:line="360" w:lineRule="auto"/>
        <w:rPr>
          <w:rFonts w:ascii="Times New Roman" w:eastAsia="Times New Roman" w:hAnsi="Times New Roman" w:cs="Times New Roman"/>
          <w:lang w:eastAsia="pl-PL"/>
        </w:rPr>
      </w:pP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zawarta w dniu .... ................................... 2019 roku w Gdyni  pomiędzy:</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b/>
          <w:bCs/>
          <w:lang w:eastAsia="pl-PL"/>
        </w:rPr>
        <w:t>PKP SZYBKA KOLEJ MIEJSKA W TRÓJMIEŚCIE Sp. z o.o.</w:t>
      </w:r>
      <w:r w:rsidRPr="00E622FE">
        <w:rPr>
          <w:rFonts w:ascii="Times New Roman" w:eastAsia="Times New Roman" w:hAnsi="Times New Roman" w:cs="Times New Roman"/>
          <w:lang w:eastAsia="pl-PL"/>
        </w:rPr>
        <w:t xml:space="preserve"> z siedziba w Gdyni, ul. Morska </w:t>
      </w:r>
      <w:smartTag w:uri="urn:schemas-microsoft-com:office:smarttags" w:element="metricconverter">
        <w:smartTagPr>
          <w:attr w:name="ProductID" w:val="350 a"/>
        </w:smartTagPr>
        <w:r w:rsidRPr="00E622FE">
          <w:rPr>
            <w:rFonts w:ascii="Times New Roman" w:eastAsia="Times New Roman" w:hAnsi="Times New Roman" w:cs="Times New Roman"/>
            <w:lang w:eastAsia="pl-PL"/>
          </w:rPr>
          <w:t>350 a</w:t>
        </w:r>
      </w:smartTag>
      <w:r w:rsidRPr="00E622FE">
        <w:rPr>
          <w:rFonts w:ascii="Times New Roman" w:eastAsia="Times New Roman" w:hAnsi="Times New Roman" w:cs="Times New Roman"/>
          <w:lang w:eastAsia="pl-PL"/>
        </w:rPr>
        <w:t xml:space="preserve">, zarejestrowaną w rejestrze przedsiębiorców prowadzonym przez Sąd Rejonowy Gdańsk-Północ                    w Gdańsku, VIII Wydział Gospodarczy Krajowego Rejestru Sądowego pod numerem KRS 0000076705, NIP 958-13-70-512, Regon 192488478, Kapitał Zakładowy </w:t>
      </w:r>
      <w:r w:rsidRPr="00E622FE">
        <w:rPr>
          <w:rFonts w:ascii="Times New Roman" w:eastAsia="Times New Roman" w:hAnsi="Times New Roman" w:cs="Times New Roman"/>
          <w:color w:val="000000"/>
          <w:lang w:eastAsia="pl-PL"/>
        </w:rPr>
        <w:t>165 919 000,00 zł</w:t>
      </w:r>
    </w:p>
    <w:p w:rsidR="00E622FE" w:rsidRPr="00E622FE" w:rsidRDefault="00E622FE" w:rsidP="00E622FE">
      <w:pPr>
        <w:spacing w:after="0" w:line="360" w:lineRule="auto"/>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reprezentowaną przez:</w:t>
      </w:r>
    </w:p>
    <w:p w:rsidR="00E622FE" w:rsidRPr="00E622FE" w:rsidRDefault="00E622FE" w:rsidP="00E622FE">
      <w:pPr>
        <w:spacing w:after="0" w:line="360" w:lineRule="auto"/>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 …………………………………………</w:t>
      </w:r>
    </w:p>
    <w:p w:rsidR="00E622FE" w:rsidRPr="00E622FE" w:rsidRDefault="00E622FE" w:rsidP="00E622FE">
      <w:pPr>
        <w:spacing w:after="0" w:line="360" w:lineRule="auto"/>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 …………………………………………</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zwaną dalej ZAMAWIAJĄCYM,</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a:</w:t>
      </w:r>
    </w:p>
    <w:p w:rsidR="00E622FE" w:rsidRPr="00E622FE" w:rsidRDefault="00E622FE" w:rsidP="00E622FE">
      <w:pPr>
        <w:spacing w:after="0" w:line="360" w:lineRule="auto"/>
        <w:jc w:val="both"/>
        <w:rPr>
          <w:rFonts w:ascii="Times New Roman" w:eastAsia="Times New Roman" w:hAnsi="Times New Roman" w:cs="Times New Roman"/>
          <w:bCs/>
          <w:lang w:eastAsia="pl-PL"/>
        </w:rPr>
      </w:pPr>
      <w:r w:rsidRPr="00E622FE">
        <w:rPr>
          <w:rFonts w:ascii="Times New Roman" w:eastAsia="Times New Roman" w:hAnsi="Times New Roman" w:cs="Times New Roman"/>
          <w:b/>
          <w:lang w:eastAsia="pl-PL"/>
        </w:rPr>
        <w:t xml:space="preserve"> ....................................................</w:t>
      </w:r>
      <w:r w:rsidRPr="00E622FE">
        <w:rPr>
          <w:rFonts w:ascii="Times New Roman" w:eastAsia="Times New Roman" w:hAnsi="Times New Roman" w:cs="Times New Roman"/>
          <w:lang w:eastAsia="pl-PL"/>
        </w:rPr>
        <w:t xml:space="preserve"> ............................. działającym pod nazwą ......................................                        z siedzibą w ........................................................,  </w:t>
      </w:r>
      <w:r w:rsidRPr="00E622FE">
        <w:rPr>
          <w:rFonts w:ascii="Times New Roman" w:eastAsia="Times New Roman" w:hAnsi="Times New Roman" w:cs="Times New Roman"/>
          <w:bCs/>
          <w:lang w:eastAsia="pl-PL"/>
        </w:rPr>
        <w:t>REGON ......................., NIP ....................................</w:t>
      </w:r>
    </w:p>
    <w:p w:rsidR="00E622FE" w:rsidRPr="00E622FE" w:rsidRDefault="00E622FE" w:rsidP="00E622FE">
      <w:pPr>
        <w:spacing w:after="0" w:line="360" w:lineRule="auto"/>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zwanym dalej WYKONAWCĄ lub łącznie STRONAMI </w:t>
      </w:r>
    </w:p>
    <w:p w:rsidR="00E622FE" w:rsidRPr="00E622FE" w:rsidRDefault="00E622FE" w:rsidP="00E622FE">
      <w:pPr>
        <w:spacing w:after="0" w:line="360" w:lineRule="auto"/>
        <w:rPr>
          <w:rFonts w:ascii="Times New Roman" w:eastAsia="Times New Roman" w:hAnsi="Times New Roman" w:cs="Times New Roman"/>
          <w:bCs/>
          <w:lang w:eastAsia="pl-PL"/>
        </w:rPr>
      </w:pPr>
      <w:r w:rsidRPr="00E622FE">
        <w:rPr>
          <w:rFonts w:ascii="Times New Roman" w:eastAsia="Times New Roman" w:hAnsi="Times New Roman" w:cs="Times New Roman"/>
          <w:lang w:eastAsia="pl-PL"/>
        </w:rPr>
        <w:t>- o następującej treści:</w:t>
      </w:r>
    </w:p>
    <w:p w:rsidR="00E622FE" w:rsidRPr="00E622FE" w:rsidRDefault="00E622FE" w:rsidP="00E622FE">
      <w:pPr>
        <w:spacing w:after="0" w:line="360" w:lineRule="auto"/>
        <w:jc w:val="center"/>
        <w:rPr>
          <w:rFonts w:ascii="Times New Roman" w:eastAsia="Times New Roman" w:hAnsi="Times New Roman" w:cs="Times New Roman"/>
          <w:b/>
          <w:lang w:eastAsia="pl-PL"/>
        </w:rPr>
      </w:pPr>
    </w:p>
    <w:p w:rsidR="00E622FE" w:rsidRPr="00E622FE" w:rsidRDefault="00E622FE" w:rsidP="00E622FE">
      <w:pPr>
        <w:spacing w:after="0" w:line="360" w:lineRule="auto"/>
        <w:jc w:val="center"/>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§1</w:t>
      </w:r>
    </w:p>
    <w:p w:rsidR="00E622FE" w:rsidRPr="00E622FE" w:rsidRDefault="00E622FE" w:rsidP="00E622FE">
      <w:pPr>
        <w:numPr>
          <w:ilvl w:val="0"/>
          <w:numId w:val="4"/>
        </w:numPr>
        <w:spacing w:after="0" w:line="360" w:lineRule="auto"/>
        <w:ind w:left="357" w:hanging="357"/>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Zamawiający zleca, a Wykonawca zobowiązuje się wykonać </w:t>
      </w:r>
      <w:r w:rsidRPr="00E622FE">
        <w:rPr>
          <w:rFonts w:ascii="Times New Roman" w:eastAsia="Times New Roman" w:hAnsi="Times New Roman" w:cs="Times New Roman"/>
          <w:b/>
          <w:lang w:eastAsia="pl-PL"/>
        </w:rPr>
        <w:t>roboty budowlane, objęte dokumentacją projektową pn. „Przebudowa obiektu obrządzania kabin sanitarnych A-13 w zakresie etapu IV i V</w:t>
      </w:r>
      <w:r w:rsidRPr="00E622FE">
        <w:rPr>
          <w:rFonts w:ascii="Times New Roman" w:eastAsia="Times New Roman" w:hAnsi="Times New Roman" w:cs="Times New Roman"/>
          <w:lang w:eastAsia="pl-PL"/>
        </w:rPr>
        <w:t>. Przedmiot niniejszej Umowy opisany jest w Opisie Przedmiotu Zamówienia (zwanym dalej: OPZ) – załącznik nr 5 do niniejszej Umowy.</w:t>
      </w:r>
    </w:p>
    <w:p w:rsidR="00E622FE" w:rsidRPr="00E622FE" w:rsidRDefault="00E622FE" w:rsidP="00E622FE">
      <w:pPr>
        <w:numPr>
          <w:ilvl w:val="0"/>
          <w:numId w:val="4"/>
        </w:numPr>
        <w:spacing w:after="0" w:line="360" w:lineRule="auto"/>
        <w:ind w:left="357" w:hanging="357"/>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Prace stanowiące przedmiot Umowy Wykonawca jest zobowiązany wykonać zgodnie </w:t>
      </w:r>
      <w:r w:rsidRPr="00E622FE">
        <w:rPr>
          <w:rFonts w:ascii="Times New Roman" w:eastAsia="Times New Roman" w:hAnsi="Times New Roman" w:cs="Times New Roman"/>
          <w:lang w:eastAsia="pl-PL"/>
        </w:rPr>
        <w:br/>
        <w:t>z kosztorysem ofertowym robót złożonym przez WYKONAWCĘ w postępowaniu o udzielenie zamówienia publicznego - znak: SKMMU.086.31.19, stanowiącym załącznik nr 4 do niniejszej Umowy.</w:t>
      </w:r>
    </w:p>
    <w:p w:rsidR="00E622FE" w:rsidRPr="00E622FE" w:rsidRDefault="00E622FE" w:rsidP="00E622FE">
      <w:pPr>
        <w:numPr>
          <w:ilvl w:val="0"/>
          <w:numId w:val="4"/>
        </w:numPr>
        <w:spacing w:after="0" w:line="360" w:lineRule="auto"/>
        <w:ind w:left="357" w:hanging="357"/>
        <w:jc w:val="both"/>
        <w:rPr>
          <w:rFonts w:ascii="Times New Roman" w:eastAsia="Times New Roman" w:hAnsi="Times New Roman" w:cs="Times New Roman"/>
          <w:lang w:eastAsia="pl-PL"/>
        </w:rPr>
      </w:pPr>
      <w:r w:rsidRPr="00E622FE">
        <w:rPr>
          <w:rFonts w:ascii="Times New Roman" w:eastAsia="Times New Roman" w:hAnsi="Times New Roman" w:cs="Times New Roman"/>
          <w:sz w:val="24"/>
          <w:lang w:eastAsia="pl-PL"/>
        </w:rPr>
        <w:t>Prace stanowiące przedmiot Umowy Wykonawca jest zobowiązany wykonać z fabrycznie nowych i pełnowartościowych materiałów i urządzeń własnych. Koszty i ryzyka transportu ponosi Wykonawca.</w:t>
      </w:r>
    </w:p>
    <w:p w:rsidR="00E622FE" w:rsidRPr="00E622FE" w:rsidRDefault="00E622FE" w:rsidP="00E622FE">
      <w:pPr>
        <w:numPr>
          <w:ilvl w:val="0"/>
          <w:numId w:val="4"/>
        </w:numPr>
        <w:spacing w:after="0" w:line="360" w:lineRule="auto"/>
        <w:ind w:left="357" w:hanging="357"/>
        <w:jc w:val="both"/>
        <w:rPr>
          <w:rFonts w:ascii="Times New Roman" w:eastAsia="Times New Roman" w:hAnsi="Times New Roman" w:cs="Times New Roman"/>
          <w:lang w:eastAsia="pl-PL"/>
        </w:rPr>
      </w:pPr>
      <w:r w:rsidRPr="00E622FE">
        <w:rPr>
          <w:rFonts w:ascii="Times New Roman" w:eastAsia="Times New Roman" w:hAnsi="Times New Roman" w:cs="Times New Roman"/>
          <w:sz w:val="24"/>
          <w:lang w:eastAsia="pl-PL"/>
        </w:rPr>
        <w:lastRenderedPageBreak/>
        <w:t>Wykonawca przed przystąpieniem do robót budowlanych przedstawi Zamawiającemu do akceptacji harmonogram rzeczowo- finansowy.</w:t>
      </w:r>
    </w:p>
    <w:p w:rsidR="00E622FE" w:rsidRPr="00E622FE" w:rsidRDefault="00E622FE" w:rsidP="00E622FE">
      <w:pPr>
        <w:spacing w:after="0" w:line="360" w:lineRule="auto"/>
        <w:jc w:val="center"/>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 2</w:t>
      </w:r>
    </w:p>
    <w:p w:rsidR="00E622FE" w:rsidRPr="00E622FE" w:rsidRDefault="00E622FE" w:rsidP="00E622FE">
      <w:pPr>
        <w:numPr>
          <w:ilvl w:val="0"/>
          <w:numId w:val="19"/>
        </w:numPr>
        <w:spacing w:after="0" w:line="360" w:lineRule="auto"/>
        <w:ind w:left="357" w:hanging="357"/>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Strony ustalają, że Wykonawca może wykonać roboty za pomocą Podwykonawcy (lub Podwykonawców).</w:t>
      </w:r>
    </w:p>
    <w:p w:rsidR="00E622FE" w:rsidRPr="00E622FE" w:rsidRDefault="00E622FE" w:rsidP="00E622FE">
      <w:pPr>
        <w:numPr>
          <w:ilvl w:val="0"/>
          <w:numId w:val="19"/>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Podwykonawcą może być tylko przedsiębiorca mający stosowne doświadczenie, cieszący się dobrą opinią i znajdujący się w dobrej sytuacji finansowej. Zamawiający zastrzega sobie prawo zażądania od Wykonawcy referencji dotyczących wykonanych przez Podwykonawcę prac budowlanych.</w:t>
      </w:r>
    </w:p>
    <w:p w:rsidR="00E622FE" w:rsidRPr="00E622FE" w:rsidRDefault="00E622FE" w:rsidP="00E622FE">
      <w:pPr>
        <w:numPr>
          <w:ilvl w:val="0"/>
          <w:numId w:val="19"/>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Do zawarcia przez Wykonawcę umowy o roboty budowlane z Podwykonawcą konieczny jest brak sprzeciwu Zamawiającego. </w:t>
      </w:r>
      <w:r w:rsidRPr="00E622FE">
        <w:rPr>
          <w:rFonts w:ascii="Times New Roman" w:eastAsia="Times New Roman" w:hAnsi="Times New Roman" w:cs="Times New Roman"/>
          <w:color w:val="000000"/>
          <w:lang w:eastAsia="pl-PL"/>
        </w:rPr>
        <w:t xml:space="preserve">W celu zawarcia Umowy z Podwykonawcą, Wykonawca lub Podwykonawca jest zobowiązany przedłożyć Zamawiającemu, zgłoszenie Podwykonawcy przed przystąpieniem do wykonania robót przez Podwykonawcę oraz umowę Wykonawcy z Podwykonawcą  wraz z załącznikami lub jej projekt wraz z projektami załączników zawierający szczegółowy opis Podwykonawcy oraz odpis KRS lub potwierdzenie wpisu do </w:t>
      </w:r>
      <w:proofErr w:type="spellStart"/>
      <w:r w:rsidRPr="00E622FE">
        <w:rPr>
          <w:rFonts w:ascii="Times New Roman" w:eastAsia="Times New Roman" w:hAnsi="Times New Roman" w:cs="Times New Roman"/>
          <w:color w:val="000000"/>
          <w:lang w:eastAsia="pl-PL"/>
        </w:rPr>
        <w:t>CEiDG</w:t>
      </w:r>
      <w:proofErr w:type="spellEnd"/>
      <w:r w:rsidRPr="00E622FE">
        <w:rPr>
          <w:rFonts w:ascii="Times New Roman" w:eastAsia="Times New Roman" w:hAnsi="Times New Roman" w:cs="Times New Roman"/>
          <w:color w:val="000000"/>
          <w:lang w:eastAsia="pl-PL"/>
        </w:rPr>
        <w:t xml:space="preserve"> Podwykonawcy.</w:t>
      </w:r>
      <w:r w:rsidRPr="00E622FE">
        <w:rPr>
          <w:rFonts w:ascii="Times New Roman" w:eastAsia="Times New Roman" w:hAnsi="Times New Roman" w:cs="Times New Roman"/>
          <w:lang w:eastAsia="pl-PL"/>
        </w:rPr>
        <w:t xml:space="preserve"> Jeżeli w terminie 30 (słownie: trzydziestu) dni od dnia przedłożenia Zamawiającemu ww. zgłoszenia oraz umowy z Podwykonawcą lub jej projektu Zamawiający nie zgłosi na piśmie sprzeciwu, uważa się, że zgody udzielił. Zgoda nie może być udzielona bez przeprowadzenia powyższej procedury, w szczególności nie może być udzielona w sposób dorozumiany. W celu uniknięcia wątpliwości przyjmuje się, że zgoda udzielona bez przeprowadzenia powyższej procedury jest nieważna. Zastosowanie mają przepisy art. 647</w:t>
      </w:r>
      <w:r w:rsidRPr="00E622FE">
        <w:rPr>
          <w:rFonts w:ascii="Times New Roman" w:eastAsia="Times New Roman" w:hAnsi="Times New Roman" w:cs="Times New Roman"/>
          <w:vertAlign w:val="superscript"/>
          <w:lang w:eastAsia="pl-PL"/>
        </w:rPr>
        <w:t>1</w:t>
      </w:r>
      <w:r w:rsidRPr="00E622FE">
        <w:rPr>
          <w:rFonts w:ascii="Times New Roman" w:eastAsia="Times New Roman" w:hAnsi="Times New Roman" w:cs="Times New Roman"/>
          <w:lang w:eastAsia="pl-PL"/>
        </w:rPr>
        <w:t xml:space="preserve"> Kodeksu Cywilnego.</w:t>
      </w:r>
    </w:p>
    <w:p w:rsidR="00E622FE" w:rsidRPr="00E622FE" w:rsidRDefault="00E622FE" w:rsidP="00E622FE">
      <w:pPr>
        <w:numPr>
          <w:ilvl w:val="0"/>
          <w:numId w:val="19"/>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Umowa z Podwykonawcą winna być zawarta na piśmie pod rygorem nieważności wg treści zaakceptowanej przez Zamawiającego. Zmiany do umowy z Podwykonawcą wymagają zgody Zamawiającego w sposób analogiczny jak przy zgodzie na zawarcie umowy. </w:t>
      </w:r>
    </w:p>
    <w:p w:rsidR="00E622FE" w:rsidRPr="00E622FE" w:rsidRDefault="00E622FE" w:rsidP="00E622FE">
      <w:pPr>
        <w:numPr>
          <w:ilvl w:val="0"/>
          <w:numId w:val="19"/>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W umowie z Podwykonawcą winny znaleźć się następujące postanowienia:</w:t>
      </w:r>
    </w:p>
    <w:p w:rsidR="00E622FE" w:rsidRPr="00E622FE" w:rsidRDefault="00E622FE" w:rsidP="00E622FE">
      <w:pPr>
        <w:numPr>
          <w:ilvl w:val="1"/>
          <w:numId w:val="4"/>
        </w:numPr>
        <w:spacing w:after="0" w:line="360" w:lineRule="auto"/>
        <w:ind w:left="68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odbiór przez Wykonawcę robót wykonanych przez Podwykonawcę będzie dokonany jednocześnie z odbiorem tych robót przez Zamawiającego lub pod warunkiem zawieszającym odbioru tych robót przez Zamawiającego,</w:t>
      </w:r>
    </w:p>
    <w:p w:rsidR="00E622FE" w:rsidRPr="00E622FE" w:rsidRDefault="00E622FE" w:rsidP="00E622FE">
      <w:pPr>
        <w:numPr>
          <w:ilvl w:val="1"/>
          <w:numId w:val="4"/>
        </w:numPr>
        <w:spacing w:after="0" w:line="360" w:lineRule="auto"/>
        <w:ind w:left="68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termin zapłaty winien być nie krótszy niż 30 (słownie: trzydzieści) dni od dnia skutecznego odbioru,</w:t>
      </w:r>
    </w:p>
    <w:p w:rsidR="00E622FE" w:rsidRPr="00E622FE" w:rsidRDefault="00E622FE" w:rsidP="00E622FE">
      <w:pPr>
        <w:numPr>
          <w:ilvl w:val="1"/>
          <w:numId w:val="4"/>
        </w:numPr>
        <w:spacing w:after="0" w:line="360" w:lineRule="auto"/>
        <w:ind w:left="68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odpisy faktur wystawionych przez Podwykonawcę winny być niezwłocznie doręczane także Zamawiającemu,</w:t>
      </w:r>
    </w:p>
    <w:p w:rsidR="00E622FE" w:rsidRPr="00E622FE" w:rsidRDefault="00E622FE" w:rsidP="00E622FE">
      <w:pPr>
        <w:numPr>
          <w:ilvl w:val="1"/>
          <w:numId w:val="4"/>
        </w:numPr>
        <w:spacing w:after="0" w:line="360" w:lineRule="auto"/>
        <w:ind w:left="68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wynagrodzenie Podwykonawcy nie może być wyższe niż wynagrodzenie Wykonawcy za dany zakres robót oraz za poszczególne elementy robót,</w:t>
      </w:r>
    </w:p>
    <w:p w:rsidR="00E622FE" w:rsidRPr="00E622FE" w:rsidRDefault="00E622FE" w:rsidP="00E622FE">
      <w:pPr>
        <w:numPr>
          <w:ilvl w:val="1"/>
          <w:numId w:val="4"/>
        </w:numPr>
        <w:spacing w:after="0" w:line="360" w:lineRule="auto"/>
        <w:ind w:left="68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Podwykonawca winien wskazać Zamawiającemu rachunek bankowy, na który ma być płacone jego wynagrodzenie,</w:t>
      </w:r>
    </w:p>
    <w:p w:rsidR="00E622FE" w:rsidRPr="00E622FE" w:rsidRDefault="00E622FE" w:rsidP="00E622FE">
      <w:pPr>
        <w:numPr>
          <w:ilvl w:val="1"/>
          <w:numId w:val="4"/>
        </w:numPr>
        <w:spacing w:after="0" w:line="360" w:lineRule="auto"/>
        <w:ind w:left="68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lastRenderedPageBreak/>
        <w:t xml:space="preserve"> terminy płatności na rzecz Podwykonawcy winny być ustalone w taki sposób aby były skorelowane z terminami płatności  na rzecz Wykonawcy;  </w:t>
      </w:r>
    </w:p>
    <w:p w:rsidR="00E622FE" w:rsidRPr="00E622FE" w:rsidRDefault="00E622FE" w:rsidP="00E622FE">
      <w:pPr>
        <w:numPr>
          <w:ilvl w:val="1"/>
          <w:numId w:val="4"/>
        </w:numPr>
        <w:spacing w:after="0" w:line="360" w:lineRule="auto"/>
        <w:ind w:left="68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jeden egzemplarz umowy Podwykonawcą winien być przeznaczony dla Zamawiającego.</w:t>
      </w:r>
    </w:p>
    <w:p w:rsidR="00E622FE" w:rsidRPr="00E622FE" w:rsidRDefault="00E622FE" w:rsidP="00E622FE">
      <w:pPr>
        <w:numPr>
          <w:ilvl w:val="0"/>
          <w:numId w:val="19"/>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W przypadku, jeżeli do akceptacji Zamawiającego był przedłożony projekt umowy z Podwykonawcą, Wykonawca obowiązany jest niezwłocznie dostarczyć Zamawiającemu podpisany egzemplarz umowy wraz z załącznikami pod rygorem wstrzymania się przez Zamawiającego z zapłatą wynagrodzenia.</w:t>
      </w:r>
    </w:p>
    <w:p w:rsidR="00E622FE" w:rsidRPr="00E622FE" w:rsidRDefault="00E622FE" w:rsidP="00E622FE">
      <w:pPr>
        <w:numPr>
          <w:ilvl w:val="0"/>
          <w:numId w:val="19"/>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Egzemplarz umowy Wykonawcy z Podwykonawcą stanowić będzie integralną część niniejszej Umowy. </w:t>
      </w:r>
    </w:p>
    <w:p w:rsidR="00E622FE" w:rsidRPr="00E622FE" w:rsidRDefault="00E622FE" w:rsidP="00E622FE">
      <w:pPr>
        <w:numPr>
          <w:ilvl w:val="0"/>
          <w:numId w:val="19"/>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Wykonawca jest odpowiedzialny za działanie i zaniechanie Podwykonawcy jak za swoje własne. </w:t>
      </w:r>
    </w:p>
    <w:p w:rsidR="00E622FE" w:rsidRPr="00E622FE" w:rsidRDefault="00E622FE" w:rsidP="00E622FE">
      <w:pPr>
        <w:numPr>
          <w:ilvl w:val="0"/>
          <w:numId w:val="19"/>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Jakakolwiek przerwa w realizacji przedmiotu Umowy wynikająca z braku Podwykonawcy będzie traktowana jako przerwa wynikła z przyczyn zależnych od Wykonawcy i nie może stanowić podstawy do zmiany terminu zakończenia robót.</w:t>
      </w:r>
    </w:p>
    <w:p w:rsidR="00E622FE" w:rsidRPr="00E622FE" w:rsidRDefault="00E622FE" w:rsidP="00E622FE">
      <w:pPr>
        <w:numPr>
          <w:ilvl w:val="0"/>
          <w:numId w:val="19"/>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bCs/>
          <w:lang w:eastAsia="pl-PL"/>
        </w:rPr>
        <w:t xml:space="preserve">W protokołach odbiorów robót zarówno częściowych, jak i końcowym, winien być określony zakres robót wykonanych przez Podwykonawcę pod rygorem odmowy odbioru przez Zamawiającego.  </w:t>
      </w:r>
    </w:p>
    <w:p w:rsidR="00E622FE" w:rsidRPr="00E622FE" w:rsidRDefault="00E622FE" w:rsidP="00E622FE">
      <w:pPr>
        <w:numPr>
          <w:ilvl w:val="0"/>
          <w:numId w:val="19"/>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Wykonawca obowiązany jest doręczyć Zamawiającemu wraz z własną fakturą zestawienie należności Podwykonawców wraz z odpisami ich faktur. W przypadku braku takiego zestawienia lub odpisów faktur Zamawiający może wstrzymać się z zapłatą na rzecz Wykonawcy lub dokonać na zasadzie określonej poniżej zapłaty na rzecz Podwykonawcy w oparciu o treść Umowy  i protokołu odbioru.</w:t>
      </w:r>
    </w:p>
    <w:p w:rsidR="00E622FE" w:rsidRPr="00E622FE" w:rsidRDefault="00E622FE" w:rsidP="00E622FE">
      <w:pPr>
        <w:numPr>
          <w:ilvl w:val="0"/>
          <w:numId w:val="19"/>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W celu zaspokojenia roszczeń Podwykonawców wobec Zamawiającego wynikających z przepisu art. 647</w:t>
      </w:r>
      <w:r w:rsidRPr="00E622FE">
        <w:rPr>
          <w:rFonts w:ascii="Times New Roman" w:eastAsia="Times New Roman" w:hAnsi="Times New Roman" w:cs="Times New Roman"/>
          <w:vertAlign w:val="superscript"/>
          <w:lang w:eastAsia="pl-PL"/>
        </w:rPr>
        <w:t xml:space="preserve">1 </w:t>
      </w:r>
      <w:r w:rsidRPr="00E622FE">
        <w:rPr>
          <w:rFonts w:ascii="Times New Roman" w:eastAsia="Times New Roman" w:hAnsi="Times New Roman" w:cs="Times New Roman"/>
          <w:lang w:eastAsia="pl-PL"/>
        </w:rPr>
        <w:t>Kodeksu cywilnego, a zarazem roszczenia Wykonawcy wobec Zamawiającego o zapłatę wynagrodzenia  oraz w celu zabezpieczenia Zamawiającego przed  roszczeniami Podwykonawców, ustanawia się następujący system dokonywania płatności. Wykonawcy w części równej kwocie wynagrodzenia Podwykonawcy wynikającej z jego umowy z Wykonawcą będzie zapłacone przez Zamawiającego bezpośrednio na rachunek Podwykonawcy w terminach i kwotach określonych w umowie między Wykonawcą i Podwykonawcą i po spełnieniu przesłanek wynikających z tej umowy warunkujących zapłatę wynagrodzenia w celu zaspokojenia roszczenia Podwykonawcy o zapłatę wynagrodzenia. Zapłata przez Zamawiającego części wynagrodzenia na rachunek Podwykonawcy stanowi zarazem zaspokojenie wierzytelności Wykonawcy w stosunku do Zamawiającego o zapłatę wynagrodzenia w tej części. Powyższe zastrzeżenie stanowi nieodwołalną umowę o świadczenie na rzecz osoby trzeciej (art. 393 Kodeksu cywilnego), która bez zgody Zamawiającego nie może być odwołana ani zmieniona. Zastrzeżenie to dokonane jest pod warunkiem rozwiązującym rozwiązania umowy między Wykonawcą z Podwykonawcą, przy czym jest ono skuteczne w stosunku do tych wierzytelności Podwykonawcy, które  mu przysługują  pomimo rozwiązania umowy. Zastrzeżenie to dokonane jest pod dodatkowym warunkiem rozwiązującym, iż wynagrodzenie należne Podwykonawcy na podstawie umowy z Wykonawcą zostało zaspokojone. W przypadku, jeżeli wynagrodzenie Podwykonawcy zostało zaspokojone w części powyższe zastrzeżenie traci moc w stosunku do tej części.</w:t>
      </w:r>
    </w:p>
    <w:p w:rsidR="00E622FE" w:rsidRPr="00E622FE" w:rsidRDefault="00E622FE" w:rsidP="00E622FE">
      <w:pPr>
        <w:numPr>
          <w:ilvl w:val="0"/>
          <w:numId w:val="19"/>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lastRenderedPageBreak/>
        <w:t xml:space="preserve">W przypadku, jeżeli płatność wynagrodzenia Wykonawcy przypada wcześniej niż płatność wynagrodzenia na rzecz Podwykonawcy Zamawiający ma prawo zatrzymać odpowiednią część wynagrodzenia Wykonawcy w celu przelania jej w odpowiednim terminie na rachunek Podwykonawcy. </w:t>
      </w:r>
    </w:p>
    <w:p w:rsidR="00E622FE" w:rsidRPr="00E622FE" w:rsidRDefault="00E622FE" w:rsidP="00E622FE">
      <w:pPr>
        <w:numPr>
          <w:ilvl w:val="0"/>
          <w:numId w:val="19"/>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W przypadku zapłaty przez Zamawiającego na rzecz Podwykonawcy jakiejkolwiek kwoty należnej Podwykonawcy na podstawie umowy z Wykonawcą,  Wykonawca ma obowiązek do niezwłocznego zwrotu Zamawiającemu tej kwoty w całości, chyba że jej zapłata  nastąpiła z należnego Wykonawcy wynagrodzenia zgodnie z  ustępem 12 niniejszego paragrafu. </w:t>
      </w:r>
    </w:p>
    <w:p w:rsidR="00E622FE" w:rsidRPr="00E622FE" w:rsidRDefault="00E622FE" w:rsidP="00E622FE">
      <w:pPr>
        <w:numPr>
          <w:ilvl w:val="0"/>
          <w:numId w:val="19"/>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W razie sporu między Wykonawcą i Podwykonawcą odnośnie wynagrodzenia Podwykonawcy Zamawiający ma prawo wstrzymać się z zapłatą kwoty do czasu rozstrzygnięcia sporu. W razie poniesienia z tego tytułu szkód lub kosztów przez Zamawiającego Wykonawca obowiązany jest pokryć te koszty i naprawić szkody w całości. </w:t>
      </w:r>
    </w:p>
    <w:p w:rsidR="00E622FE" w:rsidRPr="00E622FE" w:rsidRDefault="00E622FE" w:rsidP="00E622FE">
      <w:pPr>
        <w:numPr>
          <w:ilvl w:val="0"/>
          <w:numId w:val="19"/>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Zamawiający może zażądać od Wykonawcy zabezpieczenia w postaci gwarancji bankowej lub ubezpieczeniowej o treści zaakceptowanej przez Zamawiającego zwrotu od Wykonawcy kwot wynikających z roszczeń Podwykonawcy oraz związanych z tym poniesionych przez Zamawiającego kosztów oraz odszkodowania. W braku zabezpieczenia Zamawiający może wstrzymać się z zapłatą wynagrodzenia Wykonawcy. </w:t>
      </w:r>
    </w:p>
    <w:p w:rsidR="00E622FE" w:rsidRPr="00E622FE" w:rsidRDefault="00E622FE" w:rsidP="00E622FE">
      <w:pPr>
        <w:numPr>
          <w:ilvl w:val="0"/>
          <w:numId w:val="19"/>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Naruszenie obowiązków Wykonawcy wynikających z poprzedzających ustępów uprawnia Zamawiającego do odstąpienia od Umowy, nie później jednak niż w terminie 30 (słownie: trzydziestu) dni od daty odbioru końcowego przedmiotu Umowy.</w:t>
      </w:r>
    </w:p>
    <w:p w:rsidR="00E622FE" w:rsidRPr="00E622FE" w:rsidRDefault="00E622FE" w:rsidP="00E622FE">
      <w:pPr>
        <w:spacing w:after="0" w:line="360" w:lineRule="auto"/>
        <w:ind w:left="246"/>
        <w:jc w:val="both"/>
        <w:rPr>
          <w:rFonts w:ascii="Times New Roman" w:eastAsia="Times New Roman" w:hAnsi="Times New Roman" w:cs="Times New Roman"/>
          <w:lang w:eastAsia="pl-PL"/>
        </w:rPr>
      </w:pPr>
    </w:p>
    <w:p w:rsidR="00E622FE" w:rsidRPr="00E622FE" w:rsidRDefault="00E622FE" w:rsidP="00E622FE">
      <w:pPr>
        <w:spacing w:after="0" w:line="360" w:lineRule="auto"/>
        <w:jc w:val="center"/>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§3</w:t>
      </w:r>
    </w:p>
    <w:p w:rsidR="00E622FE" w:rsidRPr="00E622FE" w:rsidRDefault="00E622FE" w:rsidP="00E622FE">
      <w:pPr>
        <w:numPr>
          <w:ilvl w:val="0"/>
          <w:numId w:val="39"/>
        </w:numPr>
        <w:spacing w:after="0" w:line="360" w:lineRule="auto"/>
        <w:ind w:left="357" w:hanging="357"/>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Do obowiązków Wykonawcy należy ponadto, w szczególności: </w:t>
      </w:r>
    </w:p>
    <w:p w:rsidR="00E622FE" w:rsidRPr="00E622FE" w:rsidRDefault="00E622FE" w:rsidP="00E622FE">
      <w:pPr>
        <w:numPr>
          <w:ilvl w:val="0"/>
          <w:numId w:val="13"/>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protokolarne przejęcie terenu budowy w terminie do 7 (słownie: siedmiu) dni od daty zawarcia Umowy;</w:t>
      </w:r>
    </w:p>
    <w:p w:rsidR="00E622FE" w:rsidRPr="00E622FE" w:rsidRDefault="00E622FE" w:rsidP="00E622FE">
      <w:pPr>
        <w:numPr>
          <w:ilvl w:val="1"/>
          <w:numId w:val="13"/>
        </w:numPr>
        <w:tabs>
          <w:tab w:val="num" w:pos="720"/>
        </w:tabs>
        <w:spacing w:after="0" w:line="360" w:lineRule="auto"/>
        <w:ind w:left="72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odpowiednie zabezpieczenie terenu budowy, uwzględniające specyfikę obiektu oraz jego otoczenie;</w:t>
      </w:r>
    </w:p>
    <w:p w:rsidR="00E622FE" w:rsidRPr="00E622FE" w:rsidRDefault="00E622FE" w:rsidP="00E622FE">
      <w:pPr>
        <w:numPr>
          <w:ilvl w:val="1"/>
          <w:numId w:val="13"/>
        </w:numPr>
        <w:tabs>
          <w:tab w:val="num" w:pos="720"/>
        </w:tabs>
        <w:spacing w:after="0" w:line="360" w:lineRule="auto"/>
        <w:ind w:left="72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terminowe wykonanie robót stanowiących przedmiot Umowy;</w:t>
      </w:r>
    </w:p>
    <w:p w:rsidR="00E622FE" w:rsidRPr="00E622FE" w:rsidRDefault="00E622FE" w:rsidP="00E622FE">
      <w:pPr>
        <w:numPr>
          <w:ilvl w:val="1"/>
          <w:numId w:val="13"/>
        </w:numPr>
        <w:tabs>
          <w:tab w:val="num" w:pos="720"/>
        </w:tabs>
        <w:spacing w:after="0" w:line="360" w:lineRule="auto"/>
        <w:ind w:left="72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wykonanie robót zgodnie z dokumentacją projektową – załącznik nr 3 do niniejszej Umowy, przedmiarem robót, załącznik nr 2 do niniejszej Umowy i zasadami sztuki budowlanej, wiedzy technicznej, normami budowlanymi i OPZ;</w:t>
      </w:r>
    </w:p>
    <w:p w:rsidR="00E622FE" w:rsidRPr="00E622FE" w:rsidRDefault="00E622FE" w:rsidP="00E622FE">
      <w:pPr>
        <w:numPr>
          <w:ilvl w:val="1"/>
          <w:numId w:val="13"/>
        </w:numPr>
        <w:tabs>
          <w:tab w:val="num" w:pos="720"/>
        </w:tabs>
        <w:spacing w:after="0" w:line="360" w:lineRule="auto"/>
        <w:ind w:left="72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odpowiedzialność za wymagane warunki BHP oraz p. </w:t>
      </w:r>
      <w:proofErr w:type="spellStart"/>
      <w:r w:rsidRPr="00E622FE">
        <w:rPr>
          <w:rFonts w:ascii="Times New Roman" w:eastAsia="Times New Roman" w:hAnsi="Times New Roman" w:cs="Times New Roman"/>
          <w:lang w:eastAsia="pl-PL"/>
        </w:rPr>
        <w:t>poż</w:t>
      </w:r>
      <w:proofErr w:type="spellEnd"/>
      <w:r w:rsidRPr="00E622FE">
        <w:rPr>
          <w:rFonts w:ascii="Times New Roman" w:eastAsia="Times New Roman" w:hAnsi="Times New Roman" w:cs="Times New Roman"/>
          <w:lang w:eastAsia="pl-PL"/>
        </w:rPr>
        <w:t>. w zakresie wykonywanych robót zgodnie z „Podstawowymi wymaganiami dotyczącymi ochrony przeciwpożarowej i bezpiecznego wykonywania prac, a w tym niebezpiecznych pod względem pożarowym – załącznik nr 7 do niniejszej Umowy;</w:t>
      </w:r>
    </w:p>
    <w:p w:rsidR="00E622FE" w:rsidRPr="00E622FE" w:rsidRDefault="00E622FE" w:rsidP="00E622FE">
      <w:pPr>
        <w:numPr>
          <w:ilvl w:val="1"/>
          <w:numId w:val="13"/>
        </w:numPr>
        <w:tabs>
          <w:tab w:val="num" w:pos="720"/>
        </w:tabs>
        <w:spacing w:after="0" w:line="360" w:lineRule="auto"/>
        <w:ind w:left="72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informowanie Zamawiającego - w formie pisemnej - na bieżąco o problemach </w:t>
      </w:r>
      <w:r w:rsidRPr="00E622FE">
        <w:rPr>
          <w:rFonts w:ascii="Times New Roman" w:eastAsia="Times New Roman" w:hAnsi="Times New Roman" w:cs="Times New Roman"/>
          <w:lang w:eastAsia="pl-PL"/>
        </w:rPr>
        <w:br/>
        <w:t>i okolicznościach, które mogą wpłynąć na jakość robót lub opóźnienie terminu ich zakończenia;</w:t>
      </w:r>
    </w:p>
    <w:p w:rsidR="00E622FE" w:rsidRPr="00E622FE" w:rsidRDefault="00E622FE" w:rsidP="00E622FE">
      <w:pPr>
        <w:numPr>
          <w:ilvl w:val="1"/>
          <w:numId w:val="13"/>
        </w:numPr>
        <w:tabs>
          <w:tab w:val="num" w:pos="720"/>
        </w:tabs>
        <w:spacing w:after="0" w:line="360" w:lineRule="auto"/>
        <w:ind w:left="72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lastRenderedPageBreak/>
        <w:t>zgłoszenie wykonanych prac do odbioru końcowego lub częściowego oraz uczestniczenie                   w czynnościach odbioru i zapewnienie usunięcia stwierdzonych wad;</w:t>
      </w:r>
    </w:p>
    <w:p w:rsidR="00E622FE" w:rsidRPr="00E622FE" w:rsidRDefault="00E622FE" w:rsidP="00E622FE">
      <w:pPr>
        <w:numPr>
          <w:ilvl w:val="1"/>
          <w:numId w:val="13"/>
        </w:numPr>
        <w:tabs>
          <w:tab w:val="num" w:pos="720"/>
        </w:tabs>
        <w:spacing w:after="0" w:line="360" w:lineRule="auto"/>
        <w:ind w:left="72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doprowadzenie do należytego stanu i porządku terenu budowy po zakończeniu robót;</w:t>
      </w:r>
    </w:p>
    <w:p w:rsidR="00E622FE" w:rsidRPr="00E622FE" w:rsidRDefault="00E622FE" w:rsidP="00E622FE">
      <w:pPr>
        <w:numPr>
          <w:ilvl w:val="1"/>
          <w:numId w:val="13"/>
        </w:numPr>
        <w:tabs>
          <w:tab w:val="num" w:pos="720"/>
        </w:tabs>
        <w:spacing w:after="0" w:line="360" w:lineRule="auto"/>
        <w:ind w:left="72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odpowiedzialność cywilna względem Zamawiającego oraz osób trzecich za zdarzenia związane z prowadzonymi robotami.</w:t>
      </w:r>
    </w:p>
    <w:p w:rsidR="00E622FE" w:rsidRPr="00E622FE" w:rsidRDefault="00E622FE" w:rsidP="00E622FE">
      <w:pPr>
        <w:numPr>
          <w:ilvl w:val="1"/>
          <w:numId w:val="13"/>
        </w:numPr>
        <w:tabs>
          <w:tab w:val="num" w:pos="720"/>
        </w:tabs>
        <w:spacing w:after="0" w:line="360" w:lineRule="auto"/>
        <w:ind w:left="72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Dostarczenia pełnej dokumentacji powykonawczej na potrzeby zgłoszenia zakończenia robót do właściwych organów nadzoru budowlanego</w:t>
      </w:r>
    </w:p>
    <w:p w:rsidR="00E622FE" w:rsidRPr="00E622FE" w:rsidRDefault="00E622FE" w:rsidP="00E622FE">
      <w:pPr>
        <w:numPr>
          <w:ilvl w:val="0"/>
          <w:numId w:val="39"/>
        </w:numPr>
        <w:tabs>
          <w:tab w:val="left" w:pos="357"/>
        </w:tabs>
        <w:spacing w:after="0" w:line="360" w:lineRule="auto"/>
        <w:ind w:left="357" w:hanging="357"/>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Wykonawca, od protokolarnego przejęcia terenu budowy do chwili jego oddania, ponosi pełną odpowiedzialność na zasadach ogólnych za szkody i inne negatywne następstwa prowadzonych prac wynikłe na tym terenie.</w:t>
      </w:r>
    </w:p>
    <w:p w:rsidR="00E622FE" w:rsidRPr="00E622FE" w:rsidRDefault="00E622FE" w:rsidP="00E622FE">
      <w:pPr>
        <w:numPr>
          <w:ilvl w:val="0"/>
          <w:numId w:val="39"/>
        </w:numPr>
        <w:tabs>
          <w:tab w:val="left" w:pos="357"/>
        </w:tabs>
        <w:spacing w:after="0" w:line="360" w:lineRule="auto"/>
        <w:ind w:left="357" w:hanging="357"/>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Wykonawca ponosi pełną odpowiedzialność cywilnoprawną i finansową za skutki </w:t>
      </w:r>
      <w:r w:rsidRPr="00E622FE">
        <w:rPr>
          <w:rFonts w:ascii="Times New Roman" w:eastAsia="Times New Roman" w:hAnsi="Times New Roman" w:cs="Times New Roman"/>
          <w:lang w:eastAsia="pl-PL"/>
        </w:rPr>
        <w:br/>
        <w:t>i następstwa awarii powstałych w trakcie budowy, w okresie gwarancyjnym lub rękojmi, spowodowanych niewłaściwą jakością wykonywanej przebudowy, w tym za zastosowanie niewłaściwych materiałów (wady materiałowe) i niewłaściwych technologii.</w:t>
      </w:r>
    </w:p>
    <w:p w:rsidR="00E622FE" w:rsidRPr="00E622FE" w:rsidRDefault="00E622FE" w:rsidP="00E622FE">
      <w:pPr>
        <w:numPr>
          <w:ilvl w:val="0"/>
          <w:numId w:val="39"/>
        </w:numPr>
        <w:tabs>
          <w:tab w:val="left" w:pos="357"/>
        </w:tabs>
        <w:spacing w:after="0" w:line="360" w:lineRule="auto"/>
        <w:ind w:left="357" w:hanging="357"/>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W przypadku wystąpienia konieczności przeprowadzenia prac pożarowo niebezpiecznych Wykonawca zobowiązany jest przygotować rejon do prowadzenia prac i zwrócić się do Zamawiającego o zgodę na ich przeprowadzenie. Prace pożarowo niebezpieczne mogą być wykonane jedynie za pisemną zgodą Zamawiającego. Sprawami związanymi z bezpieczeństwem przeciwpożarowym zajmuje się p. Adam Bieliński nr telefonu 58 721 28 42, email: </w:t>
      </w:r>
      <w:hyperlink r:id="rId9" w:history="1">
        <w:r w:rsidRPr="00E622FE">
          <w:rPr>
            <w:rFonts w:ascii="Times New Roman" w:eastAsia="Times New Roman" w:hAnsi="Times New Roman" w:cs="Times New Roman"/>
            <w:color w:val="0000FF"/>
            <w:u w:val="single"/>
            <w:lang w:eastAsia="pl-PL"/>
          </w:rPr>
          <w:t>abielinski@skm.pkp.pl</w:t>
        </w:r>
      </w:hyperlink>
      <w:r w:rsidRPr="00E622FE">
        <w:rPr>
          <w:rFonts w:ascii="Times New Roman" w:eastAsia="Times New Roman" w:hAnsi="Times New Roman" w:cs="Times New Roman"/>
          <w:lang w:eastAsia="pl-PL"/>
        </w:rPr>
        <w:t>.</w:t>
      </w:r>
    </w:p>
    <w:p w:rsidR="00E622FE" w:rsidRPr="00E622FE" w:rsidRDefault="00E622FE" w:rsidP="00E622FE">
      <w:pPr>
        <w:numPr>
          <w:ilvl w:val="0"/>
          <w:numId w:val="39"/>
        </w:numPr>
        <w:tabs>
          <w:tab w:val="left" w:pos="357"/>
        </w:tabs>
        <w:spacing w:after="0" w:line="360" w:lineRule="auto"/>
        <w:ind w:left="357" w:hanging="357"/>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Wykonawca jest zobowiązany:</w:t>
      </w:r>
    </w:p>
    <w:p w:rsidR="00E622FE" w:rsidRPr="00E622FE" w:rsidRDefault="00E622FE" w:rsidP="00E622FE">
      <w:pPr>
        <w:numPr>
          <w:ilvl w:val="0"/>
          <w:numId w:val="46"/>
        </w:numPr>
        <w:spacing w:after="0" w:line="360" w:lineRule="auto"/>
        <w:ind w:left="714" w:hanging="357"/>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w ciągu 7 (słownie: siedmiu) dni od daty zawarcia Umowy przejąć plac budowy i rozpocząć prace stanowiące przedmiot niniejszej Umowy,</w:t>
      </w:r>
    </w:p>
    <w:p w:rsidR="00E622FE" w:rsidRPr="00E622FE" w:rsidRDefault="00E622FE" w:rsidP="00E622FE">
      <w:pPr>
        <w:numPr>
          <w:ilvl w:val="0"/>
          <w:numId w:val="46"/>
        </w:numPr>
        <w:spacing w:after="0" w:line="360" w:lineRule="auto"/>
        <w:ind w:left="714" w:hanging="357"/>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w:t>
      </w:r>
      <w:r w:rsidRPr="00E622FE">
        <w:rPr>
          <w:rFonts w:ascii="Times New Roman" w:eastAsia="Times New Roman" w:hAnsi="Times New Roman" w:cs="Times New Roman"/>
          <w:color w:val="000000"/>
          <w:lang w:eastAsia="pl-PL"/>
        </w:rPr>
        <w:t xml:space="preserve">zakończyć realizację prac stanowiących przedmiot niniejszej Umowy w terminie do dnia </w:t>
      </w:r>
      <w:r w:rsidR="00C14209" w:rsidRPr="00C14209">
        <w:rPr>
          <w:rFonts w:ascii="Times New Roman" w:eastAsia="Times New Roman" w:hAnsi="Times New Roman" w:cs="Times New Roman"/>
          <w:b/>
          <w:color w:val="FF0000"/>
          <w:lang w:eastAsia="pl-PL"/>
        </w:rPr>
        <w:t>15 grudnia 2019 roku</w:t>
      </w:r>
      <w:r w:rsidRPr="00E622FE">
        <w:rPr>
          <w:rFonts w:ascii="Times New Roman" w:eastAsia="Times New Roman" w:hAnsi="Times New Roman" w:cs="Times New Roman"/>
          <w:b/>
          <w:color w:val="000000"/>
          <w:lang w:eastAsia="pl-PL"/>
        </w:rPr>
        <w:t>,</w:t>
      </w:r>
    </w:p>
    <w:p w:rsidR="00E622FE" w:rsidRPr="00E622FE" w:rsidRDefault="00E622FE" w:rsidP="00E622FE">
      <w:pPr>
        <w:numPr>
          <w:ilvl w:val="0"/>
          <w:numId w:val="46"/>
        </w:numPr>
        <w:spacing w:after="0" w:line="360" w:lineRule="auto"/>
        <w:ind w:left="714" w:hanging="357"/>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w:t>
      </w:r>
      <w:r w:rsidRPr="00E622FE">
        <w:rPr>
          <w:rFonts w:ascii="Times New Roman" w:eastAsia="Times New Roman" w:hAnsi="Times New Roman" w:cs="Times New Roman"/>
          <w:color w:val="000000"/>
          <w:lang w:eastAsia="pl-PL"/>
        </w:rPr>
        <w:t>skierować do realizacji zamówienia osoby wskazane w toku postępowania o charakterze zamówienia tj.:</w:t>
      </w:r>
    </w:p>
    <w:p w:rsidR="00E622FE" w:rsidRPr="00E622FE" w:rsidRDefault="00E622FE" w:rsidP="00E622FE">
      <w:pPr>
        <w:spacing w:after="0" w:line="360" w:lineRule="auto"/>
        <w:ind w:left="680"/>
        <w:jc w:val="both"/>
        <w:rPr>
          <w:rFonts w:ascii="Times New Roman" w:eastAsia="Times New Roman" w:hAnsi="Times New Roman" w:cs="Times New Roman"/>
          <w:color w:val="000000"/>
          <w:lang w:eastAsia="pl-PL"/>
        </w:rPr>
      </w:pPr>
      <w:r w:rsidRPr="00E622FE">
        <w:rPr>
          <w:rFonts w:ascii="Times New Roman" w:eastAsia="Times New Roman" w:hAnsi="Times New Roman" w:cs="Times New Roman"/>
          <w:color w:val="000000"/>
          <w:lang w:eastAsia="pl-PL"/>
        </w:rPr>
        <w:t xml:space="preserve">- ……………………………… - posiadającą/posiadającego uprawnienia budowlane do kierowania robotami budowlanymi w specjalności konstrukcyjno- budowlanej bez ograniczeń, </w:t>
      </w:r>
      <w:r w:rsidRPr="00E622FE">
        <w:rPr>
          <w:rFonts w:ascii="Times New Roman" w:eastAsia="Times New Roman" w:hAnsi="Times New Roman" w:cs="Times New Roman"/>
          <w:sz w:val="24"/>
          <w:szCs w:val="20"/>
          <w:lang w:eastAsia="pl-PL"/>
        </w:rPr>
        <w:t>do kierowania pracami związanymi z wymianą ścian osłonowych;</w:t>
      </w:r>
    </w:p>
    <w:p w:rsidR="00E622FE" w:rsidRPr="00E622FE" w:rsidRDefault="00E622FE" w:rsidP="00E622FE">
      <w:pPr>
        <w:spacing w:after="0" w:line="360" w:lineRule="auto"/>
        <w:ind w:left="680"/>
        <w:jc w:val="both"/>
        <w:rPr>
          <w:rFonts w:ascii="Times New Roman" w:eastAsia="Times New Roman" w:hAnsi="Times New Roman" w:cs="Times New Roman"/>
          <w:color w:val="000000"/>
          <w:lang w:eastAsia="pl-PL"/>
        </w:rPr>
      </w:pPr>
      <w:r w:rsidRPr="00E622FE">
        <w:rPr>
          <w:rFonts w:ascii="Times New Roman" w:eastAsia="Times New Roman" w:hAnsi="Times New Roman" w:cs="Times New Roman"/>
          <w:color w:val="000000"/>
          <w:lang w:eastAsia="pl-PL"/>
        </w:rPr>
        <w:t xml:space="preserve">- …………………………………  -  posiadającą/posiadającym uprawnienia budowlane do kierowania robotami budowlanymi w specjalności instalacyjnej w zakresie sieci, instalacji i urządzeń elektrycznych i elektroenergetycznych bez ograniczeń, </w:t>
      </w:r>
      <w:r w:rsidRPr="00E622FE">
        <w:rPr>
          <w:rFonts w:ascii="Times New Roman" w:eastAsia="Times New Roman" w:hAnsi="Times New Roman" w:cs="Times New Roman"/>
          <w:sz w:val="24"/>
          <w:szCs w:val="20"/>
          <w:lang w:eastAsia="pl-PL"/>
        </w:rPr>
        <w:t>do kierowania pracami związanymi z wymianą instalacji elektrycznych,</w:t>
      </w:r>
    </w:p>
    <w:p w:rsidR="00E622FE" w:rsidRPr="00E622FE" w:rsidRDefault="00E622FE" w:rsidP="00E622FE">
      <w:pPr>
        <w:numPr>
          <w:ilvl w:val="0"/>
          <w:numId w:val="46"/>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lastRenderedPageBreak/>
        <w:t xml:space="preserve"> prowadzić prace zgodnie z planem BIOZ, sporządzenie którego ma w obowiązku kierownik budowy. </w:t>
      </w:r>
    </w:p>
    <w:p w:rsidR="00E622FE" w:rsidRPr="00E622FE" w:rsidRDefault="00E622FE" w:rsidP="00E622FE">
      <w:pPr>
        <w:numPr>
          <w:ilvl w:val="0"/>
          <w:numId w:val="19"/>
        </w:numPr>
        <w:spacing w:after="0" w:line="360" w:lineRule="auto"/>
        <w:ind w:left="357" w:hanging="357"/>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Pracownicy Wykonawcy i Podwykonawcy zobowiązani są do odbycia szkolenia BHP.</w:t>
      </w:r>
    </w:p>
    <w:p w:rsidR="00E622FE" w:rsidRPr="00E622FE" w:rsidRDefault="00E622FE" w:rsidP="00E622FE">
      <w:pPr>
        <w:numPr>
          <w:ilvl w:val="0"/>
          <w:numId w:val="19"/>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Wykonawca zabezpieczy na czas budowy lub przeniesie wszelkie elementy będące w kolizji z zakresem prac budowlanych.</w:t>
      </w:r>
    </w:p>
    <w:p w:rsidR="00E622FE" w:rsidRPr="00E622FE" w:rsidRDefault="00E622FE" w:rsidP="00E622FE">
      <w:pPr>
        <w:spacing w:after="0" w:line="360" w:lineRule="auto"/>
        <w:jc w:val="both"/>
        <w:rPr>
          <w:rFonts w:ascii="Times New Roman" w:eastAsia="Times New Roman" w:hAnsi="Times New Roman" w:cs="Times New Roman"/>
          <w:b/>
          <w:lang w:eastAsia="pl-PL"/>
        </w:rPr>
      </w:pPr>
    </w:p>
    <w:p w:rsidR="00E622FE" w:rsidRPr="00E622FE" w:rsidRDefault="00E622FE" w:rsidP="00E622FE">
      <w:pPr>
        <w:spacing w:after="0" w:line="360" w:lineRule="auto"/>
        <w:jc w:val="center"/>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§4</w:t>
      </w:r>
    </w:p>
    <w:p w:rsidR="00E622FE" w:rsidRPr="00E622FE" w:rsidRDefault="00E622FE" w:rsidP="00E622FE">
      <w:pPr>
        <w:numPr>
          <w:ilvl w:val="3"/>
          <w:numId w:val="4"/>
        </w:numPr>
        <w:spacing w:after="0" w:line="360" w:lineRule="auto"/>
        <w:ind w:left="357" w:hanging="357"/>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Do obowiązków Zamawiającego należy protokolarne przekazanie terenu budowy Wykonawcy w  terminie do 7 (słownie: siedmiu) dni od daty zawarcia Umowy.</w:t>
      </w:r>
    </w:p>
    <w:p w:rsidR="00E622FE" w:rsidRPr="00E622FE" w:rsidRDefault="00E622FE" w:rsidP="00E622FE">
      <w:pPr>
        <w:numPr>
          <w:ilvl w:val="3"/>
          <w:numId w:val="4"/>
        </w:numPr>
        <w:spacing w:after="0" w:line="360" w:lineRule="auto"/>
        <w:ind w:left="36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Zamawiający zobowiązuje się do przydzielenia nadzoru i zapewnienia komisji odbiorowej na swój koszt.</w:t>
      </w:r>
    </w:p>
    <w:p w:rsidR="00E622FE" w:rsidRPr="00E622FE" w:rsidRDefault="00E622FE" w:rsidP="00E622FE">
      <w:pPr>
        <w:numPr>
          <w:ilvl w:val="3"/>
          <w:numId w:val="4"/>
        </w:numPr>
        <w:spacing w:after="0" w:line="360" w:lineRule="auto"/>
        <w:ind w:left="36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Zamawiający zobowiązuje się do przeprowadzenia nieodpłatnego szkolenia BHP.</w:t>
      </w:r>
    </w:p>
    <w:p w:rsidR="00E622FE" w:rsidRPr="00E622FE" w:rsidRDefault="00E622FE" w:rsidP="00E622FE">
      <w:pPr>
        <w:numPr>
          <w:ilvl w:val="3"/>
          <w:numId w:val="4"/>
        </w:numPr>
        <w:spacing w:after="0" w:line="360" w:lineRule="auto"/>
        <w:ind w:left="36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Zamawiający wystawi nieodpłatnie Pracownikom Wykonawcy przepustki na wstęp na teren Zamawiającego oraz dostęp do mediów na cele organizacji placu budowy i realizacji zadania związanego wyłącznie z przebudową obiektu obrządzania kabin sanitarnych.</w:t>
      </w:r>
    </w:p>
    <w:p w:rsidR="00E622FE" w:rsidRPr="00E622FE" w:rsidRDefault="00E622FE" w:rsidP="00E622FE">
      <w:pPr>
        <w:numPr>
          <w:ilvl w:val="3"/>
          <w:numId w:val="4"/>
        </w:numPr>
        <w:spacing w:after="0" w:line="360" w:lineRule="auto"/>
        <w:ind w:left="36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Zamawiający odpłatnie udostępni media (wodę, ścieki, energię elektryczną) na potrzeby realizacji zamówienia. Opłaty za media będą rozliczane na podstawie wskazań liczników. </w:t>
      </w:r>
      <w:proofErr w:type="spellStart"/>
      <w:r w:rsidRPr="00E622FE">
        <w:rPr>
          <w:rFonts w:ascii="Times New Roman" w:eastAsia="Times New Roman" w:hAnsi="Times New Roman" w:cs="Times New Roman"/>
          <w:lang w:eastAsia="pl-PL"/>
        </w:rPr>
        <w:t>Olicznikowanie</w:t>
      </w:r>
      <w:proofErr w:type="spellEnd"/>
      <w:r w:rsidRPr="00E622FE">
        <w:rPr>
          <w:rFonts w:ascii="Times New Roman" w:eastAsia="Times New Roman" w:hAnsi="Times New Roman" w:cs="Times New Roman"/>
          <w:lang w:eastAsia="pl-PL"/>
        </w:rPr>
        <w:t xml:space="preserve"> leży po stronie Wykonawcy. </w:t>
      </w:r>
    </w:p>
    <w:p w:rsidR="00E622FE" w:rsidRPr="00E622FE" w:rsidRDefault="00E622FE" w:rsidP="00E622FE">
      <w:pPr>
        <w:spacing w:after="0" w:line="360" w:lineRule="auto"/>
        <w:jc w:val="center"/>
        <w:rPr>
          <w:rFonts w:ascii="Times New Roman" w:eastAsia="Times New Roman" w:hAnsi="Times New Roman" w:cs="Times New Roman"/>
          <w:b/>
          <w:lang w:eastAsia="pl-PL"/>
        </w:rPr>
      </w:pPr>
    </w:p>
    <w:p w:rsidR="00E622FE" w:rsidRPr="00E622FE" w:rsidRDefault="00E622FE" w:rsidP="00E622FE">
      <w:pPr>
        <w:spacing w:after="0" w:line="360" w:lineRule="auto"/>
        <w:jc w:val="center"/>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§5</w:t>
      </w:r>
    </w:p>
    <w:p w:rsidR="00E622FE" w:rsidRPr="00E622FE" w:rsidRDefault="00E622FE" w:rsidP="00E622FE">
      <w:pPr>
        <w:numPr>
          <w:ilvl w:val="0"/>
          <w:numId w:val="40"/>
        </w:numPr>
        <w:tabs>
          <w:tab w:val="left" w:pos="357"/>
        </w:tabs>
        <w:spacing w:after="0" w:line="360" w:lineRule="auto"/>
        <w:ind w:left="357" w:hanging="357"/>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Zamawiający ma prawo wstępu na teren budowy w każdym czasie w celu sprawdzenia jak wykonywany jest przez Wykonawcę lub Podwykonawcę przedmiot Umowy. Zamawiającemu przysługuje także prawo do pobierania niezbędnych do badań próbek materiałów. Badania takie dokonywane będą na koszt Wykonawcy,  jeżeli okaże się, że materiały i roboty nie odpowiadają stawianym wymogom.</w:t>
      </w:r>
    </w:p>
    <w:p w:rsidR="00E622FE" w:rsidRPr="00E622FE" w:rsidRDefault="00E622FE" w:rsidP="00E622FE">
      <w:pPr>
        <w:numPr>
          <w:ilvl w:val="0"/>
          <w:numId w:val="40"/>
        </w:numPr>
        <w:tabs>
          <w:tab w:val="left" w:pos="357"/>
        </w:tabs>
        <w:spacing w:after="0" w:line="360" w:lineRule="auto"/>
        <w:ind w:left="357" w:hanging="357"/>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Na żądanie Zamawiającego, Wykonawca w terminie 3 (słownie: trzech) dni okaże mu dokumenty (lub wykaże w inny właściwy sposób), z których wynikać będzie, że roboty, materiały, narzędzia i sprzęt odpowiadają wymogom prawa polskiego, w tym zgodności z Polską Normą lub aprobatą techniczną.</w:t>
      </w:r>
    </w:p>
    <w:p w:rsidR="00E622FE" w:rsidRPr="00E622FE" w:rsidRDefault="00E622FE" w:rsidP="00E622FE">
      <w:pPr>
        <w:numPr>
          <w:ilvl w:val="0"/>
          <w:numId w:val="40"/>
        </w:numPr>
        <w:tabs>
          <w:tab w:val="left" w:pos="357"/>
        </w:tabs>
        <w:spacing w:after="0" w:line="360" w:lineRule="auto"/>
        <w:ind w:left="357" w:hanging="357"/>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Zamawiającemu przysługiwać będzie prawo do zgłaszania zastrzeżeń i żądania od Wykonawcy przerwania wykonywanych robót, mogących powodować zagrożenie dla osób trzecich, do czasu wyeliminowania tego zagrożenia, a także żądania usunięcia z terenu budowy każdej osoby, która jego zdaniem zachowuje się niewłaściwie, jest niekompetentna, niedbała w wykonaniu pracy lub nietrzeźwa.</w:t>
      </w:r>
    </w:p>
    <w:p w:rsidR="00E622FE" w:rsidRPr="00E622FE" w:rsidRDefault="00E622FE" w:rsidP="00E622FE">
      <w:pPr>
        <w:numPr>
          <w:ilvl w:val="0"/>
          <w:numId w:val="40"/>
        </w:numPr>
        <w:tabs>
          <w:tab w:val="left" w:pos="357"/>
        </w:tabs>
        <w:spacing w:after="0" w:line="360" w:lineRule="auto"/>
        <w:ind w:left="357" w:hanging="357"/>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Zamawiający zastrzega, że będzie korzystał z obiektu zgodnie z jego przeznaczeniem w czasie remontu bez ograniczeń i nie ma możliwości jego zamknięcia na czas budowy. Cała infrastruktura i urządzenia w tym tory kolejowe, sieć trakcyjna, media muszą pozostać czynne w trakcie trwania remontu.</w:t>
      </w:r>
    </w:p>
    <w:p w:rsidR="00E622FE" w:rsidRPr="00E622FE" w:rsidRDefault="00E622FE" w:rsidP="00E622FE">
      <w:pPr>
        <w:spacing w:after="0" w:line="360" w:lineRule="auto"/>
        <w:jc w:val="both"/>
        <w:rPr>
          <w:rFonts w:ascii="Times New Roman" w:eastAsia="Times New Roman" w:hAnsi="Times New Roman" w:cs="Times New Roman"/>
          <w:b/>
          <w:lang w:eastAsia="pl-PL"/>
        </w:rPr>
      </w:pPr>
    </w:p>
    <w:p w:rsidR="00E622FE" w:rsidRPr="00E622FE" w:rsidRDefault="00E622FE" w:rsidP="00E622FE">
      <w:pPr>
        <w:spacing w:after="0" w:line="360" w:lineRule="auto"/>
        <w:jc w:val="center"/>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lastRenderedPageBreak/>
        <w:t>§6</w:t>
      </w: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Odbiór częściowy i końcowy robót stanowiących przedmiot Umowy ma przebiegać </w:t>
      </w:r>
      <w:r w:rsidRPr="00E622FE">
        <w:rPr>
          <w:rFonts w:ascii="Times New Roman" w:eastAsia="Times New Roman" w:hAnsi="Times New Roman" w:cs="Times New Roman"/>
          <w:lang w:eastAsia="pl-PL"/>
        </w:rPr>
        <w:br/>
        <w:t>w następujący sposób:</w:t>
      </w:r>
    </w:p>
    <w:p w:rsidR="00E622FE" w:rsidRPr="00E622FE" w:rsidRDefault="00E622FE" w:rsidP="00E622FE">
      <w:pPr>
        <w:numPr>
          <w:ilvl w:val="0"/>
          <w:numId w:val="8"/>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dopuszcza się odbiory częściowe wykonanych robót (maksymalnie trzy odbiory), których podstawą przeprowadzenia będzie pisemne zgłoszenie Wykonawcy o ich gotowości do odbioru. Każdy odbiór częściowy zakończony zostanie protokołem odbioru częściowego, do którego stosuje się odpowiednio postanowienia dotyczące odbioru końcowego.</w:t>
      </w:r>
    </w:p>
    <w:p w:rsidR="00E622FE" w:rsidRPr="00E622FE" w:rsidRDefault="00E622FE" w:rsidP="00E622FE">
      <w:pPr>
        <w:numPr>
          <w:ilvl w:val="0"/>
          <w:numId w:val="8"/>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podstawę rozpoczęcia odbioru końcowego przedmiotu niniejszej Umowy stanowi przedstawiony Zamawiającemu przez Wykonawcę protokół odbioru wewnętrznego wraz z załącznikami testowymi potwierdzającymi działanie i sprawność zainstalowanych urządzeń, certyfikatami, aprobatami na materiały i urządzenia, protokołami, metrykami pomiarów i kompletną dokumentacją podwykonawczą;</w:t>
      </w:r>
    </w:p>
    <w:p w:rsidR="00E622FE" w:rsidRPr="00E622FE" w:rsidRDefault="00E622FE" w:rsidP="00E622FE">
      <w:pPr>
        <w:numPr>
          <w:ilvl w:val="0"/>
          <w:numId w:val="8"/>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Wykonawca zawiadomi w formie pisemnej Zamawiającego o gotowości przedmiotu Umowy do odbioru;</w:t>
      </w:r>
    </w:p>
    <w:p w:rsidR="00E622FE" w:rsidRPr="00E622FE" w:rsidRDefault="00E622FE" w:rsidP="00E622FE">
      <w:pPr>
        <w:numPr>
          <w:ilvl w:val="0"/>
          <w:numId w:val="8"/>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Zamawiający rozpocznie komisyjny odbiór nie później niż w ciągu 10 (słownie: dziesięciu) dni roboczych od daty zawiadomienia o gotowości do odbioru;</w:t>
      </w:r>
    </w:p>
    <w:p w:rsidR="00E622FE" w:rsidRPr="00E622FE" w:rsidRDefault="00E622FE" w:rsidP="00E622FE">
      <w:pPr>
        <w:numPr>
          <w:ilvl w:val="0"/>
          <w:numId w:val="8"/>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z czynności odbioru spisany zostanie protokół zawierający wszelkie ustalenia dokonane w toku odbioru oraz terminy usunięcia stwierdzonych wad i niedoróbek;</w:t>
      </w:r>
    </w:p>
    <w:p w:rsidR="00E622FE" w:rsidRPr="00E622FE" w:rsidRDefault="00E622FE" w:rsidP="00E622FE">
      <w:pPr>
        <w:numPr>
          <w:ilvl w:val="0"/>
          <w:numId w:val="8"/>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protokół bezusterkowego odbioru wraz z załącznikami wyszczególnionymi stanowić będą podstawę do wystawienia Zamawiającemu faktury przez Wykonawcę;</w:t>
      </w:r>
    </w:p>
    <w:p w:rsidR="00E622FE" w:rsidRPr="00E622FE" w:rsidRDefault="00E622FE" w:rsidP="00E622FE">
      <w:pPr>
        <w:numPr>
          <w:ilvl w:val="0"/>
          <w:numId w:val="8"/>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jeżeli w toku czynności odbioru zostanie stwierdzone, że przedmiot odbioru nie osiągnął gotowości do odbioru, Zamawiający może odmówić odbioru;</w:t>
      </w:r>
    </w:p>
    <w:p w:rsidR="00E622FE" w:rsidRPr="00E622FE" w:rsidRDefault="00E622FE" w:rsidP="00E622FE">
      <w:pPr>
        <w:numPr>
          <w:ilvl w:val="0"/>
          <w:numId w:val="8"/>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jeżeli w toku odbioru zostaną stwierdzone wady nadające się do usunięcia, Zamawiający może odmówić odbioru do czasu usunięcia wad. W tej sytuacji Wykonawca usunie wady i ponownie przedstawi przedmiot Umowy do odbioru;</w:t>
      </w:r>
    </w:p>
    <w:p w:rsidR="00E622FE" w:rsidRPr="00E622FE" w:rsidRDefault="00E622FE" w:rsidP="00E622FE">
      <w:pPr>
        <w:numPr>
          <w:ilvl w:val="0"/>
          <w:numId w:val="8"/>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jeżeli w toku odbioru zostaną stwierdzone wady nie nadające się do usunięcia Zamawiający może:</w:t>
      </w:r>
    </w:p>
    <w:p w:rsidR="00E622FE" w:rsidRPr="00E622FE" w:rsidRDefault="00E622FE" w:rsidP="00E622FE">
      <w:pPr>
        <w:numPr>
          <w:ilvl w:val="0"/>
          <w:numId w:val="14"/>
        </w:numPr>
        <w:tabs>
          <w:tab w:val="num" w:pos="1080"/>
        </w:tabs>
        <w:spacing w:after="0" w:line="360" w:lineRule="auto"/>
        <w:ind w:left="108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złożyć oświadczenie o obniżeniu wynagrodzenia za ten przedmiot odpowiednio do utraconej wartości użytkowej, estetycznej, technicznej - jeżeli wady umożliwiają użytkowanie przedmiotu Umowy,</w:t>
      </w:r>
    </w:p>
    <w:p w:rsidR="00E622FE" w:rsidRPr="00E622FE" w:rsidRDefault="00E622FE" w:rsidP="00E622FE">
      <w:pPr>
        <w:numPr>
          <w:ilvl w:val="0"/>
          <w:numId w:val="14"/>
        </w:numPr>
        <w:tabs>
          <w:tab w:val="num" w:pos="1080"/>
        </w:tabs>
        <w:spacing w:after="0" w:line="360" w:lineRule="auto"/>
        <w:ind w:left="108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jeżeli wady uniemożliwiają użytkowanie przedmiotu zgodnie z jego przeznaczeniem:</w:t>
      </w:r>
    </w:p>
    <w:p w:rsidR="00E622FE" w:rsidRPr="00E622FE" w:rsidRDefault="00E622FE" w:rsidP="00E622FE">
      <w:pPr>
        <w:spacing w:after="0" w:line="360" w:lineRule="auto"/>
        <w:ind w:left="993" w:hanging="284"/>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 odstąpić od Umowy, w terminie 60 (słownie: sześćdziesięciu) dni od daty dokonywania czynności odbioru, przy czym nie później niż do dnia 31 grudnia 2019 r.</w:t>
      </w:r>
    </w:p>
    <w:p w:rsidR="00E622FE" w:rsidRPr="00E622FE" w:rsidRDefault="00E622FE" w:rsidP="00E622FE">
      <w:pPr>
        <w:spacing w:after="0" w:line="360" w:lineRule="auto"/>
        <w:ind w:left="1134" w:hanging="425"/>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 żądać wykonania przedmiotu Umowy po raz drugi, zachowując prawo domagania się od Wykonawcy wyrównania szkody wynikłej z opóźnienia oraz kar umownych za opóźnienie.</w:t>
      </w:r>
    </w:p>
    <w:p w:rsidR="00E622FE" w:rsidRPr="00E622FE" w:rsidRDefault="00E622FE" w:rsidP="00E622FE">
      <w:pPr>
        <w:numPr>
          <w:ilvl w:val="0"/>
          <w:numId w:val="8"/>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lastRenderedPageBreak/>
        <w:t>Zamawiający może podjąć decyzję o przerwaniu czynności odbioru, gdy w ich czasie ustalono, że istnieją wady, które uniemożliwiają korzystanie z przedmiotu Umowy zgodnie z jego przeznaczeniem. Przerwa może trwać do czasu usunięcia tych wad. Punkt 8) stosuje się odpowiednio;</w:t>
      </w:r>
    </w:p>
    <w:p w:rsidR="00E622FE" w:rsidRPr="00E622FE" w:rsidRDefault="00E622FE" w:rsidP="00E622FE">
      <w:pPr>
        <w:numPr>
          <w:ilvl w:val="0"/>
          <w:numId w:val="8"/>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Strony ustalają, że odbiory częściowe są odbiorami wstępnymi, dokonywanymi tylko dla potrzeb wypłaty części wynagrodzenia i będą objęte odbiorem końcowym. Odbiory częściowe nie potwierdzają wykonania zobowiązania w żadnej części, przejścia ryzyk</w:t>
      </w:r>
      <w:r w:rsidR="00C14209">
        <w:rPr>
          <w:rFonts w:ascii="Times New Roman" w:eastAsia="Times New Roman" w:hAnsi="Times New Roman" w:cs="Times New Roman"/>
          <w:lang w:eastAsia="pl-PL"/>
        </w:rPr>
        <w:t>a</w:t>
      </w:r>
      <w:bookmarkStart w:id="4" w:name="_GoBack"/>
      <w:bookmarkEnd w:id="4"/>
      <w:r w:rsidRPr="00E622FE">
        <w:rPr>
          <w:rFonts w:ascii="Times New Roman" w:eastAsia="Times New Roman" w:hAnsi="Times New Roman" w:cs="Times New Roman"/>
          <w:lang w:eastAsia="pl-PL"/>
        </w:rPr>
        <w:t xml:space="preserve"> na Zamawiającego oraz rozpoczęciem biegu terminów gwarancji i rękojmi.</w:t>
      </w:r>
    </w:p>
    <w:p w:rsidR="00E622FE" w:rsidRPr="00E622FE" w:rsidRDefault="00E622FE" w:rsidP="00E622FE">
      <w:pPr>
        <w:spacing w:after="0" w:line="360" w:lineRule="auto"/>
        <w:jc w:val="both"/>
        <w:rPr>
          <w:rFonts w:ascii="Times New Roman" w:eastAsia="Times New Roman" w:hAnsi="Times New Roman" w:cs="Times New Roman"/>
          <w:lang w:eastAsia="pl-PL"/>
        </w:rPr>
      </w:pPr>
    </w:p>
    <w:p w:rsidR="00E622FE" w:rsidRPr="00E622FE" w:rsidRDefault="00E622FE" w:rsidP="00E622FE">
      <w:pPr>
        <w:spacing w:after="0" w:line="360" w:lineRule="auto"/>
        <w:jc w:val="center"/>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§7</w:t>
      </w:r>
    </w:p>
    <w:p w:rsidR="00E622FE" w:rsidRPr="00E622FE" w:rsidRDefault="00E622FE" w:rsidP="00E622FE">
      <w:pPr>
        <w:numPr>
          <w:ilvl w:val="0"/>
          <w:numId w:val="18"/>
        </w:numPr>
        <w:spacing w:after="0" w:line="360" w:lineRule="auto"/>
        <w:ind w:left="360"/>
        <w:jc w:val="both"/>
        <w:rPr>
          <w:rFonts w:ascii="Times New Roman" w:eastAsia="Times New Roman" w:hAnsi="Times New Roman" w:cs="Times New Roman"/>
          <w:b/>
          <w:lang w:eastAsia="pl-PL"/>
        </w:rPr>
      </w:pPr>
      <w:r w:rsidRPr="00E622FE">
        <w:rPr>
          <w:rFonts w:ascii="Times New Roman" w:eastAsia="Times New Roman" w:hAnsi="Times New Roman" w:cs="Times New Roman"/>
          <w:lang w:eastAsia="pl-PL"/>
        </w:rPr>
        <w:t>Wykonawca</w:t>
      </w:r>
      <w:r w:rsidRPr="00E622FE">
        <w:rPr>
          <w:rFonts w:ascii="Times New Roman" w:eastAsia="Times New Roman" w:hAnsi="Times New Roman" w:cs="Times New Roman"/>
          <w:b/>
          <w:lang w:eastAsia="pl-PL"/>
        </w:rPr>
        <w:t xml:space="preserve"> </w:t>
      </w:r>
      <w:r w:rsidRPr="00E622FE">
        <w:rPr>
          <w:rFonts w:ascii="Times New Roman" w:eastAsia="Times New Roman" w:hAnsi="Times New Roman" w:cs="Times New Roman"/>
          <w:lang w:eastAsia="pl-PL"/>
        </w:rPr>
        <w:t xml:space="preserve">udziela Zamawiającemu na przedmiot niniejszej Umowy </w:t>
      </w:r>
      <w:r w:rsidRPr="00E622FE">
        <w:rPr>
          <w:rFonts w:ascii="Times New Roman" w:eastAsia="Times New Roman" w:hAnsi="Times New Roman" w:cs="Times New Roman"/>
          <w:b/>
          <w:lang w:eastAsia="pl-PL"/>
        </w:rPr>
        <w:t>36 (słownie: trzydzieści sześć) miesięcy gwarancji</w:t>
      </w:r>
      <w:r w:rsidRPr="00E622FE">
        <w:rPr>
          <w:rFonts w:ascii="Times New Roman" w:eastAsia="Times New Roman" w:hAnsi="Times New Roman" w:cs="Times New Roman"/>
          <w:lang w:eastAsia="pl-PL"/>
        </w:rPr>
        <w:t xml:space="preserve"> jakości oraz rękojmi za wady. Bieg terminu gwarancji i r</w:t>
      </w:r>
      <w:r w:rsidR="00C14209">
        <w:rPr>
          <w:rFonts w:ascii="Times New Roman" w:eastAsia="Times New Roman" w:hAnsi="Times New Roman" w:cs="Times New Roman"/>
          <w:lang w:eastAsia="pl-PL"/>
        </w:rPr>
        <w:t>ę</w:t>
      </w:r>
      <w:r w:rsidRPr="00E622FE">
        <w:rPr>
          <w:rFonts w:ascii="Times New Roman" w:eastAsia="Times New Roman" w:hAnsi="Times New Roman" w:cs="Times New Roman"/>
          <w:lang w:eastAsia="pl-PL"/>
        </w:rPr>
        <w:t>kojmi rozpoczyna się od daty podpisania przez obie Strony Umowy protokołu odbioru końcowego przedmiotu Umowy bez wad i usterek i przekazania go do eksploatacji.</w:t>
      </w:r>
    </w:p>
    <w:p w:rsidR="00E622FE" w:rsidRPr="00E622FE" w:rsidRDefault="00E622FE" w:rsidP="00E622FE">
      <w:pPr>
        <w:numPr>
          <w:ilvl w:val="0"/>
          <w:numId w:val="18"/>
        </w:numPr>
        <w:spacing w:after="0" w:line="360" w:lineRule="auto"/>
        <w:ind w:left="360"/>
        <w:jc w:val="both"/>
        <w:rPr>
          <w:rFonts w:ascii="Times New Roman" w:eastAsia="Times New Roman" w:hAnsi="Times New Roman" w:cs="Times New Roman"/>
          <w:b/>
          <w:lang w:eastAsia="pl-PL"/>
        </w:rPr>
      </w:pPr>
      <w:r w:rsidRPr="00E622FE">
        <w:rPr>
          <w:rFonts w:ascii="Times New Roman" w:eastAsia="Times New Roman" w:hAnsi="Times New Roman" w:cs="Times New Roman"/>
          <w:lang w:eastAsia="pl-PL"/>
        </w:rPr>
        <w:t>W razie wystąpienia w terminie określonym w ust. 1 wad lub usterek, Zamawiający zgłosi je Wykonawcy niezwłocznie po ich ujawnieniu, wyznaczając termin ich usunięcia. Wykonawca zobowiązany jest do usunięcia wad i usterek w terminie wyznaczonym przez Zamawiającego. Termin określony w ust. 1 uważa się za zachowany, jeżeli przed jego upływem Zamawiający zgłosi Wykonawcy wystąpienie wady lub usterki.</w:t>
      </w:r>
    </w:p>
    <w:p w:rsidR="00E622FE" w:rsidRPr="00E622FE" w:rsidRDefault="00E622FE" w:rsidP="00E622FE">
      <w:pPr>
        <w:numPr>
          <w:ilvl w:val="0"/>
          <w:numId w:val="18"/>
        </w:numPr>
        <w:spacing w:after="0" w:line="360" w:lineRule="auto"/>
        <w:ind w:left="360"/>
        <w:jc w:val="both"/>
        <w:rPr>
          <w:rFonts w:ascii="Times New Roman" w:eastAsia="Times New Roman" w:hAnsi="Times New Roman" w:cs="Times New Roman"/>
          <w:b/>
          <w:lang w:eastAsia="pl-PL"/>
        </w:rPr>
      </w:pPr>
      <w:r w:rsidRPr="00E622FE">
        <w:rPr>
          <w:rFonts w:ascii="Times New Roman" w:eastAsia="Times New Roman" w:hAnsi="Times New Roman" w:cs="Times New Roman"/>
          <w:lang w:eastAsia="pl-PL"/>
        </w:rPr>
        <w:t>W razie niespełnienia warunku określonego w ust.2, Zamawiający, po uprzednim pisemnym ostrzeżeniu Wykonawcy, spowoduje usunięcie wad i usterek na koszt Wykonawcy, zachowując prawa wynikające z gwarancji jakości oraz rękojmi za wady.</w:t>
      </w:r>
    </w:p>
    <w:p w:rsidR="00E622FE" w:rsidRPr="00E622FE" w:rsidRDefault="00E622FE" w:rsidP="00E622FE">
      <w:pPr>
        <w:numPr>
          <w:ilvl w:val="0"/>
          <w:numId w:val="18"/>
        </w:numPr>
        <w:spacing w:after="0" w:line="360" w:lineRule="auto"/>
        <w:ind w:left="360"/>
        <w:jc w:val="both"/>
        <w:rPr>
          <w:rFonts w:ascii="Times New Roman" w:eastAsia="Times New Roman" w:hAnsi="Times New Roman" w:cs="Times New Roman"/>
          <w:b/>
          <w:lang w:eastAsia="pl-PL"/>
        </w:rPr>
      </w:pPr>
      <w:r w:rsidRPr="00E622FE">
        <w:rPr>
          <w:rFonts w:ascii="Times New Roman" w:eastAsia="Times New Roman" w:hAnsi="Times New Roman" w:cs="Times New Roman"/>
          <w:lang w:eastAsia="pl-PL"/>
        </w:rPr>
        <w:t>Gwarancja nie wyłącza, nie ogranicza ani nie zawiesza uprawnień Zamawiającego wynikających z przepisów o rękojmi za wady rzeczy będącej przedmiotem Umowy.</w:t>
      </w:r>
    </w:p>
    <w:p w:rsidR="00E622FE" w:rsidRPr="00E622FE" w:rsidRDefault="00E622FE" w:rsidP="00E622FE">
      <w:pPr>
        <w:spacing w:after="0" w:line="360" w:lineRule="auto"/>
        <w:rPr>
          <w:rFonts w:ascii="Times New Roman" w:eastAsia="Times New Roman" w:hAnsi="Times New Roman" w:cs="Times New Roman"/>
          <w:b/>
          <w:lang w:eastAsia="pl-PL"/>
        </w:rPr>
      </w:pPr>
    </w:p>
    <w:p w:rsidR="00E622FE" w:rsidRPr="00E622FE" w:rsidRDefault="00E622FE" w:rsidP="00E622FE">
      <w:pPr>
        <w:spacing w:after="0" w:line="360" w:lineRule="auto"/>
        <w:ind w:left="360"/>
        <w:jc w:val="center"/>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§8</w:t>
      </w:r>
    </w:p>
    <w:p w:rsidR="00E622FE" w:rsidRPr="00E622FE" w:rsidRDefault="00E622FE" w:rsidP="00E622FE">
      <w:pPr>
        <w:numPr>
          <w:ilvl w:val="1"/>
          <w:numId w:val="18"/>
        </w:numPr>
        <w:spacing w:after="0" w:line="360" w:lineRule="auto"/>
        <w:ind w:left="36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Strony ustalają ryczałtowe wynagrodzenie Wykonawcy za prawidłowe, zgodne z Umowa wykonanie całości prac stanowiących przedmiot niniejszej Umowy w nieprzekraczalnej kwocie </w:t>
      </w:r>
      <w:r w:rsidRPr="00E622FE">
        <w:rPr>
          <w:rFonts w:ascii="Times New Roman" w:eastAsia="Times New Roman" w:hAnsi="Times New Roman" w:cs="Times New Roman"/>
          <w:b/>
          <w:lang w:eastAsia="pl-PL"/>
        </w:rPr>
        <w:t xml:space="preserve">netto ................................. zł (słownie:………., …/100). </w:t>
      </w:r>
      <w:r w:rsidRPr="00E622FE">
        <w:rPr>
          <w:rFonts w:ascii="Times New Roman" w:eastAsia="Times New Roman" w:hAnsi="Times New Roman" w:cs="Times New Roman"/>
          <w:lang w:eastAsia="pl-PL"/>
        </w:rPr>
        <w:t>Kwota ta nie zawiera podatku VAT. Powyższa kwota została ustalona na podstawie oferty złożonej przez Wykonawcę - znak: SKMMU.086.31.19 stanowiącej załącznik nr 1 do niniejszej Umowy. Do tak ustalonej kwoty zostanie doliczany podatek VAT w wysokości obowiązującej w dniu wystawienia faktury/faktur.</w:t>
      </w:r>
    </w:p>
    <w:p w:rsidR="00E622FE" w:rsidRPr="00E622FE" w:rsidRDefault="00E622FE" w:rsidP="00E622FE">
      <w:pPr>
        <w:numPr>
          <w:ilvl w:val="1"/>
          <w:numId w:val="18"/>
        </w:numPr>
        <w:spacing w:after="0" w:line="360" w:lineRule="auto"/>
        <w:ind w:left="36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Płatność wyżej wymienionej kwoty nastąpi zgodnie z §2 ust. 11-15 na podstawie faktur częściowych (nie więcej niż trzech) oraz faktury końcowej w terminie 30 (słownie: trzydziestu) dni od daty </w:t>
      </w:r>
      <w:r w:rsidRPr="00E622FE">
        <w:rPr>
          <w:rFonts w:ascii="Times New Roman" w:eastAsia="Times New Roman" w:hAnsi="Times New Roman" w:cs="Times New Roman"/>
          <w:lang w:eastAsia="pl-PL"/>
        </w:rPr>
        <w:lastRenderedPageBreak/>
        <w:t>doręczenia Zamawiającemu prawidłowo wystawionej faktury. Za termin zapłaty Strony zgodnie uznają datę obciążenia rachunku Zamawiającego.</w:t>
      </w:r>
    </w:p>
    <w:p w:rsidR="00E622FE" w:rsidRPr="00E622FE" w:rsidRDefault="00E622FE" w:rsidP="00E622FE">
      <w:pPr>
        <w:numPr>
          <w:ilvl w:val="1"/>
          <w:numId w:val="18"/>
        </w:numPr>
        <w:spacing w:after="0" w:line="360" w:lineRule="auto"/>
        <w:ind w:left="36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Podstawę wystawienia faktury/faktur stanowi podpisany przez obie Strony Umowy protokół bezusterkowego odbioru bez wad częściowego lub końcowego prac stanowiących przedmiot niniejszej Umowy, wraz z załącznikami wskazanymi w § 6 pkt 2.</w:t>
      </w:r>
    </w:p>
    <w:p w:rsidR="00E622FE" w:rsidRPr="00E622FE" w:rsidRDefault="00E622FE" w:rsidP="00E622FE">
      <w:pPr>
        <w:numPr>
          <w:ilvl w:val="1"/>
          <w:numId w:val="18"/>
        </w:numPr>
        <w:spacing w:after="0" w:line="360" w:lineRule="auto"/>
        <w:ind w:left="36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Wynagrodzenie Wykonawcy rozliczone w ramach faktur częściowych nie może przekroczyć 95% (słownie: dziewięćdziesięciu pięciu procent) wartości wynagrodzenia umownego brutto określonego w ust. 1 powyżej.</w:t>
      </w:r>
    </w:p>
    <w:p w:rsidR="00E622FE" w:rsidRPr="00E622FE" w:rsidRDefault="00E622FE" w:rsidP="00E622FE">
      <w:pPr>
        <w:numPr>
          <w:ilvl w:val="1"/>
          <w:numId w:val="18"/>
        </w:numPr>
        <w:spacing w:after="0" w:line="360" w:lineRule="auto"/>
        <w:ind w:left="36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Wynagrodzenie Wykonawcy z uwzględnieniem §2 ust. 11-15 będzie płatne na rachunek Wykonawcy nr: ………………………………………………………………………………..…………….. .</w:t>
      </w:r>
    </w:p>
    <w:p w:rsidR="00E622FE" w:rsidRPr="00E622FE" w:rsidRDefault="00E622FE" w:rsidP="00E622FE">
      <w:pPr>
        <w:numPr>
          <w:ilvl w:val="1"/>
          <w:numId w:val="18"/>
        </w:numPr>
        <w:spacing w:after="0" w:line="360" w:lineRule="auto"/>
        <w:ind w:left="36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W przypadku opóźnienia w terminie płatności - określonym w ust. 2 - Wykonawcy przysługuje prawo do naliczania odsetek wynikających z ustawy od wartości niezrealizowanej płatności.</w:t>
      </w:r>
    </w:p>
    <w:p w:rsidR="00E622FE" w:rsidRPr="00E622FE" w:rsidRDefault="00E622FE" w:rsidP="00E622FE">
      <w:pPr>
        <w:spacing w:after="0" w:line="360" w:lineRule="auto"/>
        <w:ind w:left="360"/>
        <w:jc w:val="both"/>
        <w:rPr>
          <w:rFonts w:ascii="Times New Roman" w:eastAsia="Times New Roman" w:hAnsi="Times New Roman" w:cs="Times New Roman"/>
          <w:lang w:eastAsia="pl-PL"/>
        </w:rPr>
      </w:pPr>
    </w:p>
    <w:p w:rsidR="00E622FE" w:rsidRPr="00E622FE" w:rsidRDefault="00E622FE" w:rsidP="00E622FE">
      <w:pPr>
        <w:spacing w:after="0" w:line="360" w:lineRule="auto"/>
        <w:jc w:val="center"/>
        <w:rPr>
          <w:rFonts w:ascii="Times New Roman" w:eastAsia="Times New Roman" w:hAnsi="Times New Roman" w:cs="Times New Roman"/>
          <w:lang w:eastAsia="pl-PL"/>
        </w:rPr>
      </w:pPr>
      <w:r w:rsidRPr="00E622FE">
        <w:rPr>
          <w:rFonts w:ascii="Times New Roman" w:eastAsia="Times New Roman" w:hAnsi="Times New Roman" w:cs="Times New Roman"/>
          <w:b/>
          <w:lang w:eastAsia="pl-PL"/>
        </w:rPr>
        <w:t>§9</w:t>
      </w:r>
    </w:p>
    <w:p w:rsidR="00E622FE" w:rsidRPr="00E622FE" w:rsidRDefault="00E622FE" w:rsidP="00E622FE">
      <w:pPr>
        <w:numPr>
          <w:ilvl w:val="0"/>
          <w:numId w:val="9"/>
        </w:numPr>
        <w:tabs>
          <w:tab w:val="left" w:pos="357"/>
        </w:tabs>
        <w:spacing w:after="0" w:line="360" w:lineRule="auto"/>
        <w:ind w:left="142" w:hanging="142"/>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Na podstawie art. 483 §1 w związku z art. 473 §1  Kodeksu cywilnego Strony ustalają, że o ile nie było to wynikiem działania siły wyższej, Wykonawca zapłaci Zamawiającemu następujące kary umowne:</w:t>
      </w:r>
    </w:p>
    <w:p w:rsidR="00E622FE" w:rsidRPr="00E622FE" w:rsidRDefault="00E622FE" w:rsidP="00E622FE">
      <w:pPr>
        <w:numPr>
          <w:ilvl w:val="0"/>
          <w:numId w:val="15"/>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za przekroczenie terminu realizacji prac stanowiących przedmiot Umowy określonego w §3 ust. 5 pkt 2 Umowy - w wysokości 0,1% (słownie: jedna dziesiąta procenta) wynagrodzenia umownego netto określonego w §8 ust. 1 - za każdy dzień opóźnienia;</w:t>
      </w:r>
    </w:p>
    <w:p w:rsidR="00E622FE" w:rsidRPr="00E622FE" w:rsidRDefault="00E622FE" w:rsidP="00E622FE">
      <w:pPr>
        <w:numPr>
          <w:ilvl w:val="0"/>
          <w:numId w:val="15"/>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za odstąpienie od Umowy przez Zamawiającego z przyczyn leżących po stronie Wykonawcy - w wysokości 15% (słownie: piętnaście procent) wynagrodzenia umownego netto określonego w §8 ust.1;</w:t>
      </w:r>
    </w:p>
    <w:p w:rsidR="00E622FE" w:rsidRPr="00E622FE" w:rsidRDefault="00E622FE" w:rsidP="00E622FE">
      <w:pPr>
        <w:numPr>
          <w:ilvl w:val="0"/>
          <w:numId w:val="15"/>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za opóźnienie w usunięciu wad stwierdzonych przy odbiorze lub w okresie gwarancji lub rękojmi, </w:t>
      </w:r>
      <w:r w:rsidRPr="00E622FE">
        <w:rPr>
          <w:rFonts w:ascii="Times New Roman" w:eastAsia="Times New Roman" w:hAnsi="Times New Roman" w:cs="Times New Roman"/>
          <w:lang w:eastAsia="pl-PL"/>
        </w:rPr>
        <w:br/>
        <w:t>w wysokości 0,1% (słownie: trzy dziesiąte procenta) wynagrodzenia umownego netto określonego w §8 ust. 1 - za każdy dzień opóźnienia liczony od daty ustalonej jako termin ich usunięcia.</w:t>
      </w:r>
    </w:p>
    <w:p w:rsidR="00E622FE" w:rsidRPr="00E622FE" w:rsidRDefault="00E622FE" w:rsidP="00E622FE">
      <w:pPr>
        <w:numPr>
          <w:ilvl w:val="0"/>
          <w:numId w:val="45"/>
        </w:numPr>
        <w:tabs>
          <w:tab w:val="left" w:pos="357"/>
        </w:tabs>
        <w:spacing w:after="0" w:line="360" w:lineRule="auto"/>
        <w:ind w:left="357" w:hanging="357"/>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Zamawiającemu, niezależnie od wysokości zastrzeżonych kar umownych - przysługiwać będzie prawo do dochodzenia na zasadach ogólnych odszkodowania - w wysokości szkody, jaką poniósł w wyniku opóźnienia, niewykonania lub nienależytego wykonania Umowy przez Wykonawcę. Łączna wysokość kar umownych wskazanych w ust. 1 nie może przekroczyć kwoty stanowiącej 80% wynagrodzenia netto określonego w §8 ust. 1 umowy.</w:t>
      </w:r>
    </w:p>
    <w:p w:rsidR="00E622FE" w:rsidRPr="00E622FE" w:rsidRDefault="00E622FE" w:rsidP="00E622FE">
      <w:pPr>
        <w:spacing w:after="0" w:line="360" w:lineRule="auto"/>
        <w:rPr>
          <w:rFonts w:ascii="Times New Roman" w:eastAsia="Times New Roman" w:hAnsi="Times New Roman" w:cs="Times New Roman"/>
          <w:b/>
          <w:lang w:eastAsia="pl-PL"/>
        </w:rPr>
      </w:pPr>
    </w:p>
    <w:p w:rsidR="00E622FE" w:rsidRPr="00E622FE" w:rsidRDefault="00E622FE" w:rsidP="00E622FE">
      <w:pPr>
        <w:spacing w:after="0" w:line="360" w:lineRule="auto"/>
        <w:jc w:val="center"/>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§10</w:t>
      </w:r>
    </w:p>
    <w:p w:rsidR="00E622FE" w:rsidRPr="00E622FE" w:rsidRDefault="00E622FE" w:rsidP="00E622FE">
      <w:pPr>
        <w:numPr>
          <w:ilvl w:val="0"/>
          <w:numId w:val="41"/>
        </w:numPr>
        <w:tabs>
          <w:tab w:val="left" w:pos="357"/>
        </w:tabs>
        <w:spacing w:after="0" w:line="360" w:lineRule="auto"/>
        <w:ind w:left="357" w:hanging="357"/>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Strony mogą zwolnić się od odpowiedzialności z tytułu niewykonania lub nienależytego wykonania niniejszej Umowy w przypadku, gdy to niewykonanie lub nienależyte wykonanie jest następstwem zdarzenia siły wyższej.</w:t>
      </w:r>
    </w:p>
    <w:p w:rsidR="00E622FE" w:rsidRPr="00E622FE" w:rsidRDefault="00E622FE" w:rsidP="00E622FE">
      <w:pPr>
        <w:numPr>
          <w:ilvl w:val="0"/>
          <w:numId w:val="41"/>
        </w:numPr>
        <w:tabs>
          <w:tab w:val="left" w:pos="357"/>
        </w:tabs>
        <w:spacing w:after="0" w:line="360" w:lineRule="auto"/>
        <w:ind w:left="357" w:hanging="357"/>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lastRenderedPageBreak/>
        <w:t>Przez pojęcie siły wyższej Strony rozumieć będą zdarzenie niezależne od woli Stron, na które żadna ze Stron nie miała wpływu, którego nie można było przewidzieć przy zachowaniu staranności wymaganej w stosunkach pomiędzy podmiotami profesjonalnymi, które jest zewnętrzne zarówno w stosunku do Wykonawcy jak i do Zamawiającego i któremu nie mogli zapobiec ani się przeciwstawić, mimo  działania z należytą starannością.</w:t>
      </w:r>
    </w:p>
    <w:p w:rsidR="00E622FE" w:rsidRPr="00E622FE" w:rsidRDefault="00E622FE" w:rsidP="00E622FE">
      <w:pPr>
        <w:spacing w:after="0" w:line="360" w:lineRule="auto"/>
        <w:ind w:left="284"/>
        <w:jc w:val="both"/>
        <w:rPr>
          <w:rFonts w:ascii="Times New Roman" w:eastAsia="Times New Roman" w:hAnsi="Times New Roman" w:cs="Times New Roman"/>
          <w:lang w:eastAsia="pl-PL"/>
        </w:rPr>
      </w:pPr>
    </w:p>
    <w:p w:rsidR="00E622FE" w:rsidRPr="00E622FE" w:rsidRDefault="00E622FE" w:rsidP="00E622FE">
      <w:pPr>
        <w:spacing w:after="0" w:line="360" w:lineRule="auto"/>
        <w:jc w:val="center"/>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§11</w:t>
      </w:r>
    </w:p>
    <w:p w:rsidR="00E622FE" w:rsidRPr="00E622FE" w:rsidRDefault="00E622FE" w:rsidP="00E622FE">
      <w:pPr>
        <w:numPr>
          <w:ilvl w:val="0"/>
          <w:numId w:val="11"/>
        </w:numPr>
        <w:tabs>
          <w:tab w:val="left" w:pos="357"/>
        </w:tabs>
        <w:spacing w:after="0" w:line="360" w:lineRule="auto"/>
        <w:ind w:left="284" w:hanging="284"/>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Zamawiający może niezwłocznie</w:t>
      </w:r>
      <w:r w:rsidRPr="00E622FE">
        <w:rPr>
          <w:rFonts w:ascii="Times New Roman" w:eastAsia="Times New Roman" w:hAnsi="Times New Roman" w:cs="Times New Roman"/>
          <w:color w:val="FF0000"/>
          <w:lang w:eastAsia="pl-PL"/>
        </w:rPr>
        <w:t xml:space="preserve"> </w:t>
      </w:r>
      <w:r w:rsidRPr="00E622FE">
        <w:rPr>
          <w:rFonts w:ascii="Times New Roman" w:eastAsia="Times New Roman" w:hAnsi="Times New Roman" w:cs="Times New Roman"/>
          <w:lang w:eastAsia="pl-PL"/>
        </w:rPr>
        <w:t>odstąpić od Umowy w całości albo w części w razie:</w:t>
      </w:r>
    </w:p>
    <w:p w:rsidR="00E622FE" w:rsidRPr="00E622FE" w:rsidRDefault="00E622FE" w:rsidP="00E622FE">
      <w:pPr>
        <w:numPr>
          <w:ilvl w:val="0"/>
          <w:numId w:val="16"/>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 wystąpienia istotnej zmiany okoliczności, powodującej, że wykonanie Umowy nie będzie leżało w interesie publicznym, czego nie można było przewidzieć w chwili zawarcia Umowy,</w:t>
      </w:r>
    </w:p>
    <w:p w:rsidR="00E622FE" w:rsidRPr="00E622FE" w:rsidRDefault="00E622FE" w:rsidP="00E622FE">
      <w:pPr>
        <w:numPr>
          <w:ilvl w:val="0"/>
          <w:numId w:val="16"/>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gdy Wykonawca opóźnia się z rozpoczęciem robót ponad 7 (słownie: siedem) dni,</w:t>
      </w:r>
    </w:p>
    <w:p w:rsidR="00E622FE" w:rsidRPr="00E622FE" w:rsidRDefault="00E622FE" w:rsidP="00E622FE">
      <w:pPr>
        <w:numPr>
          <w:ilvl w:val="0"/>
          <w:numId w:val="16"/>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gdy Wykonawca wykonuje roboty wadliwie, niezgodnie z Umową i nie reaguje na polecenia osób występujących po stronie Zamawiającego,</w:t>
      </w:r>
    </w:p>
    <w:p w:rsidR="00E622FE" w:rsidRPr="00E622FE" w:rsidRDefault="00E622FE" w:rsidP="00E622FE">
      <w:pPr>
        <w:numPr>
          <w:ilvl w:val="0"/>
          <w:numId w:val="16"/>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gdy Wykonawca wstrzymuje roboty ponad 7 (słownie: siedem) dni nie mając zezwolenia od osób występujących po stronie Zamawiającego,</w:t>
      </w:r>
    </w:p>
    <w:p w:rsidR="00E622FE" w:rsidRPr="00E622FE" w:rsidRDefault="00E622FE" w:rsidP="00E622FE">
      <w:pPr>
        <w:numPr>
          <w:ilvl w:val="0"/>
          <w:numId w:val="16"/>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likwidacji lub rozwiązania przedsiębiorstwa Wykonawcy,</w:t>
      </w:r>
    </w:p>
    <w:p w:rsidR="00E622FE" w:rsidRPr="00E622FE" w:rsidRDefault="00E622FE" w:rsidP="00E622FE">
      <w:pPr>
        <w:numPr>
          <w:ilvl w:val="0"/>
          <w:numId w:val="16"/>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wszczęcia komorniczego postępowania egzekucyjnego wobec Wykonawcy,</w:t>
      </w:r>
    </w:p>
    <w:p w:rsidR="00E622FE" w:rsidRPr="00E622FE" w:rsidRDefault="00E622FE" w:rsidP="00E622FE">
      <w:pPr>
        <w:numPr>
          <w:ilvl w:val="0"/>
          <w:numId w:val="16"/>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gdy w trakcie kontroli realizacji prac przez Wykonawcę, stwierdzone zostanie, że pracownik lub pracownicy Wykonawcy wykonują pracę pod wpływem alkoholu lub środków działających jak alkohol.</w:t>
      </w:r>
    </w:p>
    <w:p w:rsidR="00E622FE" w:rsidRPr="00E622FE" w:rsidRDefault="00E622FE" w:rsidP="00E622FE">
      <w:pPr>
        <w:numPr>
          <w:ilvl w:val="0"/>
          <w:numId w:val="43"/>
        </w:numPr>
        <w:tabs>
          <w:tab w:val="left" w:pos="357"/>
        </w:tabs>
        <w:spacing w:after="0" w:line="360" w:lineRule="auto"/>
        <w:ind w:left="357" w:hanging="357"/>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Odstąpienie od Umowy może nastąpić jedynie na piśmie i musi zawierać uzasadnienie, pod rygorem jego nieważności. Termin określony w ust. 1 uważa się za zachowany, jeżeli przed jego upływem oświadczenie zostanie nadane w placówce pocztowej.</w:t>
      </w:r>
    </w:p>
    <w:p w:rsidR="00E622FE" w:rsidRPr="00E622FE" w:rsidRDefault="00E622FE" w:rsidP="00E622FE">
      <w:pPr>
        <w:numPr>
          <w:ilvl w:val="0"/>
          <w:numId w:val="43"/>
        </w:numPr>
        <w:tabs>
          <w:tab w:val="left" w:pos="357"/>
        </w:tabs>
        <w:spacing w:after="0" w:line="360" w:lineRule="auto"/>
        <w:ind w:left="357" w:hanging="357"/>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W razie odstąpienia od Umowy przez którąkolwiek ze Stron, ciąży na niej obowiązek sporządzenia przy udziale drugiej Strony szczegółowego protokołu inwentaryzacji robót w toku, zgodnie ze stanem na dzień odstąpienia. Protokół inwentaryzacji winien być sporządzony w terminie 7 (słownie: siedmiu) dni od daty odstąpienia od Umowy.</w:t>
      </w:r>
    </w:p>
    <w:p w:rsidR="00E622FE" w:rsidRPr="00E622FE" w:rsidRDefault="00E622FE" w:rsidP="00E622FE">
      <w:pPr>
        <w:spacing w:after="0" w:line="360" w:lineRule="auto"/>
        <w:jc w:val="center"/>
        <w:rPr>
          <w:rFonts w:ascii="Times New Roman" w:eastAsia="Times New Roman" w:hAnsi="Times New Roman" w:cs="Times New Roman"/>
          <w:b/>
          <w:lang w:eastAsia="pl-PL"/>
        </w:rPr>
      </w:pPr>
    </w:p>
    <w:p w:rsidR="00E622FE" w:rsidRPr="00E622FE" w:rsidRDefault="00E622FE" w:rsidP="00E622FE">
      <w:pPr>
        <w:spacing w:after="0" w:line="360" w:lineRule="auto"/>
        <w:jc w:val="center"/>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§12</w:t>
      </w:r>
    </w:p>
    <w:p w:rsidR="00E622FE" w:rsidRPr="00E622FE" w:rsidRDefault="00E622FE" w:rsidP="00E622FE">
      <w:pPr>
        <w:numPr>
          <w:ilvl w:val="0"/>
          <w:numId w:val="12"/>
        </w:numPr>
        <w:tabs>
          <w:tab w:val="left" w:pos="357"/>
        </w:tabs>
        <w:spacing w:after="0" w:line="360" w:lineRule="auto"/>
        <w:ind w:left="284" w:hanging="284"/>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Inspektorem nadzoru inwestycyjnego Zamawiającego będzie p. .....................................,                     tel. .................................................</w:t>
      </w:r>
    </w:p>
    <w:p w:rsidR="00E622FE" w:rsidRPr="00E622FE" w:rsidRDefault="00E622FE" w:rsidP="00E622FE">
      <w:pPr>
        <w:numPr>
          <w:ilvl w:val="0"/>
          <w:numId w:val="12"/>
        </w:numPr>
        <w:tabs>
          <w:tab w:val="left" w:pos="357"/>
        </w:tabs>
        <w:spacing w:after="0" w:line="360" w:lineRule="auto"/>
        <w:ind w:left="284" w:hanging="284"/>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Kierownikiem budowy (robót) stanowiących przedmiot Umowy będzie </w:t>
      </w:r>
      <w:r w:rsidRPr="00E622FE">
        <w:rPr>
          <w:rFonts w:ascii="Times New Roman" w:eastAsia="Times New Roman" w:hAnsi="Times New Roman" w:cs="Times New Roman"/>
          <w:lang w:eastAsia="pl-PL"/>
        </w:rPr>
        <w:br/>
        <w:t>p. ......................................................, tel. ............................................</w:t>
      </w:r>
    </w:p>
    <w:p w:rsidR="00E622FE" w:rsidRPr="00E622FE" w:rsidRDefault="00E622FE" w:rsidP="00E622FE">
      <w:pPr>
        <w:numPr>
          <w:ilvl w:val="0"/>
          <w:numId w:val="12"/>
        </w:numPr>
        <w:tabs>
          <w:tab w:val="left" w:pos="357"/>
        </w:tabs>
        <w:spacing w:after="0" w:line="360" w:lineRule="auto"/>
        <w:ind w:left="284" w:hanging="284"/>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W razie zmiany osoby lub zaistnienia przeszkód w wykonywaniu czynności kierownika budowy (robót) Wykonawcy, bądź osób występujących po stronie Zamawiającego, należy niezwłocznie, nie później niż </w:t>
      </w:r>
      <w:r w:rsidRPr="00E622FE">
        <w:rPr>
          <w:rFonts w:ascii="Times New Roman" w:eastAsia="Times New Roman" w:hAnsi="Times New Roman" w:cs="Times New Roman"/>
          <w:lang w:eastAsia="pl-PL"/>
        </w:rPr>
        <w:lastRenderedPageBreak/>
        <w:t>w ciągu 3 dni (słownie: trzech) dni, powiadomić o tym - w formie pisemnej - drugą Stronę Umowy. Powyższe nie będzie wymagać zawarcia aneksu do Umowy.</w:t>
      </w:r>
    </w:p>
    <w:p w:rsidR="00E622FE" w:rsidRPr="00E622FE" w:rsidRDefault="00E622FE" w:rsidP="00E622FE">
      <w:pPr>
        <w:spacing w:after="0" w:line="360" w:lineRule="auto"/>
        <w:rPr>
          <w:rFonts w:ascii="Times New Roman" w:eastAsia="Times New Roman" w:hAnsi="Times New Roman" w:cs="Times New Roman"/>
          <w:b/>
          <w:lang w:eastAsia="pl-PL"/>
        </w:rPr>
      </w:pPr>
    </w:p>
    <w:p w:rsidR="00E622FE" w:rsidRPr="00E622FE" w:rsidRDefault="00E622FE" w:rsidP="00E622FE">
      <w:pPr>
        <w:spacing w:after="0" w:line="360" w:lineRule="auto"/>
        <w:jc w:val="center"/>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§13</w:t>
      </w:r>
    </w:p>
    <w:p w:rsidR="00E622FE" w:rsidRPr="00E622FE" w:rsidRDefault="00E622FE" w:rsidP="00E622FE">
      <w:pPr>
        <w:numPr>
          <w:ilvl w:val="1"/>
          <w:numId w:val="12"/>
        </w:numPr>
        <w:spacing w:after="0" w:line="360" w:lineRule="auto"/>
        <w:ind w:left="36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W sprawach nie uregulowanych postanowieniami Umowy mają zastosowanie przepisy prawa polskiego, a w szczególności Kodeksu cywilnego oraz Prawa budowlanego.</w:t>
      </w:r>
    </w:p>
    <w:p w:rsidR="00E622FE" w:rsidRPr="00E622FE" w:rsidRDefault="00E622FE" w:rsidP="00E622FE">
      <w:pPr>
        <w:numPr>
          <w:ilvl w:val="1"/>
          <w:numId w:val="12"/>
        </w:numPr>
        <w:spacing w:after="0" w:line="360" w:lineRule="auto"/>
        <w:ind w:left="36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Integralną część niniejszej Umowy stanowią:</w:t>
      </w:r>
    </w:p>
    <w:p w:rsidR="00E622FE" w:rsidRPr="00E622FE" w:rsidRDefault="00E622FE" w:rsidP="00E622FE">
      <w:pPr>
        <w:numPr>
          <w:ilvl w:val="0"/>
          <w:numId w:val="17"/>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oferta złożona przez Wykonawcę – załącznik nr 1,</w:t>
      </w:r>
    </w:p>
    <w:p w:rsidR="00E622FE" w:rsidRPr="00E622FE" w:rsidRDefault="00E622FE" w:rsidP="00E622FE">
      <w:pPr>
        <w:numPr>
          <w:ilvl w:val="0"/>
          <w:numId w:val="17"/>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przedmiar robót- załącznik nr 2,</w:t>
      </w:r>
    </w:p>
    <w:p w:rsidR="00E622FE" w:rsidRPr="00E622FE" w:rsidRDefault="00E622FE" w:rsidP="00E622FE">
      <w:pPr>
        <w:numPr>
          <w:ilvl w:val="0"/>
          <w:numId w:val="17"/>
        </w:numPr>
        <w:spacing w:after="0" w:line="360" w:lineRule="auto"/>
        <w:jc w:val="both"/>
        <w:rPr>
          <w:rFonts w:ascii="Times New Roman" w:eastAsia="Times New Roman" w:hAnsi="Times New Roman" w:cs="Times New Roman"/>
          <w:color w:val="000000"/>
          <w:lang w:eastAsia="pl-PL"/>
        </w:rPr>
      </w:pPr>
      <w:r w:rsidRPr="00E622FE">
        <w:rPr>
          <w:rFonts w:ascii="Times New Roman" w:eastAsia="Times New Roman" w:hAnsi="Times New Roman" w:cs="Times New Roman"/>
          <w:color w:val="000000"/>
          <w:lang w:eastAsia="pl-PL"/>
        </w:rPr>
        <w:t>dokumentacja projektowa – forma elektroniczna na płycie CD – załącznik nr 2,</w:t>
      </w:r>
    </w:p>
    <w:p w:rsidR="00E622FE" w:rsidRPr="00E622FE" w:rsidRDefault="00E622FE" w:rsidP="00E622FE">
      <w:pPr>
        <w:numPr>
          <w:ilvl w:val="0"/>
          <w:numId w:val="17"/>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kosztorys ofertowy robót sporządzony przez Wykonawcę – załącznik nr 4,</w:t>
      </w:r>
    </w:p>
    <w:p w:rsidR="00E622FE" w:rsidRPr="00E622FE" w:rsidRDefault="00E622FE" w:rsidP="00E622FE">
      <w:pPr>
        <w:numPr>
          <w:ilvl w:val="0"/>
          <w:numId w:val="17"/>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Opis Przedmiotu Zamówienia – załącznik nr 5,</w:t>
      </w:r>
    </w:p>
    <w:p w:rsidR="00E622FE" w:rsidRPr="00E622FE" w:rsidRDefault="00E622FE" w:rsidP="00E622FE">
      <w:pPr>
        <w:numPr>
          <w:ilvl w:val="0"/>
          <w:numId w:val="17"/>
        </w:num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Podstawowe wymagania dotyczące ochrony przeciwpożarowej i bezpiecznego wykonywania prac, a w tym niebezpiecznych pod względem pożarowym – załącznik nr 6.</w:t>
      </w:r>
    </w:p>
    <w:p w:rsidR="00E622FE" w:rsidRPr="00E622FE" w:rsidRDefault="00E622FE" w:rsidP="00E622FE">
      <w:pPr>
        <w:numPr>
          <w:ilvl w:val="1"/>
          <w:numId w:val="12"/>
        </w:numPr>
        <w:spacing w:after="0" w:line="360" w:lineRule="auto"/>
        <w:ind w:left="36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 xml:space="preserve">Wszelkie zmiany Umowy wymagają dla swej ważności formy pisemnej w postaci obustronnie podpisanego aneksu. </w:t>
      </w:r>
    </w:p>
    <w:p w:rsidR="00E622FE" w:rsidRPr="00E622FE" w:rsidRDefault="00E622FE" w:rsidP="00E622FE">
      <w:pPr>
        <w:numPr>
          <w:ilvl w:val="1"/>
          <w:numId w:val="12"/>
        </w:numPr>
        <w:spacing w:after="0" w:line="360" w:lineRule="auto"/>
        <w:ind w:left="36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Żadna ze Stron niniejszej Umowy nie może, pod rygorem nieważności, bez pisemnej zgody drugiej Strony przenosić praw lub obowiązków wynikających z Umowy na osoby trzecie.</w:t>
      </w:r>
    </w:p>
    <w:p w:rsidR="00E622FE" w:rsidRPr="00E622FE" w:rsidRDefault="00E622FE" w:rsidP="00E622FE">
      <w:pPr>
        <w:numPr>
          <w:ilvl w:val="1"/>
          <w:numId w:val="12"/>
        </w:numPr>
        <w:spacing w:after="0" w:line="360" w:lineRule="auto"/>
        <w:ind w:left="36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Spory mogące wyniknąć z niniejszej Umowy podlegają rozstrzygnięciu sądów powszechnych właściwych miejscowo ze względu na siedzibę Zamawiającego.</w:t>
      </w:r>
    </w:p>
    <w:p w:rsidR="00E622FE" w:rsidRPr="00E622FE" w:rsidRDefault="00E622FE" w:rsidP="00E622FE">
      <w:pPr>
        <w:numPr>
          <w:ilvl w:val="1"/>
          <w:numId w:val="12"/>
        </w:numPr>
        <w:spacing w:after="0" w:line="360" w:lineRule="auto"/>
        <w:ind w:left="360"/>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Umowa została sporządzona w dwóch jednobrzmiących egzemplarzach, po jednym dla każdej ze Stron.</w:t>
      </w:r>
    </w:p>
    <w:p w:rsidR="00E622FE" w:rsidRPr="00E622FE" w:rsidRDefault="00E622FE" w:rsidP="00E622FE">
      <w:pPr>
        <w:spacing w:after="0" w:line="360" w:lineRule="auto"/>
        <w:jc w:val="both"/>
        <w:rPr>
          <w:rFonts w:ascii="Times New Roman" w:eastAsia="Times New Roman" w:hAnsi="Times New Roman" w:cs="Times New Roman"/>
          <w:lang w:eastAsia="pl-PL"/>
        </w:rPr>
      </w:pPr>
    </w:p>
    <w:p w:rsidR="00E622FE" w:rsidRPr="00E622FE" w:rsidRDefault="00E622FE" w:rsidP="00E622FE">
      <w:pPr>
        <w:spacing w:after="0" w:line="360" w:lineRule="auto"/>
        <w:jc w:val="center"/>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§14</w:t>
      </w:r>
    </w:p>
    <w:p w:rsidR="00E622FE" w:rsidRPr="00E622FE" w:rsidRDefault="00E622FE" w:rsidP="00E622FE">
      <w:pPr>
        <w:spacing w:after="0" w:line="360" w:lineRule="auto"/>
        <w:jc w:val="both"/>
        <w:rPr>
          <w:rFonts w:ascii="Times New Roman" w:eastAsia="Times New Roman" w:hAnsi="Times New Roman" w:cs="Times New Roman"/>
          <w:i/>
          <w:color w:val="000000"/>
          <w:lang w:eastAsia="pl-PL"/>
        </w:rPr>
      </w:pPr>
      <w:r w:rsidRPr="00E622FE">
        <w:rPr>
          <w:rFonts w:ascii="Times New Roman" w:eastAsia="Times New Roman" w:hAnsi="Times New Roman" w:cs="Times New Roman"/>
          <w:i/>
          <w:color w:val="000000"/>
          <w:lang w:eastAsia="pl-PL"/>
        </w:rPr>
        <w:t>Zgodnie z art. 13 ust. 1 i ust. 2 Rozporządzenia Parlamentu Europejskiego i Rady (UE) 2016/679 z dnia 27 kwietnia 2016 r. (ogólnego Rozporządzenia o ochronie danych osobowych) Zamawiający informuje, że:</w:t>
      </w:r>
    </w:p>
    <w:p w:rsidR="00E622FE" w:rsidRPr="00E622FE" w:rsidRDefault="00E622FE" w:rsidP="00E622FE">
      <w:pPr>
        <w:numPr>
          <w:ilvl w:val="0"/>
          <w:numId w:val="30"/>
        </w:numPr>
        <w:spacing w:before="100" w:beforeAutospacing="1" w:after="100" w:afterAutospacing="1" w:line="360" w:lineRule="auto"/>
        <w:ind w:left="426" w:hanging="66"/>
        <w:contextualSpacing/>
        <w:jc w:val="both"/>
        <w:rPr>
          <w:rFonts w:ascii="Times New Roman" w:eastAsia="Times New Roman" w:hAnsi="Times New Roman" w:cs="Times New Roman"/>
          <w:i/>
          <w:color w:val="000000"/>
          <w:lang w:eastAsia="pl-PL"/>
        </w:rPr>
      </w:pPr>
      <w:r w:rsidRPr="00E622FE">
        <w:rPr>
          <w:rFonts w:ascii="Times New Roman" w:eastAsia="Times New Roman" w:hAnsi="Times New Roman" w:cs="Times New Roman"/>
          <w:i/>
          <w:color w:val="000000"/>
          <w:lang w:eastAsia="pl-PL"/>
        </w:rPr>
        <w:t xml:space="preserve">Administratorem danych osobowych Wykonawcy lub osób reprezentujących Wykonawcę oraz osoby wskazane w §6 ust. 2 Umowy jest PKP Szybka Kolej Miejska w Trójmieście  Sp. z o.o.  z siedzibą przy ul. Morskiej </w:t>
      </w:r>
      <w:smartTag w:uri="urn:schemas-microsoft-com:office:smarttags" w:element="metricconverter">
        <w:smartTagPr>
          <w:attr w:name="ProductID" w:val="350 a"/>
        </w:smartTagPr>
        <w:r w:rsidRPr="00E622FE">
          <w:rPr>
            <w:rFonts w:ascii="Times New Roman" w:eastAsia="Times New Roman" w:hAnsi="Times New Roman" w:cs="Times New Roman"/>
            <w:i/>
            <w:color w:val="000000"/>
            <w:lang w:eastAsia="pl-PL"/>
          </w:rPr>
          <w:t>350 A</w:t>
        </w:r>
      </w:smartTag>
      <w:r w:rsidRPr="00E622FE">
        <w:rPr>
          <w:rFonts w:ascii="Times New Roman" w:eastAsia="Times New Roman" w:hAnsi="Times New Roman" w:cs="Times New Roman"/>
          <w:i/>
          <w:color w:val="000000"/>
          <w:lang w:eastAsia="pl-PL"/>
        </w:rPr>
        <w:t>, 81-002 Gdynia;</w:t>
      </w:r>
    </w:p>
    <w:p w:rsidR="00E622FE" w:rsidRPr="00E622FE" w:rsidRDefault="00E622FE" w:rsidP="00E622FE">
      <w:pPr>
        <w:numPr>
          <w:ilvl w:val="0"/>
          <w:numId w:val="30"/>
        </w:numPr>
        <w:spacing w:before="100" w:beforeAutospacing="1" w:after="100" w:afterAutospacing="1" w:line="360" w:lineRule="auto"/>
        <w:ind w:left="426" w:hanging="66"/>
        <w:contextualSpacing/>
        <w:jc w:val="both"/>
        <w:rPr>
          <w:rFonts w:ascii="Times New Roman" w:eastAsia="Times New Roman" w:hAnsi="Times New Roman" w:cs="Times New Roman"/>
          <w:i/>
          <w:color w:val="000000"/>
          <w:lang w:eastAsia="pl-PL"/>
        </w:rPr>
      </w:pPr>
      <w:r w:rsidRPr="00E622FE">
        <w:rPr>
          <w:rFonts w:ascii="Times New Roman" w:eastAsia="Times New Roman" w:hAnsi="Times New Roman" w:cs="Times New Roman"/>
          <w:i/>
          <w:color w:val="000000"/>
          <w:lang w:eastAsia="pl-PL"/>
        </w:rPr>
        <w:t xml:space="preserve">Dane kontaktowe Inspektora ochrony danych wyznaczonego przez Administratora w PKP Szybka Kolej Miejska w Trójmieście Sp. z o.o.: </w:t>
      </w:r>
      <w:hyperlink r:id="rId10" w:history="1">
        <w:r w:rsidRPr="00E622FE">
          <w:rPr>
            <w:rFonts w:ascii="Times New Roman" w:eastAsia="Times New Roman" w:hAnsi="Times New Roman" w:cs="Times New Roman"/>
            <w:i/>
            <w:color w:val="0000FF"/>
            <w:u w:val="single"/>
            <w:lang w:eastAsia="pl-PL"/>
          </w:rPr>
          <w:t>daneosobowe@skm.pkp.pl</w:t>
        </w:r>
      </w:hyperlink>
      <w:r w:rsidRPr="00E622FE">
        <w:rPr>
          <w:rFonts w:ascii="Times New Roman" w:eastAsia="Times New Roman" w:hAnsi="Times New Roman" w:cs="Times New Roman"/>
          <w:i/>
          <w:color w:val="000000"/>
          <w:lang w:eastAsia="pl-PL"/>
        </w:rPr>
        <w:t>, tel. 58 721 29 69;</w:t>
      </w:r>
    </w:p>
    <w:p w:rsidR="00E622FE" w:rsidRPr="00E622FE" w:rsidRDefault="00E622FE" w:rsidP="00E622FE">
      <w:pPr>
        <w:numPr>
          <w:ilvl w:val="0"/>
          <w:numId w:val="30"/>
        </w:numPr>
        <w:spacing w:before="100" w:beforeAutospacing="1" w:after="100" w:afterAutospacing="1" w:line="360" w:lineRule="auto"/>
        <w:ind w:left="426" w:hanging="66"/>
        <w:contextualSpacing/>
        <w:jc w:val="both"/>
        <w:rPr>
          <w:rFonts w:ascii="Times New Roman" w:eastAsia="Times New Roman" w:hAnsi="Times New Roman" w:cs="Times New Roman"/>
          <w:i/>
          <w:color w:val="000000"/>
          <w:lang w:eastAsia="pl-PL"/>
        </w:rPr>
      </w:pPr>
      <w:r w:rsidRPr="00E622FE">
        <w:rPr>
          <w:rFonts w:ascii="Times New Roman" w:eastAsia="Times New Roman" w:hAnsi="Times New Roman" w:cs="Times New Roman"/>
          <w:i/>
          <w:color w:val="000000"/>
          <w:lang w:eastAsia="pl-PL"/>
        </w:rPr>
        <w:t>Dane osobowe wskazane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rsidR="00E622FE" w:rsidRPr="00E622FE" w:rsidRDefault="00E622FE" w:rsidP="00E622FE">
      <w:pPr>
        <w:numPr>
          <w:ilvl w:val="0"/>
          <w:numId w:val="30"/>
        </w:numPr>
        <w:spacing w:before="100" w:beforeAutospacing="1" w:after="100" w:afterAutospacing="1" w:line="360" w:lineRule="auto"/>
        <w:ind w:left="426" w:hanging="66"/>
        <w:contextualSpacing/>
        <w:jc w:val="both"/>
        <w:rPr>
          <w:rFonts w:ascii="Times New Roman" w:eastAsia="Times New Roman" w:hAnsi="Times New Roman" w:cs="Times New Roman"/>
          <w:i/>
          <w:color w:val="000000"/>
          <w:lang w:eastAsia="pl-PL"/>
        </w:rPr>
      </w:pPr>
      <w:r w:rsidRPr="00E622FE">
        <w:rPr>
          <w:rFonts w:ascii="Times New Roman" w:eastAsia="Times New Roman" w:hAnsi="Times New Roman" w:cs="Times New Roman"/>
          <w:i/>
          <w:color w:val="000000"/>
          <w:lang w:eastAsia="pl-PL"/>
        </w:rPr>
        <w:lastRenderedPageBreak/>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rsidR="00E622FE" w:rsidRPr="00E622FE" w:rsidRDefault="00E622FE" w:rsidP="00E622FE">
      <w:pPr>
        <w:numPr>
          <w:ilvl w:val="0"/>
          <w:numId w:val="30"/>
        </w:numPr>
        <w:spacing w:before="100" w:beforeAutospacing="1" w:after="100" w:afterAutospacing="1" w:line="360" w:lineRule="auto"/>
        <w:ind w:left="426" w:hanging="66"/>
        <w:contextualSpacing/>
        <w:jc w:val="both"/>
        <w:rPr>
          <w:rFonts w:ascii="Times New Roman" w:eastAsia="Times New Roman" w:hAnsi="Times New Roman" w:cs="Times New Roman"/>
          <w:i/>
          <w:color w:val="000000"/>
          <w:lang w:eastAsia="pl-PL"/>
        </w:rPr>
      </w:pPr>
      <w:r w:rsidRPr="00E622FE">
        <w:rPr>
          <w:rFonts w:ascii="Times New Roman" w:eastAsia="Times New Roman" w:hAnsi="Times New Roman" w:cs="Times New Roman"/>
          <w:i/>
          <w:color w:val="000000"/>
          <w:lang w:eastAsia="pl-PL"/>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rsidR="00E622FE" w:rsidRPr="00E622FE" w:rsidRDefault="00E622FE" w:rsidP="00E622FE">
      <w:pPr>
        <w:numPr>
          <w:ilvl w:val="0"/>
          <w:numId w:val="30"/>
        </w:numPr>
        <w:spacing w:before="100" w:beforeAutospacing="1" w:after="100" w:afterAutospacing="1" w:line="360" w:lineRule="auto"/>
        <w:ind w:left="426" w:hanging="66"/>
        <w:contextualSpacing/>
        <w:jc w:val="both"/>
        <w:rPr>
          <w:rFonts w:ascii="Times New Roman" w:eastAsia="Times New Roman" w:hAnsi="Times New Roman" w:cs="Times New Roman"/>
          <w:i/>
          <w:color w:val="000000"/>
          <w:lang w:eastAsia="pl-PL"/>
        </w:rPr>
      </w:pPr>
      <w:r w:rsidRPr="00E622FE">
        <w:rPr>
          <w:rFonts w:ascii="Times New Roman" w:eastAsia="Times New Roman" w:hAnsi="Times New Roman" w:cs="Times New Roman"/>
          <w:i/>
          <w:color w:val="000000"/>
          <w:lang w:eastAsia="pl-PL"/>
        </w:rPr>
        <w:t>Osoby wskazane w ust. 1 mają  prawo wniesienia skargi do organu nadzorczego, Prezesa Urzędu Ochrony Danych Osobowych, gdy uznają że przetwarzanie danych osobowych narusza przepisy w/w Rozporządzenia.</w:t>
      </w:r>
    </w:p>
    <w:p w:rsidR="00E622FE" w:rsidRPr="00E622FE" w:rsidRDefault="00E622FE" w:rsidP="00E622FE">
      <w:pPr>
        <w:numPr>
          <w:ilvl w:val="0"/>
          <w:numId w:val="30"/>
        </w:numPr>
        <w:spacing w:before="100" w:beforeAutospacing="1" w:after="100" w:afterAutospacing="1" w:line="360" w:lineRule="auto"/>
        <w:ind w:left="426" w:hanging="66"/>
        <w:contextualSpacing/>
        <w:jc w:val="both"/>
        <w:rPr>
          <w:rFonts w:ascii="Times New Roman" w:eastAsia="Times New Roman" w:hAnsi="Times New Roman" w:cs="Times New Roman"/>
          <w:i/>
          <w:color w:val="000000"/>
          <w:lang w:eastAsia="pl-PL"/>
        </w:rPr>
      </w:pPr>
      <w:r w:rsidRPr="00E622FE">
        <w:rPr>
          <w:rFonts w:ascii="Times New Roman" w:eastAsia="Times New Roman" w:hAnsi="Times New Roman" w:cs="Times New Roman"/>
          <w:i/>
          <w:color w:val="000000"/>
          <w:lang w:eastAsia="pl-PL"/>
        </w:rPr>
        <w:t>Dane osobowe wskazane w ust. 1 nie będą przetwarzane w sposób zautomatyzowany, w tym podlegały profilowaniu w rozumieniu RODO.</w:t>
      </w:r>
    </w:p>
    <w:p w:rsidR="00E622FE" w:rsidRPr="00E622FE" w:rsidRDefault="00E622FE" w:rsidP="00E622FE">
      <w:pPr>
        <w:numPr>
          <w:ilvl w:val="0"/>
          <w:numId w:val="30"/>
        </w:numPr>
        <w:spacing w:before="100" w:beforeAutospacing="1" w:after="100" w:afterAutospacing="1" w:line="360" w:lineRule="auto"/>
        <w:ind w:left="426" w:hanging="66"/>
        <w:contextualSpacing/>
        <w:jc w:val="both"/>
        <w:rPr>
          <w:rFonts w:ascii="Times New Roman" w:eastAsia="Times New Roman" w:hAnsi="Times New Roman" w:cs="Times New Roman"/>
          <w:i/>
          <w:color w:val="000000"/>
          <w:lang w:eastAsia="pl-PL"/>
        </w:rPr>
      </w:pPr>
      <w:r w:rsidRPr="00E622FE">
        <w:rPr>
          <w:rFonts w:ascii="Times New Roman" w:eastAsia="Times New Roman" w:hAnsi="Times New Roman" w:cs="Times New Roman"/>
          <w:i/>
          <w:color w:val="000000"/>
          <w:lang w:eastAsia="pl-PL"/>
        </w:rPr>
        <w:t xml:space="preserve">Podanie przez Wykonawcę danych osobowych wskazanych w ust.1 jest warunkiem umownym zawarcia umowy. </w:t>
      </w:r>
    </w:p>
    <w:p w:rsidR="00E622FE" w:rsidRDefault="00E622FE" w:rsidP="00E622FE">
      <w:pPr>
        <w:numPr>
          <w:ilvl w:val="0"/>
          <w:numId w:val="30"/>
        </w:numPr>
        <w:spacing w:before="100" w:beforeAutospacing="1" w:after="100" w:afterAutospacing="1" w:line="360" w:lineRule="auto"/>
        <w:ind w:left="426" w:hanging="66"/>
        <w:contextualSpacing/>
        <w:jc w:val="both"/>
        <w:rPr>
          <w:rFonts w:ascii="Times New Roman" w:eastAsia="Times New Roman" w:hAnsi="Times New Roman" w:cs="Times New Roman"/>
          <w:i/>
          <w:color w:val="000000"/>
          <w:lang w:eastAsia="pl-PL"/>
        </w:rPr>
      </w:pPr>
      <w:r w:rsidRPr="00E622FE">
        <w:rPr>
          <w:rFonts w:ascii="Times New Roman" w:eastAsia="Times New Roman" w:hAnsi="Times New Roman" w:cs="Times New Roman"/>
          <w:i/>
          <w:color w:val="000000"/>
          <w:lang w:eastAsia="pl-PL"/>
        </w:rPr>
        <w:t>Wykonawca nie będący osobą fizyczną ma obowiązek poinformowania osób wskazanych w ust. 1 o treści niniejszego paragrafu.</w:t>
      </w:r>
    </w:p>
    <w:p w:rsidR="00E622FE" w:rsidRDefault="00E622FE" w:rsidP="00E622FE">
      <w:pPr>
        <w:spacing w:before="100" w:beforeAutospacing="1" w:after="100" w:afterAutospacing="1" w:line="360" w:lineRule="auto"/>
        <w:contextualSpacing/>
        <w:jc w:val="both"/>
        <w:rPr>
          <w:rFonts w:ascii="Times New Roman" w:eastAsia="Times New Roman" w:hAnsi="Times New Roman" w:cs="Times New Roman"/>
          <w:i/>
          <w:color w:val="000000"/>
          <w:lang w:eastAsia="pl-PL"/>
        </w:rPr>
      </w:pPr>
    </w:p>
    <w:p w:rsidR="00E622FE" w:rsidRDefault="00E622FE" w:rsidP="00E622FE">
      <w:pPr>
        <w:spacing w:before="100" w:beforeAutospacing="1" w:after="100" w:afterAutospacing="1" w:line="360" w:lineRule="auto"/>
        <w:contextualSpacing/>
        <w:jc w:val="both"/>
        <w:rPr>
          <w:rFonts w:ascii="Times New Roman" w:eastAsia="Times New Roman" w:hAnsi="Times New Roman" w:cs="Times New Roman"/>
          <w:i/>
          <w:color w:val="000000"/>
          <w:lang w:eastAsia="pl-PL"/>
        </w:rPr>
      </w:pPr>
    </w:p>
    <w:p w:rsidR="00E622FE" w:rsidRPr="00E622FE" w:rsidRDefault="00E622FE" w:rsidP="00E622FE">
      <w:pPr>
        <w:spacing w:before="100" w:beforeAutospacing="1" w:after="100" w:afterAutospacing="1" w:line="360" w:lineRule="auto"/>
        <w:contextualSpacing/>
        <w:jc w:val="both"/>
        <w:rPr>
          <w:rFonts w:ascii="Times New Roman" w:eastAsia="Times New Roman" w:hAnsi="Times New Roman" w:cs="Times New Roman"/>
          <w:i/>
          <w:color w:val="000000"/>
          <w:lang w:eastAsia="pl-PL"/>
        </w:rPr>
      </w:pPr>
    </w:p>
    <w:p w:rsidR="00E622FE" w:rsidRPr="00E622FE" w:rsidRDefault="00E622FE" w:rsidP="00E622FE">
      <w:pPr>
        <w:spacing w:after="0" w:line="360" w:lineRule="auto"/>
        <w:jc w:val="both"/>
        <w:rPr>
          <w:rFonts w:ascii="Times New Roman" w:eastAsia="Times New Roman" w:hAnsi="Times New Roman" w:cs="Times New Roman"/>
          <w:color w:val="000000"/>
          <w:lang w:eastAsia="pl-PL"/>
        </w:rPr>
      </w:pPr>
    </w:p>
    <w:p w:rsidR="00E622FE" w:rsidRPr="00E622FE" w:rsidRDefault="00E622FE" w:rsidP="00E622FE">
      <w:p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color w:val="000000"/>
          <w:lang w:eastAsia="pl-PL"/>
        </w:rPr>
        <w:t xml:space="preserve">               </w:t>
      </w:r>
      <w:r w:rsidRPr="00E622FE">
        <w:rPr>
          <w:rFonts w:ascii="Times New Roman" w:eastAsia="Times New Roman" w:hAnsi="Times New Roman" w:cs="Times New Roman"/>
          <w:color w:val="000000"/>
          <w:lang w:eastAsia="pl-PL"/>
        </w:rPr>
        <w:t xml:space="preserve">WYKONAWCA </w:t>
      </w:r>
      <w:r w:rsidRPr="00E622FE">
        <w:rPr>
          <w:rFonts w:ascii="Times New Roman" w:eastAsia="Times New Roman" w:hAnsi="Times New Roman" w:cs="Times New Roman"/>
          <w:color w:val="000000"/>
          <w:lang w:eastAsia="pl-PL"/>
        </w:rPr>
        <w:tab/>
      </w:r>
      <w:r w:rsidRPr="00E622FE">
        <w:rPr>
          <w:rFonts w:ascii="Times New Roman" w:eastAsia="Times New Roman" w:hAnsi="Times New Roman" w:cs="Times New Roman"/>
          <w:color w:val="000000"/>
          <w:lang w:eastAsia="pl-PL"/>
        </w:rPr>
        <w:tab/>
      </w:r>
      <w:r w:rsidRPr="00E622FE">
        <w:rPr>
          <w:rFonts w:ascii="Times New Roman" w:eastAsia="Times New Roman" w:hAnsi="Times New Roman" w:cs="Times New Roman"/>
          <w:color w:val="000000"/>
          <w:lang w:eastAsia="pl-PL"/>
        </w:rPr>
        <w:tab/>
      </w:r>
      <w:r w:rsidRPr="00E622FE">
        <w:rPr>
          <w:rFonts w:ascii="Times New Roman" w:eastAsia="Times New Roman" w:hAnsi="Times New Roman" w:cs="Times New Roman"/>
          <w:color w:val="000000"/>
          <w:lang w:eastAsia="pl-PL"/>
        </w:rPr>
        <w:tab/>
      </w:r>
      <w:r w:rsidRPr="00E622FE">
        <w:rPr>
          <w:rFonts w:ascii="Times New Roman" w:eastAsia="Times New Roman" w:hAnsi="Times New Roman" w:cs="Times New Roman"/>
          <w:color w:val="000000"/>
          <w:lang w:eastAsia="pl-PL"/>
        </w:rPr>
        <w:tab/>
        <w:t xml:space="preserve">                 </w:t>
      </w:r>
      <w:r>
        <w:rPr>
          <w:rFonts w:ascii="Times New Roman" w:eastAsia="Times New Roman" w:hAnsi="Times New Roman" w:cs="Times New Roman"/>
          <w:color w:val="000000"/>
          <w:lang w:eastAsia="pl-PL"/>
        </w:rPr>
        <w:t>ZAMAWIAJĄCY</w:t>
      </w:r>
    </w:p>
    <w:p w:rsidR="00E622FE" w:rsidRPr="00E622FE" w:rsidRDefault="00E622FE" w:rsidP="00E622FE">
      <w:pPr>
        <w:spacing w:after="0" w:line="240" w:lineRule="auto"/>
        <w:rPr>
          <w:rFonts w:ascii="Times New Roman" w:eastAsia="Times New Roman" w:hAnsi="Times New Roman" w:cs="Times New Roman"/>
          <w:lang w:eastAsia="pl-PL"/>
        </w:rPr>
      </w:pPr>
    </w:p>
    <w:p w:rsidR="00E622FE" w:rsidRPr="00E622FE" w:rsidRDefault="00E622FE" w:rsidP="00E622FE">
      <w:pPr>
        <w:spacing w:after="0" w:line="240" w:lineRule="auto"/>
        <w:rPr>
          <w:rFonts w:ascii="Times New Roman" w:eastAsia="Times New Roman" w:hAnsi="Times New Roman" w:cs="Times New Roman"/>
          <w:lang w:eastAsia="pl-PL"/>
        </w:rPr>
      </w:pPr>
    </w:p>
    <w:p w:rsidR="00E622FE" w:rsidRPr="00E622FE" w:rsidRDefault="00E622FE" w:rsidP="00E622FE">
      <w:pPr>
        <w:spacing w:after="0" w:line="240" w:lineRule="auto"/>
        <w:rPr>
          <w:rFonts w:ascii="Times New Roman" w:eastAsia="Times New Roman" w:hAnsi="Times New Roman" w:cs="Times New Roman"/>
          <w:lang w:eastAsia="pl-PL"/>
        </w:rPr>
      </w:pPr>
    </w:p>
    <w:p w:rsidR="00E622FE" w:rsidRPr="00E622FE" w:rsidRDefault="00E622FE" w:rsidP="00E622FE">
      <w:pPr>
        <w:spacing w:after="0" w:line="240" w:lineRule="auto"/>
        <w:rPr>
          <w:rFonts w:ascii="Times New Roman" w:eastAsia="Times New Roman" w:hAnsi="Times New Roman" w:cs="Times New Roman"/>
          <w:lang w:eastAsia="pl-PL"/>
        </w:rPr>
      </w:pPr>
    </w:p>
    <w:p w:rsidR="00E622FE" w:rsidRPr="00E622FE" w:rsidRDefault="00E622FE" w:rsidP="00E622FE">
      <w:pPr>
        <w:spacing w:after="0" w:line="240" w:lineRule="auto"/>
        <w:rPr>
          <w:rFonts w:ascii="Times New Roman" w:eastAsia="Times New Roman" w:hAnsi="Times New Roman" w:cs="Times New Roman"/>
          <w:lang w:eastAsia="pl-PL"/>
        </w:rPr>
      </w:pPr>
    </w:p>
    <w:p w:rsidR="00E622FE" w:rsidRPr="00E622FE" w:rsidRDefault="00E622FE" w:rsidP="00E622FE">
      <w:pPr>
        <w:spacing w:after="0" w:line="240" w:lineRule="auto"/>
        <w:rPr>
          <w:rFonts w:ascii="Times New Roman" w:eastAsia="Times New Roman" w:hAnsi="Times New Roman" w:cs="Times New Roman"/>
          <w:lang w:eastAsia="pl-PL"/>
        </w:rPr>
      </w:pPr>
    </w:p>
    <w:p w:rsidR="00E622FE" w:rsidRPr="00E622FE" w:rsidRDefault="00E622FE" w:rsidP="00E622FE">
      <w:pPr>
        <w:spacing w:after="0" w:line="240" w:lineRule="auto"/>
        <w:rPr>
          <w:rFonts w:ascii="Times New Roman" w:eastAsia="Times New Roman" w:hAnsi="Times New Roman" w:cs="Times New Roman"/>
          <w:lang w:eastAsia="pl-PL"/>
        </w:rPr>
      </w:pPr>
    </w:p>
    <w:p w:rsidR="00E622FE" w:rsidRPr="00E622FE" w:rsidRDefault="00E622FE" w:rsidP="00E622FE">
      <w:pPr>
        <w:spacing w:after="0" w:line="240" w:lineRule="auto"/>
        <w:rPr>
          <w:rFonts w:ascii="Times New Roman" w:eastAsia="Times New Roman" w:hAnsi="Times New Roman" w:cs="Times New Roman"/>
          <w:lang w:eastAsia="pl-PL"/>
        </w:rPr>
      </w:pPr>
    </w:p>
    <w:p w:rsidR="00E622FE" w:rsidRPr="00E622FE" w:rsidRDefault="00E622FE" w:rsidP="00E622FE">
      <w:pPr>
        <w:spacing w:after="0" w:line="240" w:lineRule="auto"/>
        <w:rPr>
          <w:rFonts w:ascii="Times New Roman" w:eastAsia="Times New Roman" w:hAnsi="Times New Roman" w:cs="Times New Roman"/>
          <w:lang w:eastAsia="pl-PL"/>
        </w:rPr>
      </w:pPr>
    </w:p>
    <w:p w:rsidR="00E622FE" w:rsidRPr="00E622FE" w:rsidRDefault="00E622FE" w:rsidP="00E622FE">
      <w:pPr>
        <w:spacing w:after="0" w:line="240" w:lineRule="auto"/>
        <w:rPr>
          <w:rFonts w:ascii="Times New Roman" w:eastAsia="Times New Roman" w:hAnsi="Times New Roman" w:cs="Times New Roman"/>
          <w:lang w:eastAsia="pl-PL"/>
        </w:rPr>
      </w:pPr>
    </w:p>
    <w:p w:rsidR="00E622FE" w:rsidRPr="00E622FE" w:rsidRDefault="00E622FE" w:rsidP="00E622FE">
      <w:pPr>
        <w:spacing w:after="0" w:line="240" w:lineRule="auto"/>
        <w:rPr>
          <w:rFonts w:ascii="Times New Roman" w:eastAsia="Times New Roman" w:hAnsi="Times New Roman" w:cs="Times New Roman"/>
          <w:lang w:eastAsia="pl-PL"/>
        </w:rPr>
      </w:pPr>
    </w:p>
    <w:p w:rsidR="00E622FE" w:rsidRPr="00E622FE" w:rsidRDefault="00E622FE" w:rsidP="00E622FE">
      <w:pPr>
        <w:spacing w:after="0" w:line="240" w:lineRule="auto"/>
        <w:rPr>
          <w:rFonts w:ascii="Times New Roman" w:eastAsia="Times New Roman" w:hAnsi="Times New Roman" w:cs="Times New Roman"/>
          <w:lang w:eastAsia="pl-PL"/>
        </w:rPr>
      </w:pPr>
    </w:p>
    <w:p w:rsidR="00E622FE" w:rsidRPr="00E622FE" w:rsidRDefault="00E622FE" w:rsidP="00E622FE">
      <w:pPr>
        <w:spacing w:after="0" w:line="240" w:lineRule="auto"/>
        <w:rPr>
          <w:rFonts w:ascii="Times New Roman" w:eastAsia="Times New Roman" w:hAnsi="Times New Roman" w:cs="Times New Roman"/>
          <w:lang w:eastAsia="pl-PL"/>
        </w:rPr>
      </w:pPr>
    </w:p>
    <w:p w:rsidR="00E622FE" w:rsidRPr="00E622FE" w:rsidRDefault="00E622FE" w:rsidP="00E622FE">
      <w:pPr>
        <w:spacing w:after="0" w:line="240" w:lineRule="auto"/>
        <w:rPr>
          <w:rFonts w:ascii="Times New Roman" w:eastAsia="Times New Roman" w:hAnsi="Times New Roman" w:cs="Times New Roman"/>
          <w:lang w:eastAsia="pl-PL"/>
        </w:rPr>
      </w:pPr>
    </w:p>
    <w:p w:rsidR="00E622FE" w:rsidRPr="00E622FE" w:rsidRDefault="00E622FE" w:rsidP="00E622FE">
      <w:pPr>
        <w:spacing w:after="0" w:line="240" w:lineRule="auto"/>
        <w:rPr>
          <w:rFonts w:ascii="Times New Roman" w:eastAsia="Times New Roman" w:hAnsi="Times New Roman" w:cs="Times New Roman"/>
          <w:lang w:eastAsia="pl-PL"/>
        </w:rPr>
      </w:pPr>
    </w:p>
    <w:p w:rsidR="00E622FE" w:rsidRPr="00E622FE" w:rsidRDefault="00E622FE" w:rsidP="00E622FE">
      <w:pPr>
        <w:spacing w:after="0" w:line="240" w:lineRule="auto"/>
        <w:rPr>
          <w:rFonts w:ascii="Times New Roman" w:eastAsia="Times New Roman" w:hAnsi="Times New Roman" w:cs="Times New Roman"/>
          <w:lang w:eastAsia="pl-PL"/>
        </w:rPr>
      </w:pPr>
    </w:p>
    <w:p w:rsidR="00E622FE" w:rsidRPr="00E622FE" w:rsidRDefault="00E622FE" w:rsidP="00E622FE">
      <w:pPr>
        <w:spacing w:after="0" w:line="240" w:lineRule="auto"/>
        <w:rPr>
          <w:rFonts w:ascii="Times New Roman" w:eastAsia="Times New Roman" w:hAnsi="Times New Roman" w:cs="Times New Roman"/>
          <w:lang w:eastAsia="pl-PL"/>
        </w:rPr>
      </w:pPr>
    </w:p>
    <w:p w:rsidR="00E622FE" w:rsidRPr="00E622FE" w:rsidRDefault="00E622FE" w:rsidP="00E622FE">
      <w:pPr>
        <w:spacing w:after="0" w:line="240" w:lineRule="auto"/>
        <w:rPr>
          <w:rFonts w:ascii="Times New Roman" w:eastAsia="Times New Roman" w:hAnsi="Times New Roman" w:cs="Times New Roman"/>
          <w:lang w:eastAsia="pl-PL"/>
        </w:rPr>
      </w:pPr>
    </w:p>
    <w:p w:rsidR="00E622FE" w:rsidRPr="00E622FE" w:rsidRDefault="00E622FE" w:rsidP="00E622FE">
      <w:pPr>
        <w:spacing w:after="0" w:line="240" w:lineRule="auto"/>
        <w:rPr>
          <w:rFonts w:ascii="Times New Roman" w:eastAsia="Times New Roman" w:hAnsi="Times New Roman" w:cs="Times New Roman"/>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E622FE" w:rsidRPr="00E622FE" w:rsidTr="00A1391F">
        <w:tc>
          <w:tcPr>
            <w:tcW w:w="9544" w:type="dxa"/>
          </w:tcPr>
          <w:p w:rsidR="00E622FE" w:rsidRPr="00E622FE" w:rsidRDefault="00E622FE" w:rsidP="00E622FE">
            <w:pPr>
              <w:tabs>
                <w:tab w:val="left" w:pos="2338"/>
              </w:tabs>
              <w:spacing w:after="0" w:line="240" w:lineRule="auto"/>
              <w:jc w:val="center"/>
              <w:rPr>
                <w:rFonts w:ascii="Times New Roman" w:eastAsia="Times New Roman" w:hAnsi="Times New Roman" w:cs="Times New Roman"/>
                <w:b/>
                <w:lang w:eastAsia="pl-PL"/>
              </w:rPr>
            </w:pPr>
            <w:bookmarkStart w:id="5" w:name="_Hlk517686324"/>
          </w:p>
          <w:p w:rsidR="00E622FE" w:rsidRPr="00E622FE" w:rsidRDefault="00E622FE" w:rsidP="00E622FE">
            <w:pPr>
              <w:keepNext/>
              <w:tabs>
                <w:tab w:val="left" w:pos="2338"/>
              </w:tabs>
              <w:spacing w:after="0" w:line="240" w:lineRule="auto"/>
              <w:jc w:val="center"/>
              <w:outlineLvl w:val="6"/>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ZAŁĄCZNIK NUMER 4</w:t>
            </w:r>
          </w:p>
          <w:p w:rsidR="00E622FE" w:rsidRPr="00E622FE" w:rsidRDefault="00E622FE" w:rsidP="00E622FE">
            <w:pPr>
              <w:tabs>
                <w:tab w:val="left" w:pos="2338"/>
              </w:tabs>
              <w:spacing w:after="0" w:line="240" w:lineRule="auto"/>
              <w:jc w:val="center"/>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 xml:space="preserve">DOŚWIADCZENIE </w:t>
            </w:r>
          </w:p>
          <w:p w:rsidR="00E622FE" w:rsidRPr="00E622FE" w:rsidRDefault="00E622FE" w:rsidP="00E622FE">
            <w:pPr>
              <w:tabs>
                <w:tab w:val="left" w:pos="2338"/>
              </w:tabs>
              <w:spacing w:after="0" w:line="240" w:lineRule="auto"/>
              <w:jc w:val="center"/>
              <w:rPr>
                <w:rFonts w:ascii="Times New Roman" w:eastAsia="Times New Roman" w:hAnsi="Times New Roman" w:cs="Times New Roman"/>
                <w:b/>
                <w:lang w:eastAsia="pl-PL"/>
              </w:rPr>
            </w:pPr>
          </w:p>
        </w:tc>
      </w:tr>
    </w:tbl>
    <w:p w:rsidR="00E622FE" w:rsidRPr="00E622FE" w:rsidRDefault="00E622FE" w:rsidP="00E622FE">
      <w:pPr>
        <w:spacing w:before="120" w:after="0" w:line="360" w:lineRule="auto"/>
        <w:jc w:val="both"/>
        <w:rPr>
          <w:rFonts w:ascii="Times New Roman" w:eastAsia="Times New Roman" w:hAnsi="Times New Roman" w:cs="Times New Roman"/>
          <w:b/>
          <w:bCs/>
          <w:lang w:eastAsia="pl-PL"/>
        </w:rPr>
      </w:pPr>
      <w:r w:rsidRPr="00E622FE">
        <w:rPr>
          <w:rFonts w:ascii="Times New Roman" w:eastAsia="Times New Roman" w:hAnsi="Times New Roman" w:cs="Times New Roman"/>
          <w:spacing w:val="-2"/>
          <w:lang w:eastAsia="pl-PL"/>
        </w:rPr>
        <w:t>Składając ofertę w przetargu nieograniczonym</w:t>
      </w:r>
      <w:r w:rsidRPr="00E622FE">
        <w:rPr>
          <w:rFonts w:ascii="Times New Roman" w:eastAsia="Times New Roman" w:hAnsi="Times New Roman" w:cs="Times New Roman"/>
          <w:lang w:eastAsia="pl-PL"/>
        </w:rPr>
        <w:t xml:space="preserve"> znak: SKMMU.086.31.19, oświadczamy, że reprezentowany przez nas podmiot zrealizował w ciągu ostatnich 5 lat przed terminem składania ofert następujące zamówienia: </w:t>
      </w:r>
    </w:p>
    <w:p w:rsidR="00E622FE" w:rsidRPr="00E622FE" w:rsidRDefault="00E622FE" w:rsidP="00E622FE">
      <w:pPr>
        <w:spacing w:before="120" w:after="0" w:line="288" w:lineRule="auto"/>
        <w:ind w:firstLine="1066"/>
        <w:jc w:val="both"/>
        <w:rPr>
          <w:rFonts w:ascii="Times New Roman" w:eastAsia="Times New Roman" w:hAnsi="Times New Roman" w:cs="Times New Roman"/>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780"/>
        <w:gridCol w:w="1980"/>
        <w:gridCol w:w="1080"/>
        <w:gridCol w:w="900"/>
      </w:tblGrid>
      <w:tr w:rsidR="00E622FE" w:rsidRPr="00E622FE" w:rsidTr="00A1391F">
        <w:trPr>
          <w:cantSplit/>
        </w:trPr>
        <w:tc>
          <w:tcPr>
            <w:tcW w:w="1870" w:type="dxa"/>
            <w:vMerge w:val="restart"/>
          </w:tcPr>
          <w:p w:rsidR="00E622FE" w:rsidRPr="00E622FE" w:rsidRDefault="00E622FE" w:rsidP="00E622FE">
            <w:pPr>
              <w:spacing w:before="120" w:after="0" w:line="288" w:lineRule="auto"/>
              <w:jc w:val="center"/>
              <w:rPr>
                <w:rFonts w:ascii="Times New Roman" w:eastAsia="Times New Roman" w:hAnsi="Times New Roman" w:cs="Times New Roman"/>
                <w:b/>
                <w:bCs/>
                <w:lang w:eastAsia="pl-PL"/>
              </w:rPr>
            </w:pPr>
            <w:r w:rsidRPr="00E622FE">
              <w:rPr>
                <w:rFonts w:ascii="Times New Roman" w:eastAsia="Times New Roman" w:hAnsi="Times New Roman" w:cs="Times New Roman"/>
                <w:b/>
                <w:bCs/>
                <w:lang w:eastAsia="pl-PL"/>
              </w:rPr>
              <w:t>Nazwa i adres Zamawiającego</w:t>
            </w:r>
          </w:p>
          <w:p w:rsidR="00E622FE" w:rsidRPr="00E622FE" w:rsidRDefault="00E622FE" w:rsidP="00E622FE">
            <w:pPr>
              <w:spacing w:before="120" w:after="0" w:line="288" w:lineRule="auto"/>
              <w:jc w:val="center"/>
              <w:rPr>
                <w:rFonts w:ascii="Times New Roman" w:eastAsia="Times New Roman" w:hAnsi="Times New Roman" w:cs="Times New Roman"/>
                <w:b/>
                <w:bCs/>
                <w:lang w:eastAsia="pl-PL"/>
              </w:rPr>
            </w:pPr>
          </w:p>
        </w:tc>
        <w:tc>
          <w:tcPr>
            <w:tcW w:w="3780" w:type="dxa"/>
            <w:vMerge w:val="restart"/>
          </w:tcPr>
          <w:p w:rsidR="00E622FE" w:rsidRPr="00E622FE" w:rsidRDefault="00E622FE" w:rsidP="00E622FE">
            <w:pPr>
              <w:spacing w:before="120" w:after="0" w:line="288" w:lineRule="auto"/>
              <w:jc w:val="center"/>
              <w:rPr>
                <w:rFonts w:ascii="Times New Roman" w:eastAsia="Times New Roman" w:hAnsi="Times New Roman" w:cs="Times New Roman"/>
                <w:b/>
                <w:bCs/>
                <w:lang w:eastAsia="pl-PL"/>
              </w:rPr>
            </w:pPr>
            <w:r w:rsidRPr="00E622FE">
              <w:rPr>
                <w:rFonts w:ascii="Times New Roman" w:eastAsia="Times New Roman" w:hAnsi="Times New Roman" w:cs="Times New Roman"/>
                <w:b/>
                <w:bCs/>
                <w:lang w:eastAsia="pl-PL"/>
              </w:rPr>
              <w:t xml:space="preserve">Przedmiot zamówienia </w:t>
            </w:r>
          </w:p>
          <w:p w:rsidR="00E622FE" w:rsidRPr="00E622FE" w:rsidRDefault="00E622FE" w:rsidP="00E622FE">
            <w:pPr>
              <w:spacing w:before="120" w:after="0" w:line="288" w:lineRule="auto"/>
              <w:jc w:val="center"/>
              <w:rPr>
                <w:rFonts w:ascii="Times New Roman" w:eastAsia="Times New Roman" w:hAnsi="Times New Roman" w:cs="Times New Roman"/>
                <w:b/>
                <w:bCs/>
                <w:lang w:eastAsia="pl-PL"/>
              </w:rPr>
            </w:pPr>
            <w:r w:rsidRPr="00E622FE">
              <w:rPr>
                <w:rFonts w:ascii="Times New Roman" w:eastAsia="Times New Roman" w:hAnsi="Times New Roman" w:cs="Times New Roman"/>
                <w:b/>
                <w:bCs/>
                <w:lang w:eastAsia="pl-PL"/>
              </w:rPr>
              <w:t xml:space="preserve">(zgodnie z pkt 2.5 </w:t>
            </w:r>
            <w:proofErr w:type="spellStart"/>
            <w:r w:rsidRPr="00E622FE">
              <w:rPr>
                <w:rFonts w:ascii="Times New Roman" w:eastAsia="Times New Roman" w:hAnsi="Times New Roman" w:cs="Times New Roman"/>
                <w:b/>
                <w:bCs/>
                <w:lang w:eastAsia="pl-PL"/>
              </w:rPr>
              <w:t>ppkt</w:t>
            </w:r>
            <w:proofErr w:type="spellEnd"/>
            <w:r w:rsidRPr="00E622FE">
              <w:rPr>
                <w:rFonts w:ascii="Times New Roman" w:eastAsia="Times New Roman" w:hAnsi="Times New Roman" w:cs="Times New Roman"/>
                <w:b/>
                <w:bCs/>
                <w:lang w:eastAsia="pl-PL"/>
              </w:rPr>
              <w:t xml:space="preserve"> 6 SIWZ)</w:t>
            </w:r>
          </w:p>
        </w:tc>
        <w:tc>
          <w:tcPr>
            <w:tcW w:w="1980" w:type="dxa"/>
            <w:vMerge w:val="restart"/>
          </w:tcPr>
          <w:p w:rsidR="00E622FE" w:rsidRPr="00E622FE" w:rsidRDefault="00E622FE" w:rsidP="00E622FE">
            <w:pPr>
              <w:spacing w:before="120" w:after="0" w:line="288" w:lineRule="auto"/>
              <w:jc w:val="center"/>
              <w:rPr>
                <w:rFonts w:ascii="Times New Roman" w:eastAsia="Times New Roman" w:hAnsi="Times New Roman" w:cs="Times New Roman"/>
                <w:b/>
                <w:bCs/>
                <w:lang w:eastAsia="pl-PL"/>
              </w:rPr>
            </w:pPr>
            <w:r w:rsidRPr="00E622FE">
              <w:rPr>
                <w:rFonts w:ascii="Times New Roman" w:eastAsia="Times New Roman" w:hAnsi="Times New Roman" w:cs="Times New Roman"/>
                <w:b/>
                <w:bCs/>
                <w:lang w:eastAsia="pl-PL"/>
              </w:rPr>
              <w:t>Wartość zamówienia w zł netto</w:t>
            </w:r>
            <w:r w:rsidRPr="00E622FE">
              <w:rPr>
                <w:rFonts w:ascii="Times New Roman" w:eastAsia="Times New Roman" w:hAnsi="Times New Roman" w:cs="Times New Roman"/>
                <w:b/>
                <w:bCs/>
                <w:lang w:eastAsia="pl-PL"/>
              </w:rPr>
              <w:br/>
            </w:r>
          </w:p>
        </w:tc>
        <w:tc>
          <w:tcPr>
            <w:tcW w:w="1980" w:type="dxa"/>
            <w:gridSpan w:val="2"/>
          </w:tcPr>
          <w:p w:rsidR="00E622FE" w:rsidRPr="00E622FE" w:rsidRDefault="00E622FE" w:rsidP="00E622FE">
            <w:pPr>
              <w:spacing w:before="120" w:after="0" w:line="288" w:lineRule="auto"/>
              <w:jc w:val="center"/>
              <w:rPr>
                <w:rFonts w:ascii="Times New Roman" w:eastAsia="Times New Roman" w:hAnsi="Times New Roman" w:cs="Times New Roman"/>
                <w:b/>
                <w:bCs/>
                <w:lang w:eastAsia="pl-PL"/>
              </w:rPr>
            </w:pPr>
            <w:r w:rsidRPr="00E622FE">
              <w:rPr>
                <w:rFonts w:ascii="Times New Roman" w:eastAsia="Times New Roman" w:hAnsi="Times New Roman" w:cs="Times New Roman"/>
                <w:b/>
                <w:bCs/>
                <w:lang w:eastAsia="pl-PL"/>
              </w:rPr>
              <w:t>Czas realizacji</w:t>
            </w:r>
          </w:p>
        </w:tc>
      </w:tr>
      <w:tr w:rsidR="00E622FE" w:rsidRPr="00E622FE" w:rsidTr="00A1391F">
        <w:trPr>
          <w:cantSplit/>
          <w:trHeight w:val="818"/>
        </w:trPr>
        <w:tc>
          <w:tcPr>
            <w:tcW w:w="1870" w:type="dxa"/>
            <w:vMerge/>
          </w:tcPr>
          <w:p w:rsidR="00E622FE" w:rsidRPr="00E622FE" w:rsidRDefault="00E622FE" w:rsidP="00E622FE">
            <w:pPr>
              <w:spacing w:before="120" w:after="0" w:line="288" w:lineRule="auto"/>
              <w:jc w:val="center"/>
              <w:rPr>
                <w:rFonts w:ascii="Times New Roman" w:eastAsia="Times New Roman" w:hAnsi="Times New Roman" w:cs="Times New Roman"/>
                <w:b/>
                <w:bCs/>
                <w:lang w:eastAsia="pl-PL"/>
              </w:rPr>
            </w:pPr>
          </w:p>
        </w:tc>
        <w:tc>
          <w:tcPr>
            <w:tcW w:w="3780" w:type="dxa"/>
            <w:vMerge/>
          </w:tcPr>
          <w:p w:rsidR="00E622FE" w:rsidRPr="00E622FE" w:rsidRDefault="00E622FE" w:rsidP="00E622FE">
            <w:pPr>
              <w:spacing w:before="120" w:after="0" w:line="288" w:lineRule="auto"/>
              <w:jc w:val="center"/>
              <w:rPr>
                <w:rFonts w:ascii="Times New Roman" w:eastAsia="Times New Roman" w:hAnsi="Times New Roman" w:cs="Times New Roman"/>
                <w:b/>
                <w:bCs/>
                <w:lang w:eastAsia="pl-PL"/>
              </w:rPr>
            </w:pPr>
          </w:p>
        </w:tc>
        <w:tc>
          <w:tcPr>
            <w:tcW w:w="1980" w:type="dxa"/>
            <w:vMerge/>
          </w:tcPr>
          <w:p w:rsidR="00E622FE" w:rsidRPr="00E622FE" w:rsidRDefault="00E622FE" w:rsidP="00E622FE">
            <w:pPr>
              <w:spacing w:before="120" w:after="0" w:line="288" w:lineRule="auto"/>
              <w:jc w:val="center"/>
              <w:rPr>
                <w:rFonts w:ascii="Times New Roman" w:eastAsia="Times New Roman" w:hAnsi="Times New Roman" w:cs="Times New Roman"/>
                <w:b/>
                <w:bCs/>
                <w:lang w:eastAsia="pl-PL"/>
              </w:rPr>
            </w:pPr>
          </w:p>
        </w:tc>
        <w:tc>
          <w:tcPr>
            <w:tcW w:w="1080" w:type="dxa"/>
          </w:tcPr>
          <w:p w:rsidR="00E622FE" w:rsidRPr="00E622FE" w:rsidRDefault="00E622FE" w:rsidP="00E622FE">
            <w:pPr>
              <w:spacing w:before="120" w:after="0" w:line="288" w:lineRule="auto"/>
              <w:jc w:val="center"/>
              <w:rPr>
                <w:rFonts w:ascii="Times New Roman" w:eastAsia="Times New Roman" w:hAnsi="Times New Roman" w:cs="Times New Roman"/>
                <w:b/>
                <w:bCs/>
                <w:lang w:eastAsia="pl-PL"/>
              </w:rPr>
            </w:pPr>
            <w:r w:rsidRPr="00E622FE">
              <w:rPr>
                <w:rFonts w:ascii="Times New Roman" w:eastAsia="Times New Roman" w:hAnsi="Times New Roman" w:cs="Times New Roman"/>
                <w:b/>
                <w:bCs/>
                <w:lang w:eastAsia="pl-PL"/>
              </w:rPr>
              <w:t>początek</w:t>
            </w:r>
          </w:p>
        </w:tc>
        <w:tc>
          <w:tcPr>
            <w:tcW w:w="900" w:type="dxa"/>
          </w:tcPr>
          <w:p w:rsidR="00E622FE" w:rsidRPr="00E622FE" w:rsidRDefault="00E622FE" w:rsidP="00E622FE">
            <w:pPr>
              <w:spacing w:before="120" w:after="0" w:line="288" w:lineRule="auto"/>
              <w:jc w:val="center"/>
              <w:rPr>
                <w:rFonts w:ascii="Times New Roman" w:eastAsia="Times New Roman" w:hAnsi="Times New Roman" w:cs="Times New Roman"/>
                <w:b/>
                <w:bCs/>
                <w:lang w:eastAsia="pl-PL"/>
              </w:rPr>
            </w:pPr>
            <w:r w:rsidRPr="00E622FE">
              <w:rPr>
                <w:rFonts w:ascii="Times New Roman" w:eastAsia="Times New Roman" w:hAnsi="Times New Roman" w:cs="Times New Roman"/>
                <w:b/>
                <w:bCs/>
                <w:lang w:eastAsia="pl-PL"/>
              </w:rPr>
              <w:t>koniec</w:t>
            </w:r>
          </w:p>
        </w:tc>
      </w:tr>
      <w:tr w:rsidR="00E622FE" w:rsidRPr="00E622FE" w:rsidTr="00A1391F">
        <w:trPr>
          <w:trHeight w:val="256"/>
        </w:trPr>
        <w:tc>
          <w:tcPr>
            <w:tcW w:w="1870" w:type="dxa"/>
          </w:tcPr>
          <w:p w:rsidR="00E622FE" w:rsidRPr="00E622FE" w:rsidRDefault="00E622FE" w:rsidP="00E622FE">
            <w:pPr>
              <w:spacing w:after="0" w:line="240" w:lineRule="auto"/>
              <w:jc w:val="center"/>
              <w:rPr>
                <w:rFonts w:ascii="Times New Roman" w:eastAsia="Times New Roman" w:hAnsi="Times New Roman" w:cs="Times New Roman"/>
                <w:b/>
                <w:bCs/>
                <w:i/>
                <w:iCs/>
                <w:lang w:eastAsia="pl-PL"/>
              </w:rPr>
            </w:pPr>
            <w:r w:rsidRPr="00E622FE">
              <w:rPr>
                <w:rFonts w:ascii="Times New Roman" w:eastAsia="Times New Roman" w:hAnsi="Times New Roman" w:cs="Times New Roman"/>
                <w:b/>
                <w:bCs/>
                <w:i/>
                <w:iCs/>
                <w:lang w:eastAsia="pl-PL"/>
              </w:rPr>
              <w:t>1</w:t>
            </w:r>
          </w:p>
        </w:tc>
        <w:tc>
          <w:tcPr>
            <w:tcW w:w="3780" w:type="dxa"/>
          </w:tcPr>
          <w:p w:rsidR="00E622FE" w:rsidRPr="00E622FE" w:rsidRDefault="00E622FE" w:rsidP="00E622FE">
            <w:pPr>
              <w:spacing w:after="0" w:line="240" w:lineRule="auto"/>
              <w:jc w:val="center"/>
              <w:rPr>
                <w:rFonts w:ascii="Times New Roman" w:eastAsia="Times New Roman" w:hAnsi="Times New Roman" w:cs="Times New Roman"/>
                <w:b/>
                <w:bCs/>
                <w:i/>
                <w:iCs/>
                <w:lang w:eastAsia="pl-PL"/>
              </w:rPr>
            </w:pPr>
            <w:r w:rsidRPr="00E622FE">
              <w:rPr>
                <w:rFonts w:ascii="Times New Roman" w:eastAsia="Times New Roman" w:hAnsi="Times New Roman" w:cs="Times New Roman"/>
                <w:b/>
                <w:bCs/>
                <w:i/>
                <w:iCs/>
                <w:lang w:eastAsia="pl-PL"/>
              </w:rPr>
              <w:t>2</w:t>
            </w:r>
          </w:p>
        </w:tc>
        <w:tc>
          <w:tcPr>
            <w:tcW w:w="1980" w:type="dxa"/>
          </w:tcPr>
          <w:p w:rsidR="00E622FE" w:rsidRPr="00E622FE" w:rsidRDefault="00E622FE" w:rsidP="00E622FE">
            <w:pPr>
              <w:spacing w:after="0" w:line="240" w:lineRule="auto"/>
              <w:jc w:val="center"/>
              <w:rPr>
                <w:rFonts w:ascii="Times New Roman" w:eastAsia="Times New Roman" w:hAnsi="Times New Roman" w:cs="Times New Roman"/>
                <w:b/>
                <w:bCs/>
                <w:i/>
                <w:iCs/>
                <w:lang w:eastAsia="pl-PL"/>
              </w:rPr>
            </w:pPr>
            <w:r w:rsidRPr="00E622FE">
              <w:rPr>
                <w:rFonts w:ascii="Times New Roman" w:eastAsia="Times New Roman" w:hAnsi="Times New Roman" w:cs="Times New Roman"/>
                <w:b/>
                <w:bCs/>
                <w:i/>
                <w:iCs/>
                <w:lang w:eastAsia="pl-PL"/>
              </w:rPr>
              <w:t>3</w:t>
            </w:r>
          </w:p>
        </w:tc>
        <w:tc>
          <w:tcPr>
            <w:tcW w:w="1080" w:type="dxa"/>
          </w:tcPr>
          <w:p w:rsidR="00E622FE" w:rsidRPr="00E622FE" w:rsidRDefault="00E622FE" w:rsidP="00E622FE">
            <w:pPr>
              <w:spacing w:after="0" w:line="240" w:lineRule="auto"/>
              <w:jc w:val="center"/>
              <w:rPr>
                <w:rFonts w:ascii="Times New Roman" w:eastAsia="Times New Roman" w:hAnsi="Times New Roman" w:cs="Times New Roman"/>
                <w:b/>
                <w:bCs/>
                <w:i/>
                <w:iCs/>
                <w:lang w:eastAsia="pl-PL"/>
              </w:rPr>
            </w:pPr>
            <w:r w:rsidRPr="00E622FE">
              <w:rPr>
                <w:rFonts w:ascii="Times New Roman" w:eastAsia="Times New Roman" w:hAnsi="Times New Roman" w:cs="Times New Roman"/>
                <w:b/>
                <w:bCs/>
                <w:i/>
                <w:iCs/>
                <w:lang w:eastAsia="pl-PL"/>
              </w:rPr>
              <w:t>4</w:t>
            </w:r>
          </w:p>
        </w:tc>
        <w:tc>
          <w:tcPr>
            <w:tcW w:w="900" w:type="dxa"/>
          </w:tcPr>
          <w:p w:rsidR="00E622FE" w:rsidRPr="00E622FE" w:rsidRDefault="00E622FE" w:rsidP="00E622FE">
            <w:pPr>
              <w:spacing w:after="0" w:line="240" w:lineRule="auto"/>
              <w:jc w:val="center"/>
              <w:rPr>
                <w:rFonts w:ascii="Times New Roman" w:eastAsia="Times New Roman" w:hAnsi="Times New Roman" w:cs="Times New Roman"/>
                <w:b/>
                <w:bCs/>
                <w:i/>
                <w:iCs/>
                <w:lang w:eastAsia="pl-PL"/>
              </w:rPr>
            </w:pPr>
            <w:r w:rsidRPr="00E622FE">
              <w:rPr>
                <w:rFonts w:ascii="Times New Roman" w:eastAsia="Times New Roman" w:hAnsi="Times New Roman" w:cs="Times New Roman"/>
                <w:b/>
                <w:bCs/>
                <w:i/>
                <w:iCs/>
                <w:lang w:eastAsia="pl-PL"/>
              </w:rPr>
              <w:t>5</w:t>
            </w:r>
          </w:p>
        </w:tc>
      </w:tr>
      <w:tr w:rsidR="00E622FE" w:rsidRPr="00E622FE" w:rsidTr="00A1391F">
        <w:trPr>
          <w:trHeight w:val="795"/>
        </w:trPr>
        <w:tc>
          <w:tcPr>
            <w:tcW w:w="1870" w:type="dxa"/>
          </w:tcPr>
          <w:p w:rsidR="00E622FE" w:rsidRPr="00E622FE" w:rsidRDefault="00E622FE" w:rsidP="00E622FE">
            <w:pPr>
              <w:spacing w:before="120" w:after="0" w:line="288" w:lineRule="auto"/>
              <w:jc w:val="both"/>
              <w:rPr>
                <w:rFonts w:ascii="Times New Roman" w:eastAsia="Times New Roman" w:hAnsi="Times New Roman" w:cs="Times New Roman"/>
                <w:lang w:eastAsia="pl-PL"/>
              </w:rPr>
            </w:pPr>
          </w:p>
          <w:p w:rsidR="00E622FE" w:rsidRPr="00E622FE" w:rsidRDefault="00E622FE" w:rsidP="00E622FE">
            <w:pPr>
              <w:spacing w:before="120" w:after="0" w:line="288" w:lineRule="auto"/>
              <w:jc w:val="both"/>
              <w:rPr>
                <w:rFonts w:ascii="Times New Roman" w:eastAsia="Times New Roman" w:hAnsi="Times New Roman" w:cs="Times New Roman"/>
                <w:lang w:eastAsia="pl-PL"/>
              </w:rPr>
            </w:pPr>
          </w:p>
        </w:tc>
        <w:tc>
          <w:tcPr>
            <w:tcW w:w="3780" w:type="dxa"/>
          </w:tcPr>
          <w:p w:rsidR="00E622FE" w:rsidRPr="00E622FE" w:rsidRDefault="00E622FE" w:rsidP="00E622FE">
            <w:pPr>
              <w:spacing w:before="120" w:after="0" w:line="288" w:lineRule="auto"/>
              <w:jc w:val="both"/>
              <w:rPr>
                <w:rFonts w:ascii="Times New Roman" w:eastAsia="Times New Roman" w:hAnsi="Times New Roman" w:cs="Times New Roman"/>
                <w:lang w:eastAsia="pl-PL"/>
              </w:rPr>
            </w:pPr>
          </w:p>
        </w:tc>
        <w:tc>
          <w:tcPr>
            <w:tcW w:w="1980" w:type="dxa"/>
          </w:tcPr>
          <w:p w:rsidR="00E622FE" w:rsidRPr="00E622FE" w:rsidRDefault="00E622FE" w:rsidP="00E622FE">
            <w:pPr>
              <w:spacing w:before="120" w:after="0" w:line="288" w:lineRule="auto"/>
              <w:jc w:val="both"/>
              <w:rPr>
                <w:rFonts w:ascii="Times New Roman" w:eastAsia="Times New Roman" w:hAnsi="Times New Roman" w:cs="Times New Roman"/>
                <w:lang w:eastAsia="pl-PL"/>
              </w:rPr>
            </w:pPr>
          </w:p>
        </w:tc>
        <w:tc>
          <w:tcPr>
            <w:tcW w:w="1080" w:type="dxa"/>
          </w:tcPr>
          <w:p w:rsidR="00E622FE" w:rsidRPr="00E622FE" w:rsidRDefault="00E622FE" w:rsidP="00E622FE">
            <w:pPr>
              <w:spacing w:before="120" w:after="0" w:line="288" w:lineRule="auto"/>
              <w:jc w:val="both"/>
              <w:rPr>
                <w:rFonts w:ascii="Times New Roman" w:eastAsia="Times New Roman" w:hAnsi="Times New Roman" w:cs="Times New Roman"/>
                <w:lang w:eastAsia="pl-PL"/>
              </w:rPr>
            </w:pPr>
          </w:p>
        </w:tc>
        <w:tc>
          <w:tcPr>
            <w:tcW w:w="900" w:type="dxa"/>
          </w:tcPr>
          <w:p w:rsidR="00E622FE" w:rsidRPr="00E622FE" w:rsidRDefault="00E622FE" w:rsidP="00E622FE">
            <w:pPr>
              <w:spacing w:before="120" w:after="0" w:line="288" w:lineRule="auto"/>
              <w:jc w:val="both"/>
              <w:rPr>
                <w:rFonts w:ascii="Times New Roman" w:eastAsia="Times New Roman" w:hAnsi="Times New Roman" w:cs="Times New Roman"/>
                <w:lang w:eastAsia="pl-PL"/>
              </w:rPr>
            </w:pPr>
          </w:p>
        </w:tc>
      </w:tr>
      <w:tr w:rsidR="00E622FE" w:rsidRPr="00E622FE" w:rsidTr="00A1391F">
        <w:trPr>
          <w:trHeight w:val="863"/>
        </w:trPr>
        <w:tc>
          <w:tcPr>
            <w:tcW w:w="1870" w:type="dxa"/>
          </w:tcPr>
          <w:p w:rsidR="00E622FE" w:rsidRPr="00E622FE" w:rsidRDefault="00E622FE" w:rsidP="00E622FE">
            <w:pPr>
              <w:spacing w:before="120" w:after="0" w:line="288" w:lineRule="auto"/>
              <w:jc w:val="both"/>
              <w:rPr>
                <w:rFonts w:ascii="Times New Roman" w:eastAsia="Times New Roman" w:hAnsi="Times New Roman" w:cs="Times New Roman"/>
                <w:lang w:eastAsia="pl-PL"/>
              </w:rPr>
            </w:pPr>
          </w:p>
          <w:p w:rsidR="00E622FE" w:rsidRPr="00E622FE" w:rsidRDefault="00E622FE" w:rsidP="00E622FE">
            <w:pPr>
              <w:spacing w:before="120" w:after="0" w:line="288" w:lineRule="auto"/>
              <w:jc w:val="both"/>
              <w:rPr>
                <w:rFonts w:ascii="Times New Roman" w:eastAsia="Times New Roman" w:hAnsi="Times New Roman" w:cs="Times New Roman"/>
                <w:lang w:eastAsia="pl-PL"/>
              </w:rPr>
            </w:pPr>
          </w:p>
        </w:tc>
        <w:tc>
          <w:tcPr>
            <w:tcW w:w="3780" w:type="dxa"/>
          </w:tcPr>
          <w:p w:rsidR="00E622FE" w:rsidRPr="00E622FE" w:rsidRDefault="00E622FE" w:rsidP="00E622FE">
            <w:pPr>
              <w:spacing w:before="120" w:after="0" w:line="288" w:lineRule="auto"/>
              <w:jc w:val="both"/>
              <w:rPr>
                <w:rFonts w:ascii="Times New Roman" w:eastAsia="Times New Roman" w:hAnsi="Times New Roman" w:cs="Times New Roman"/>
                <w:lang w:eastAsia="pl-PL"/>
              </w:rPr>
            </w:pPr>
          </w:p>
        </w:tc>
        <w:tc>
          <w:tcPr>
            <w:tcW w:w="1980" w:type="dxa"/>
          </w:tcPr>
          <w:p w:rsidR="00E622FE" w:rsidRPr="00E622FE" w:rsidRDefault="00E622FE" w:rsidP="00E622FE">
            <w:pPr>
              <w:spacing w:before="120" w:after="0" w:line="288" w:lineRule="auto"/>
              <w:jc w:val="both"/>
              <w:rPr>
                <w:rFonts w:ascii="Times New Roman" w:eastAsia="Times New Roman" w:hAnsi="Times New Roman" w:cs="Times New Roman"/>
                <w:lang w:eastAsia="pl-PL"/>
              </w:rPr>
            </w:pPr>
          </w:p>
        </w:tc>
        <w:tc>
          <w:tcPr>
            <w:tcW w:w="1080" w:type="dxa"/>
          </w:tcPr>
          <w:p w:rsidR="00E622FE" w:rsidRPr="00E622FE" w:rsidRDefault="00E622FE" w:rsidP="00E622FE">
            <w:pPr>
              <w:spacing w:before="120" w:after="0" w:line="288" w:lineRule="auto"/>
              <w:jc w:val="both"/>
              <w:rPr>
                <w:rFonts w:ascii="Times New Roman" w:eastAsia="Times New Roman" w:hAnsi="Times New Roman" w:cs="Times New Roman"/>
                <w:lang w:eastAsia="pl-PL"/>
              </w:rPr>
            </w:pPr>
          </w:p>
        </w:tc>
        <w:tc>
          <w:tcPr>
            <w:tcW w:w="900" w:type="dxa"/>
          </w:tcPr>
          <w:p w:rsidR="00E622FE" w:rsidRPr="00E622FE" w:rsidRDefault="00E622FE" w:rsidP="00E622FE">
            <w:pPr>
              <w:spacing w:before="120" w:after="0" w:line="288" w:lineRule="auto"/>
              <w:jc w:val="both"/>
              <w:rPr>
                <w:rFonts w:ascii="Times New Roman" w:eastAsia="Times New Roman" w:hAnsi="Times New Roman" w:cs="Times New Roman"/>
                <w:lang w:eastAsia="pl-PL"/>
              </w:rPr>
            </w:pPr>
          </w:p>
        </w:tc>
      </w:tr>
      <w:tr w:rsidR="00E622FE" w:rsidRPr="00E622FE" w:rsidTr="00A1391F">
        <w:trPr>
          <w:trHeight w:val="833"/>
        </w:trPr>
        <w:tc>
          <w:tcPr>
            <w:tcW w:w="1870" w:type="dxa"/>
          </w:tcPr>
          <w:p w:rsidR="00E622FE" w:rsidRPr="00E622FE" w:rsidRDefault="00E622FE" w:rsidP="00E622FE">
            <w:pPr>
              <w:spacing w:before="120" w:after="0" w:line="288" w:lineRule="auto"/>
              <w:jc w:val="both"/>
              <w:rPr>
                <w:rFonts w:ascii="Times New Roman" w:eastAsia="Times New Roman" w:hAnsi="Times New Roman" w:cs="Times New Roman"/>
                <w:lang w:eastAsia="pl-PL"/>
              </w:rPr>
            </w:pPr>
          </w:p>
          <w:p w:rsidR="00E622FE" w:rsidRPr="00E622FE" w:rsidRDefault="00E622FE" w:rsidP="00E622FE">
            <w:pPr>
              <w:spacing w:before="120" w:after="0" w:line="288" w:lineRule="auto"/>
              <w:jc w:val="both"/>
              <w:rPr>
                <w:rFonts w:ascii="Times New Roman" w:eastAsia="Times New Roman" w:hAnsi="Times New Roman" w:cs="Times New Roman"/>
                <w:lang w:eastAsia="pl-PL"/>
              </w:rPr>
            </w:pPr>
          </w:p>
        </w:tc>
        <w:tc>
          <w:tcPr>
            <w:tcW w:w="3780" w:type="dxa"/>
          </w:tcPr>
          <w:p w:rsidR="00E622FE" w:rsidRPr="00E622FE" w:rsidRDefault="00E622FE" w:rsidP="00E622FE">
            <w:pPr>
              <w:spacing w:before="120" w:after="0" w:line="288" w:lineRule="auto"/>
              <w:jc w:val="both"/>
              <w:rPr>
                <w:rFonts w:ascii="Times New Roman" w:eastAsia="Times New Roman" w:hAnsi="Times New Roman" w:cs="Times New Roman"/>
                <w:lang w:eastAsia="pl-PL"/>
              </w:rPr>
            </w:pPr>
          </w:p>
        </w:tc>
        <w:tc>
          <w:tcPr>
            <w:tcW w:w="1980" w:type="dxa"/>
          </w:tcPr>
          <w:p w:rsidR="00E622FE" w:rsidRPr="00E622FE" w:rsidRDefault="00E622FE" w:rsidP="00E622FE">
            <w:pPr>
              <w:spacing w:before="120" w:after="0" w:line="288" w:lineRule="auto"/>
              <w:jc w:val="both"/>
              <w:rPr>
                <w:rFonts w:ascii="Times New Roman" w:eastAsia="Times New Roman" w:hAnsi="Times New Roman" w:cs="Times New Roman"/>
                <w:lang w:eastAsia="pl-PL"/>
              </w:rPr>
            </w:pPr>
          </w:p>
        </w:tc>
        <w:tc>
          <w:tcPr>
            <w:tcW w:w="1080" w:type="dxa"/>
          </w:tcPr>
          <w:p w:rsidR="00E622FE" w:rsidRPr="00E622FE" w:rsidRDefault="00E622FE" w:rsidP="00E622FE">
            <w:pPr>
              <w:spacing w:before="120" w:after="0" w:line="288" w:lineRule="auto"/>
              <w:jc w:val="both"/>
              <w:rPr>
                <w:rFonts w:ascii="Times New Roman" w:eastAsia="Times New Roman" w:hAnsi="Times New Roman" w:cs="Times New Roman"/>
                <w:lang w:eastAsia="pl-PL"/>
              </w:rPr>
            </w:pPr>
          </w:p>
        </w:tc>
        <w:tc>
          <w:tcPr>
            <w:tcW w:w="900" w:type="dxa"/>
          </w:tcPr>
          <w:p w:rsidR="00E622FE" w:rsidRPr="00E622FE" w:rsidRDefault="00E622FE" w:rsidP="00E622FE">
            <w:pPr>
              <w:spacing w:before="120" w:after="0" w:line="288" w:lineRule="auto"/>
              <w:jc w:val="both"/>
              <w:rPr>
                <w:rFonts w:ascii="Times New Roman" w:eastAsia="Times New Roman" w:hAnsi="Times New Roman" w:cs="Times New Roman"/>
                <w:lang w:eastAsia="pl-PL"/>
              </w:rPr>
            </w:pPr>
          </w:p>
        </w:tc>
      </w:tr>
      <w:tr w:rsidR="00E622FE" w:rsidRPr="00E622FE" w:rsidTr="00A1391F">
        <w:trPr>
          <w:trHeight w:val="831"/>
        </w:trPr>
        <w:tc>
          <w:tcPr>
            <w:tcW w:w="1870" w:type="dxa"/>
          </w:tcPr>
          <w:p w:rsidR="00E622FE" w:rsidRPr="00E622FE" w:rsidRDefault="00E622FE" w:rsidP="00E622FE">
            <w:pPr>
              <w:spacing w:before="120" w:after="0" w:line="288" w:lineRule="auto"/>
              <w:jc w:val="both"/>
              <w:rPr>
                <w:rFonts w:ascii="Times New Roman" w:eastAsia="Times New Roman" w:hAnsi="Times New Roman" w:cs="Times New Roman"/>
                <w:lang w:eastAsia="pl-PL"/>
              </w:rPr>
            </w:pPr>
          </w:p>
          <w:p w:rsidR="00E622FE" w:rsidRPr="00E622FE" w:rsidRDefault="00E622FE" w:rsidP="00E622FE">
            <w:pPr>
              <w:spacing w:before="120" w:after="0" w:line="288" w:lineRule="auto"/>
              <w:jc w:val="both"/>
              <w:rPr>
                <w:rFonts w:ascii="Times New Roman" w:eastAsia="Times New Roman" w:hAnsi="Times New Roman" w:cs="Times New Roman"/>
                <w:lang w:eastAsia="pl-PL"/>
              </w:rPr>
            </w:pPr>
          </w:p>
        </w:tc>
        <w:tc>
          <w:tcPr>
            <w:tcW w:w="3780" w:type="dxa"/>
          </w:tcPr>
          <w:p w:rsidR="00E622FE" w:rsidRPr="00E622FE" w:rsidRDefault="00E622FE" w:rsidP="00E622FE">
            <w:pPr>
              <w:spacing w:before="120" w:after="0" w:line="288" w:lineRule="auto"/>
              <w:jc w:val="both"/>
              <w:rPr>
                <w:rFonts w:ascii="Times New Roman" w:eastAsia="Times New Roman" w:hAnsi="Times New Roman" w:cs="Times New Roman"/>
                <w:lang w:eastAsia="pl-PL"/>
              </w:rPr>
            </w:pPr>
          </w:p>
        </w:tc>
        <w:tc>
          <w:tcPr>
            <w:tcW w:w="1980" w:type="dxa"/>
          </w:tcPr>
          <w:p w:rsidR="00E622FE" w:rsidRPr="00E622FE" w:rsidRDefault="00E622FE" w:rsidP="00E622FE">
            <w:pPr>
              <w:spacing w:before="120" w:after="0" w:line="288" w:lineRule="auto"/>
              <w:jc w:val="both"/>
              <w:rPr>
                <w:rFonts w:ascii="Times New Roman" w:eastAsia="Times New Roman" w:hAnsi="Times New Roman" w:cs="Times New Roman"/>
                <w:lang w:eastAsia="pl-PL"/>
              </w:rPr>
            </w:pPr>
          </w:p>
        </w:tc>
        <w:tc>
          <w:tcPr>
            <w:tcW w:w="1080" w:type="dxa"/>
          </w:tcPr>
          <w:p w:rsidR="00E622FE" w:rsidRPr="00E622FE" w:rsidRDefault="00E622FE" w:rsidP="00E622FE">
            <w:pPr>
              <w:spacing w:before="120" w:after="0" w:line="288" w:lineRule="auto"/>
              <w:jc w:val="both"/>
              <w:rPr>
                <w:rFonts w:ascii="Times New Roman" w:eastAsia="Times New Roman" w:hAnsi="Times New Roman" w:cs="Times New Roman"/>
                <w:lang w:eastAsia="pl-PL"/>
              </w:rPr>
            </w:pPr>
          </w:p>
        </w:tc>
        <w:tc>
          <w:tcPr>
            <w:tcW w:w="900" w:type="dxa"/>
          </w:tcPr>
          <w:p w:rsidR="00E622FE" w:rsidRPr="00E622FE" w:rsidRDefault="00E622FE" w:rsidP="00E622FE">
            <w:pPr>
              <w:spacing w:before="120" w:after="0" w:line="288" w:lineRule="auto"/>
              <w:jc w:val="both"/>
              <w:rPr>
                <w:rFonts w:ascii="Times New Roman" w:eastAsia="Times New Roman" w:hAnsi="Times New Roman" w:cs="Times New Roman"/>
                <w:lang w:eastAsia="pl-PL"/>
              </w:rPr>
            </w:pPr>
          </w:p>
        </w:tc>
      </w:tr>
    </w:tbl>
    <w:p w:rsidR="00E622FE" w:rsidRPr="00E622FE" w:rsidRDefault="00E622FE" w:rsidP="00E622FE">
      <w:pPr>
        <w:spacing w:before="120" w:after="0" w:line="288"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b/>
          <w:bCs/>
          <w:u w:val="single"/>
          <w:lang w:eastAsia="pl-PL"/>
        </w:rPr>
        <w:t>Uwaga</w:t>
      </w:r>
      <w:r w:rsidRPr="00E622FE">
        <w:rPr>
          <w:rFonts w:ascii="Times New Roman" w:eastAsia="Times New Roman" w:hAnsi="Times New Roman" w:cs="Times New Roman"/>
          <w:lang w:eastAsia="pl-PL"/>
        </w:rPr>
        <w:t xml:space="preserve">: Wykonawca zobowiązany jest do załączenia </w:t>
      </w:r>
      <w:r w:rsidRPr="00E622FE">
        <w:rPr>
          <w:rFonts w:ascii="Times New Roman" w:eastAsia="Times New Roman" w:hAnsi="Times New Roman" w:cs="Times New Roman"/>
          <w:b/>
          <w:bCs/>
          <w:lang w:eastAsia="pl-PL"/>
        </w:rPr>
        <w:t xml:space="preserve">dokumentów potwierdzających należyte wykonanie </w:t>
      </w:r>
      <w:r w:rsidRPr="00E622FE">
        <w:rPr>
          <w:rFonts w:ascii="Times New Roman" w:eastAsia="Times New Roman" w:hAnsi="Times New Roman" w:cs="Times New Roman"/>
          <w:lang w:eastAsia="pl-PL"/>
        </w:rPr>
        <w:t>wyszczególnionych w tabeli zamówień.</w:t>
      </w:r>
    </w:p>
    <w:p w:rsidR="00E622FE" w:rsidRPr="00E622FE" w:rsidRDefault="00E622FE" w:rsidP="00E622FE">
      <w:pPr>
        <w:spacing w:before="120" w:after="0" w:line="288" w:lineRule="auto"/>
        <w:rPr>
          <w:rFonts w:ascii="Times New Roman" w:eastAsia="Times New Roman" w:hAnsi="Times New Roman" w:cs="Times New Roman"/>
          <w:lang w:eastAsia="pl-PL"/>
        </w:rPr>
      </w:pPr>
    </w:p>
    <w:p w:rsidR="00E622FE" w:rsidRPr="00E622FE" w:rsidRDefault="00E622FE" w:rsidP="00E622FE">
      <w:pPr>
        <w:spacing w:before="120" w:after="0" w:line="288" w:lineRule="auto"/>
        <w:rPr>
          <w:rFonts w:ascii="Times New Roman" w:eastAsia="Times New Roman" w:hAnsi="Times New Roman" w:cs="Times New Roman"/>
          <w:lang w:eastAsia="pl-PL"/>
        </w:rPr>
      </w:pPr>
    </w:p>
    <w:p w:rsidR="00E622FE" w:rsidRPr="00E622FE" w:rsidRDefault="00E622FE" w:rsidP="00E622FE">
      <w:pPr>
        <w:spacing w:before="120" w:after="0" w:line="288" w:lineRule="auto"/>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__________________ dnia __. __.2019 r.</w:t>
      </w:r>
    </w:p>
    <w:p w:rsidR="00E622FE" w:rsidRPr="00E622FE" w:rsidRDefault="00E622FE" w:rsidP="00E622FE">
      <w:pPr>
        <w:spacing w:before="120" w:after="0" w:line="288" w:lineRule="auto"/>
        <w:ind w:firstLine="5220"/>
        <w:jc w:val="center"/>
        <w:rPr>
          <w:rFonts w:ascii="Times New Roman" w:eastAsia="Times New Roman" w:hAnsi="Times New Roman" w:cs="Times New Roman"/>
          <w:i/>
          <w:iCs/>
          <w:lang w:eastAsia="pl-PL"/>
        </w:rPr>
      </w:pPr>
      <w:r w:rsidRPr="00E622FE">
        <w:rPr>
          <w:rFonts w:ascii="Times New Roman" w:eastAsia="Times New Roman" w:hAnsi="Times New Roman" w:cs="Times New Roman"/>
          <w:i/>
          <w:iCs/>
          <w:lang w:eastAsia="pl-PL"/>
        </w:rPr>
        <w:t>_______________________________</w:t>
      </w:r>
    </w:p>
    <w:p w:rsidR="00E622FE" w:rsidRPr="00E622FE" w:rsidRDefault="00E622FE" w:rsidP="00E622FE">
      <w:pPr>
        <w:spacing w:after="0" w:line="288" w:lineRule="auto"/>
        <w:ind w:left="1174" w:firstLine="4502"/>
        <w:jc w:val="center"/>
        <w:rPr>
          <w:rFonts w:ascii="Times New Roman" w:eastAsia="Times New Roman" w:hAnsi="Times New Roman" w:cs="Times New Roman"/>
          <w:i/>
          <w:iCs/>
          <w:lang w:eastAsia="pl-PL"/>
        </w:rPr>
      </w:pPr>
      <w:r w:rsidRPr="00E622FE">
        <w:rPr>
          <w:rFonts w:ascii="Times New Roman" w:eastAsia="Times New Roman" w:hAnsi="Times New Roman" w:cs="Times New Roman"/>
          <w:i/>
          <w:iCs/>
          <w:lang w:eastAsia="pl-PL"/>
        </w:rPr>
        <w:t>(podpis Wykonawcy/Wykonawców)</w:t>
      </w:r>
      <w:bookmarkEnd w:id="5"/>
    </w:p>
    <w:p w:rsidR="00E622FE" w:rsidRPr="00E622FE" w:rsidRDefault="00E622FE" w:rsidP="00E622FE">
      <w:pPr>
        <w:spacing w:after="0" w:line="240" w:lineRule="auto"/>
        <w:jc w:val="center"/>
        <w:rPr>
          <w:rFonts w:ascii="Times New Roman" w:eastAsia="Times New Roman" w:hAnsi="Times New Roman" w:cs="Times New Roman"/>
          <w:lang w:eastAsia="pl-PL"/>
        </w:rPr>
      </w:pPr>
    </w:p>
    <w:p w:rsidR="00E622FE" w:rsidRPr="00E622FE" w:rsidRDefault="00E622FE" w:rsidP="00E622FE">
      <w:pPr>
        <w:spacing w:after="0" w:line="240" w:lineRule="auto"/>
        <w:jc w:val="center"/>
        <w:rPr>
          <w:rFonts w:ascii="Times New Roman" w:eastAsia="Times New Roman" w:hAnsi="Times New Roman" w:cs="Times New Roman"/>
          <w:lang w:eastAsia="pl-PL"/>
        </w:rPr>
      </w:pPr>
    </w:p>
    <w:p w:rsidR="00E622FE" w:rsidRPr="00E622FE" w:rsidRDefault="00E622FE" w:rsidP="00E622FE">
      <w:pPr>
        <w:spacing w:after="0" w:line="240" w:lineRule="auto"/>
        <w:jc w:val="center"/>
        <w:rPr>
          <w:rFonts w:ascii="Times New Roman" w:eastAsia="Times New Roman" w:hAnsi="Times New Roman" w:cs="Times New Roman"/>
          <w:lang w:eastAsia="pl-PL"/>
        </w:rPr>
      </w:pPr>
    </w:p>
    <w:p w:rsidR="00E622FE" w:rsidRPr="00E622FE" w:rsidRDefault="00E622FE" w:rsidP="00E622FE">
      <w:pPr>
        <w:spacing w:after="0" w:line="240" w:lineRule="auto"/>
        <w:jc w:val="center"/>
        <w:rPr>
          <w:rFonts w:ascii="Times New Roman" w:eastAsia="Times New Roman" w:hAnsi="Times New Roman" w:cs="Times New Roman"/>
          <w:lang w:eastAsia="pl-PL"/>
        </w:rPr>
      </w:pPr>
    </w:p>
    <w:p w:rsidR="00E622FE" w:rsidRPr="00E622FE" w:rsidRDefault="00E622FE" w:rsidP="00E622FE">
      <w:pPr>
        <w:spacing w:after="0" w:line="240" w:lineRule="auto"/>
        <w:jc w:val="center"/>
        <w:rPr>
          <w:rFonts w:ascii="Times New Roman" w:eastAsia="Times New Roman" w:hAnsi="Times New Roman" w:cs="Times New Roman"/>
          <w:lang w:eastAsia="pl-PL"/>
        </w:rPr>
      </w:pPr>
    </w:p>
    <w:p w:rsidR="00E622FE" w:rsidRPr="00E622FE" w:rsidRDefault="00E622FE" w:rsidP="00E622FE">
      <w:pPr>
        <w:spacing w:after="0" w:line="240" w:lineRule="auto"/>
        <w:jc w:val="center"/>
        <w:rPr>
          <w:rFonts w:ascii="Times New Roman" w:eastAsia="Times New Roman" w:hAnsi="Times New Roman" w:cs="Times New Roman"/>
          <w:lang w:eastAsia="pl-PL"/>
        </w:rPr>
      </w:pPr>
    </w:p>
    <w:p w:rsidR="00E622FE" w:rsidRPr="00E622FE" w:rsidRDefault="00E622FE" w:rsidP="00E622FE">
      <w:pPr>
        <w:spacing w:after="0" w:line="240" w:lineRule="auto"/>
        <w:jc w:val="center"/>
        <w:rPr>
          <w:rFonts w:ascii="Times New Roman" w:eastAsia="Times New Roman" w:hAnsi="Times New Roman" w:cs="Times New Roman"/>
          <w:lang w:eastAsia="pl-PL"/>
        </w:rPr>
      </w:pPr>
    </w:p>
    <w:p w:rsidR="00E622FE" w:rsidRPr="00E622FE" w:rsidRDefault="00E622FE" w:rsidP="00E622FE">
      <w:pPr>
        <w:spacing w:after="0" w:line="240" w:lineRule="auto"/>
        <w:jc w:val="center"/>
        <w:rPr>
          <w:rFonts w:ascii="Times New Roman" w:eastAsia="Times New Roman" w:hAnsi="Times New Roman" w:cs="Times New Roman"/>
          <w:lang w:eastAsia="pl-PL"/>
        </w:rPr>
      </w:pPr>
    </w:p>
    <w:p w:rsidR="00E622FE" w:rsidRPr="00E622FE" w:rsidRDefault="00E622FE" w:rsidP="00E622FE">
      <w:pPr>
        <w:spacing w:after="0" w:line="240" w:lineRule="auto"/>
        <w:jc w:val="center"/>
        <w:rPr>
          <w:rFonts w:ascii="Times New Roman" w:eastAsia="Times New Roman" w:hAnsi="Times New Roman" w:cs="Times New Roman"/>
          <w:lang w:eastAsia="pl-PL"/>
        </w:rPr>
      </w:pPr>
    </w:p>
    <w:p w:rsidR="00E622FE" w:rsidRPr="00E622FE" w:rsidRDefault="00E622FE" w:rsidP="00E622FE">
      <w:pPr>
        <w:spacing w:after="0" w:line="240" w:lineRule="auto"/>
        <w:rPr>
          <w:rFonts w:ascii="Times New Roman" w:eastAsia="Times New Roman" w:hAnsi="Times New Roman" w:cs="Times New Roman"/>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E622FE" w:rsidRPr="00E622FE" w:rsidTr="00A1391F">
        <w:tc>
          <w:tcPr>
            <w:tcW w:w="9544" w:type="dxa"/>
          </w:tcPr>
          <w:p w:rsidR="00E622FE" w:rsidRPr="00E622FE" w:rsidRDefault="00E622FE" w:rsidP="00E622FE">
            <w:pPr>
              <w:tabs>
                <w:tab w:val="left" w:pos="2338"/>
              </w:tabs>
              <w:spacing w:after="0" w:line="240" w:lineRule="auto"/>
              <w:jc w:val="center"/>
              <w:rPr>
                <w:rFonts w:ascii="Times New Roman" w:eastAsia="Times New Roman" w:hAnsi="Times New Roman" w:cs="Times New Roman"/>
                <w:b/>
                <w:lang w:eastAsia="pl-PL"/>
              </w:rPr>
            </w:pPr>
            <w:bookmarkStart w:id="6" w:name="_Hlk517764697"/>
          </w:p>
          <w:p w:rsidR="00E622FE" w:rsidRPr="00E622FE" w:rsidRDefault="00E622FE" w:rsidP="00E622FE">
            <w:pPr>
              <w:keepNext/>
              <w:tabs>
                <w:tab w:val="left" w:pos="2338"/>
              </w:tabs>
              <w:spacing w:after="0" w:line="240" w:lineRule="auto"/>
              <w:jc w:val="center"/>
              <w:outlineLvl w:val="6"/>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ZAŁĄCZNIK NUMER 5</w:t>
            </w:r>
          </w:p>
          <w:p w:rsidR="00E622FE" w:rsidRPr="00E622FE" w:rsidRDefault="00E622FE" w:rsidP="00E622FE">
            <w:pPr>
              <w:tabs>
                <w:tab w:val="left" w:pos="2338"/>
              </w:tabs>
              <w:spacing w:after="0" w:line="240" w:lineRule="auto"/>
              <w:jc w:val="center"/>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 xml:space="preserve">WYKAZ OSÓB </w:t>
            </w:r>
          </w:p>
          <w:p w:rsidR="00E622FE" w:rsidRPr="00E622FE" w:rsidRDefault="00E622FE" w:rsidP="00E622FE">
            <w:pPr>
              <w:tabs>
                <w:tab w:val="left" w:pos="2338"/>
              </w:tabs>
              <w:spacing w:after="0" w:line="240" w:lineRule="auto"/>
              <w:jc w:val="center"/>
              <w:rPr>
                <w:rFonts w:ascii="Times New Roman" w:eastAsia="Times New Roman" w:hAnsi="Times New Roman" w:cs="Times New Roman"/>
                <w:b/>
                <w:lang w:eastAsia="pl-PL"/>
              </w:rPr>
            </w:pPr>
          </w:p>
        </w:tc>
      </w:tr>
    </w:tbl>
    <w:bookmarkEnd w:id="6"/>
    <w:p w:rsidR="00E622FE" w:rsidRPr="00E622FE" w:rsidRDefault="00E622FE" w:rsidP="00E622FE">
      <w:pPr>
        <w:spacing w:before="120"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Wykaz osób, którymi dysponuje lub będzie dysponował Wykonawca i które będą uczestniczyć w wykonaniu zamówienia, wraz z informacjami na temat ich kwalifikacji zawodowych, doświadczenia i wykształcenia niezbędnych do wykonania zamówienia, a także zakresu wykonywanych przez nich czynności.</w:t>
      </w:r>
    </w:p>
    <w:p w:rsidR="00E622FE" w:rsidRPr="00E622FE" w:rsidRDefault="00E622FE" w:rsidP="00E622FE">
      <w:pPr>
        <w:spacing w:before="120" w:after="0" w:line="360" w:lineRule="auto"/>
        <w:jc w:val="both"/>
        <w:rPr>
          <w:rFonts w:ascii="Times New Roman" w:eastAsia="Times New Roman" w:hAnsi="Times New Roman" w:cs="Times New Roman"/>
          <w:b/>
          <w:bCs/>
          <w:lang w:eastAsia="pl-PL"/>
        </w:rPr>
      </w:pPr>
      <w:r w:rsidRPr="00E622FE">
        <w:rPr>
          <w:rFonts w:ascii="Times New Roman" w:eastAsia="Times New Roman" w:hAnsi="Times New Roman" w:cs="Times New Roman"/>
          <w:spacing w:val="-2"/>
          <w:lang w:eastAsia="pl-PL"/>
        </w:rPr>
        <w:t>Składając ofertę w przetargu nieograniczonym</w:t>
      </w:r>
      <w:r w:rsidRPr="00E622FE">
        <w:rPr>
          <w:rFonts w:ascii="Times New Roman" w:eastAsia="Times New Roman" w:hAnsi="Times New Roman" w:cs="Times New Roman"/>
          <w:lang w:eastAsia="pl-PL"/>
        </w:rPr>
        <w:t xml:space="preserve"> znak: SKMMU.086.31.19, oświadczamy, że w wykonaniu zamówienia będą uczestniczyły następujące osoby</w:t>
      </w:r>
    </w:p>
    <w:tbl>
      <w:tblPr>
        <w:tblW w:w="8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6"/>
        <w:gridCol w:w="2268"/>
        <w:gridCol w:w="143"/>
        <w:gridCol w:w="1891"/>
        <w:gridCol w:w="1911"/>
        <w:gridCol w:w="2009"/>
      </w:tblGrid>
      <w:tr w:rsidR="00E622FE" w:rsidRPr="00E622FE" w:rsidTr="00A1391F">
        <w:trPr>
          <w:trHeight w:val="1288"/>
          <w:jc w:val="center"/>
        </w:trPr>
        <w:tc>
          <w:tcPr>
            <w:tcW w:w="566" w:type="dxa"/>
            <w:vAlign w:val="center"/>
          </w:tcPr>
          <w:p w:rsidR="00E622FE" w:rsidRPr="00E622FE" w:rsidRDefault="00E622FE" w:rsidP="00E622FE">
            <w:pPr>
              <w:widowControl w:val="0"/>
              <w:autoSpaceDE w:val="0"/>
              <w:autoSpaceDN w:val="0"/>
              <w:adjustRightInd w:val="0"/>
              <w:spacing w:after="0" w:line="240" w:lineRule="auto"/>
              <w:jc w:val="center"/>
              <w:textAlignment w:val="baseline"/>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Lp.</w:t>
            </w:r>
          </w:p>
        </w:tc>
        <w:tc>
          <w:tcPr>
            <w:tcW w:w="2268" w:type="dxa"/>
            <w:vAlign w:val="center"/>
          </w:tcPr>
          <w:p w:rsidR="00E622FE" w:rsidRPr="00E622FE" w:rsidRDefault="00E622FE" w:rsidP="00E622FE">
            <w:pPr>
              <w:widowControl w:val="0"/>
              <w:autoSpaceDE w:val="0"/>
              <w:autoSpaceDN w:val="0"/>
              <w:adjustRightInd w:val="0"/>
              <w:spacing w:after="0" w:line="240" w:lineRule="auto"/>
              <w:jc w:val="center"/>
              <w:textAlignment w:val="baseline"/>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Imię i Nazwisko</w:t>
            </w:r>
          </w:p>
        </w:tc>
        <w:tc>
          <w:tcPr>
            <w:tcW w:w="2034" w:type="dxa"/>
            <w:gridSpan w:val="2"/>
            <w:vAlign w:val="center"/>
          </w:tcPr>
          <w:p w:rsidR="00E622FE" w:rsidRPr="00E622FE" w:rsidRDefault="00E622FE" w:rsidP="00E622FE">
            <w:pPr>
              <w:widowControl w:val="0"/>
              <w:autoSpaceDE w:val="0"/>
              <w:autoSpaceDN w:val="0"/>
              <w:adjustRightInd w:val="0"/>
              <w:spacing w:after="0" w:line="240" w:lineRule="auto"/>
              <w:jc w:val="center"/>
              <w:textAlignment w:val="baseline"/>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 xml:space="preserve">Wykształcenie </w:t>
            </w:r>
          </w:p>
        </w:tc>
        <w:tc>
          <w:tcPr>
            <w:tcW w:w="1911" w:type="dxa"/>
            <w:vAlign w:val="center"/>
          </w:tcPr>
          <w:p w:rsidR="00E622FE" w:rsidRPr="00E622FE" w:rsidRDefault="00E622FE" w:rsidP="00E622FE">
            <w:pPr>
              <w:widowControl w:val="0"/>
              <w:autoSpaceDE w:val="0"/>
              <w:autoSpaceDN w:val="0"/>
              <w:adjustRightInd w:val="0"/>
              <w:spacing w:after="0" w:line="240" w:lineRule="auto"/>
              <w:jc w:val="center"/>
              <w:textAlignment w:val="baseline"/>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Kwalifikacje zawodowe</w:t>
            </w:r>
          </w:p>
        </w:tc>
        <w:tc>
          <w:tcPr>
            <w:tcW w:w="2009" w:type="dxa"/>
            <w:vAlign w:val="center"/>
          </w:tcPr>
          <w:p w:rsidR="00E622FE" w:rsidRPr="00E622FE" w:rsidRDefault="00E622FE" w:rsidP="00E622FE">
            <w:pPr>
              <w:widowControl w:val="0"/>
              <w:autoSpaceDE w:val="0"/>
              <w:autoSpaceDN w:val="0"/>
              <w:adjustRightInd w:val="0"/>
              <w:spacing w:after="0" w:line="240" w:lineRule="auto"/>
              <w:jc w:val="center"/>
              <w:textAlignment w:val="baseline"/>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 xml:space="preserve">Informacja </w:t>
            </w:r>
            <w:r w:rsidRPr="00E622FE">
              <w:rPr>
                <w:rFonts w:ascii="Times New Roman" w:eastAsia="Times New Roman" w:hAnsi="Times New Roman" w:cs="Times New Roman"/>
                <w:b/>
                <w:lang w:eastAsia="pl-PL"/>
              </w:rPr>
              <w:br/>
              <w:t>o podstawie do dysponowania tymi osobami</w:t>
            </w:r>
          </w:p>
        </w:tc>
      </w:tr>
      <w:tr w:rsidR="00E622FE" w:rsidRPr="00E622FE" w:rsidTr="00A1391F">
        <w:trPr>
          <w:trHeight w:hRule="exact" w:val="1488"/>
          <w:jc w:val="center"/>
        </w:trPr>
        <w:tc>
          <w:tcPr>
            <w:tcW w:w="566" w:type="dxa"/>
            <w:vAlign w:val="center"/>
          </w:tcPr>
          <w:p w:rsidR="00E622FE" w:rsidRPr="00E622FE" w:rsidRDefault="00E622FE" w:rsidP="00E622FE">
            <w:pPr>
              <w:widowControl w:val="0"/>
              <w:autoSpaceDE w:val="0"/>
              <w:autoSpaceDN w:val="0"/>
              <w:adjustRightInd w:val="0"/>
              <w:spacing w:after="0" w:line="360" w:lineRule="atLeast"/>
              <w:jc w:val="center"/>
              <w:textAlignment w:val="baseline"/>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1</w:t>
            </w:r>
          </w:p>
        </w:tc>
        <w:tc>
          <w:tcPr>
            <w:tcW w:w="2411" w:type="dxa"/>
            <w:gridSpan w:val="2"/>
            <w:vAlign w:val="center"/>
          </w:tcPr>
          <w:p w:rsidR="00E622FE" w:rsidRPr="00E622FE" w:rsidRDefault="00E622FE" w:rsidP="00E622FE">
            <w:pPr>
              <w:widowControl w:val="0"/>
              <w:autoSpaceDE w:val="0"/>
              <w:autoSpaceDN w:val="0"/>
              <w:adjustRightInd w:val="0"/>
              <w:spacing w:after="0" w:line="360" w:lineRule="atLeast"/>
              <w:jc w:val="both"/>
              <w:textAlignment w:val="baseline"/>
              <w:rPr>
                <w:rFonts w:ascii="Times New Roman" w:eastAsia="Times New Roman" w:hAnsi="Times New Roman" w:cs="Times New Roman"/>
                <w:b/>
                <w:lang w:eastAsia="pl-PL"/>
              </w:rPr>
            </w:pPr>
          </w:p>
          <w:p w:rsidR="00E622FE" w:rsidRPr="00E622FE" w:rsidRDefault="00E622FE" w:rsidP="00E622FE">
            <w:pPr>
              <w:widowControl w:val="0"/>
              <w:autoSpaceDE w:val="0"/>
              <w:autoSpaceDN w:val="0"/>
              <w:adjustRightInd w:val="0"/>
              <w:spacing w:after="0" w:line="360" w:lineRule="atLeast"/>
              <w:jc w:val="both"/>
              <w:textAlignment w:val="baseline"/>
              <w:rPr>
                <w:rFonts w:ascii="Times New Roman" w:eastAsia="Times New Roman" w:hAnsi="Times New Roman" w:cs="Times New Roman"/>
                <w:b/>
                <w:lang w:eastAsia="pl-PL"/>
              </w:rPr>
            </w:pPr>
          </w:p>
          <w:p w:rsidR="00E622FE" w:rsidRPr="00E622FE" w:rsidRDefault="00E622FE" w:rsidP="00E622FE">
            <w:pPr>
              <w:widowControl w:val="0"/>
              <w:autoSpaceDE w:val="0"/>
              <w:autoSpaceDN w:val="0"/>
              <w:adjustRightInd w:val="0"/>
              <w:spacing w:after="0" w:line="360" w:lineRule="atLeast"/>
              <w:jc w:val="both"/>
              <w:textAlignment w:val="baseline"/>
              <w:rPr>
                <w:rFonts w:ascii="Times New Roman" w:eastAsia="Times New Roman" w:hAnsi="Times New Roman" w:cs="Times New Roman"/>
                <w:b/>
                <w:lang w:eastAsia="pl-PL"/>
              </w:rPr>
            </w:pPr>
          </w:p>
          <w:p w:rsidR="00E622FE" w:rsidRPr="00E622FE" w:rsidRDefault="00E622FE" w:rsidP="00E622FE">
            <w:pPr>
              <w:widowControl w:val="0"/>
              <w:autoSpaceDE w:val="0"/>
              <w:autoSpaceDN w:val="0"/>
              <w:adjustRightInd w:val="0"/>
              <w:spacing w:after="0" w:line="360" w:lineRule="atLeast"/>
              <w:jc w:val="both"/>
              <w:textAlignment w:val="baseline"/>
              <w:rPr>
                <w:rFonts w:ascii="Times New Roman" w:eastAsia="Times New Roman" w:hAnsi="Times New Roman" w:cs="Times New Roman"/>
                <w:b/>
                <w:lang w:eastAsia="pl-PL"/>
              </w:rPr>
            </w:pPr>
          </w:p>
          <w:p w:rsidR="00E622FE" w:rsidRPr="00E622FE" w:rsidRDefault="00E622FE" w:rsidP="00E622FE">
            <w:pPr>
              <w:widowControl w:val="0"/>
              <w:autoSpaceDE w:val="0"/>
              <w:autoSpaceDN w:val="0"/>
              <w:adjustRightInd w:val="0"/>
              <w:spacing w:after="0" w:line="360" w:lineRule="atLeast"/>
              <w:jc w:val="both"/>
              <w:textAlignment w:val="baseline"/>
              <w:rPr>
                <w:rFonts w:ascii="Times New Roman" w:eastAsia="Times New Roman" w:hAnsi="Times New Roman" w:cs="Times New Roman"/>
                <w:b/>
                <w:lang w:eastAsia="pl-PL"/>
              </w:rPr>
            </w:pPr>
          </w:p>
          <w:p w:rsidR="00E622FE" w:rsidRPr="00E622FE" w:rsidRDefault="00E622FE" w:rsidP="00E622FE">
            <w:pPr>
              <w:widowControl w:val="0"/>
              <w:autoSpaceDE w:val="0"/>
              <w:autoSpaceDN w:val="0"/>
              <w:adjustRightInd w:val="0"/>
              <w:spacing w:after="0" w:line="360" w:lineRule="atLeast"/>
              <w:jc w:val="both"/>
              <w:textAlignment w:val="baseline"/>
              <w:rPr>
                <w:rFonts w:ascii="Times New Roman" w:eastAsia="Times New Roman" w:hAnsi="Times New Roman" w:cs="Times New Roman"/>
                <w:b/>
                <w:lang w:eastAsia="pl-PL"/>
              </w:rPr>
            </w:pPr>
          </w:p>
          <w:p w:rsidR="00E622FE" w:rsidRPr="00E622FE" w:rsidRDefault="00E622FE" w:rsidP="00E622FE">
            <w:pPr>
              <w:widowControl w:val="0"/>
              <w:autoSpaceDE w:val="0"/>
              <w:autoSpaceDN w:val="0"/>
              <w:adjustRightInd w:val="0"/>
              <w:spacing w:after="0" w:line="360" w:lineRule="atLeast"/>
              <w:jc w:val="both"/>
              <w:textAlignment w:val="baseline"/>
              <w:rPr>
                <w:rFonts w:ascii="Times New Roman" w:eastAsia="Times New Roman" w:hAnsi="Times New Roman" w:cs="Times New Roman"/>
                <w:b/>
                <w:lang w:eastAsia="pl-PL"/>
              </w:rPr>
            </w:pPr>
          </w:p>
        </w:tc>
        <w:tc>
          <w:tcPr>
            <w:tcW w:w="1891" w:type="dxa"/>
            <w:vAlign w:val="center"/>
          </w:tcPr>
          <w:p w:rsidR="00E622FE" w:rsidRPr="00E622FE" w:rsidRDefault="00E622FE" w:rsidP="00E622FE">
            <w:pPr>
              <w:widowControl w:val="0"/>
              <w:autoSpaceDE w:val="0"/>
              <w:autoSpaceDN w:val="0"/>
              <w:adjustRightInd w:val="0"/>
              <w:spacing w:after="0" w:line="360" w:lineRule="atLeast"/>
              <w:jc w:val="both"/>
              <w:textAlignment w:val="baseline"/>
              <w:rPr>
                <w:rFonts w:ascii="Times New Roman" w:eastAsia="Times New Roman" w:hAnsi="Times New Roman" w:cs="Times New Roman"/>
                <w:b/>
                <w:lang w:eastAsia="pl-PL"/>
              </w:rPr>
            </w:pPr>
          </w:p>
        </w:tc>
        <w:tc>
          <w:tcPr>
            <w:tcW w:w="1911" w:type="dxa"/>
            <w:vAlign w:val="center"/>
          </w:tcPr>
          <w:p w:rsidR="00E622FE" w:rsidRPr="00E622FE" w:rsidRDefault="00E622FE" w:rsidP="00E622FE">
            <w:pPr>
              <w:widowControl w:val="0"/>
              <w:autoSpaceDE w:val="0"/>
              <w:autoSpaceDN w:val="0"/>
              <w:adjustRightInd w:val="0"/>
              <w:spacing w:after="0" w:line="360" w:lineRule="atLeast"/>
              <w:jc w:val="both"/>
              <w:textAlignment w:val="baseline"/>
              <w:rPr>
                <w:rFonts w:ascii="Times New Roman" w:eastAsia="Times New Roman" w:hAnsi="Times New Roman" w:cs="Times New Roman"/>
                <w:b/>
                <w:lang w:eastAsia="pl-PL"/>
              </w:rPr>
            </w:pPr>
          </w:p>
        </w:tc>
        <w:tc>
          <w:tcPr>
            <w:tcW w:w="2009" w:type="dxa"/>
            <w:vAlign w:val="center"/>
          </w:tcPr>
          <w:p w:rsidR="00E622FE" w:rsidRPr="00E622FE" w:rsidRDefault="00E622FE" w:rsidP="00E622FE">
            <w:pPr>
              <w:widowControl w:val="0"/>
              <w:autoSpaceDE w:val="0"/>
              <w:autoSpaceDN w:val="0"/>
              <w:adjustRightInd w:val="0"/>
              <w:spacing w:after="0" w:line="360" w:lineRule="atLeast"/>
              <w:jc w:val="both"/>
              <w:textAlignment w:val="baseline"/>
              <w:rPr>
                <w:rFonts w:ascii="Times New Roman" w:eastAsia="Times New Roman" w:hAnsi="Times New Roman" w:cs="Times New Roman"/>
                <w:b/>
                <w:lang w:eastAsia="pl-PL"/>
              </w:rPr>
            </w:pPr>
          </w:p>
        </w:tc>
      </w:tr>
      <w:tr w:rsidR="00E622FE" w:rsidRPr="00E622FE" w:rsidTr="00A1391F">
        <w:trPr>
          <w:trHeight w:hRule="exact" w:val="1488"/>
          <w:jc w:val="center"/>
        </w:trPr>
        <w:tc>
          <w:tcPr>
            <w:tcW w:w="566" w:type="dxa"/>
            <w:vAlign w:val="center"/>
          </w:tcPr>
          <w:p w:rsidR="00E622FE" w:rsidRPr="00E622FE" w:rsidRDefault="00E622FE" w:rsidP="00E622FE">
            <w:pPr>
              <w:widowControl w:val="0"/>
              <w:autoSpaceDE w:val="0"/>
              <w:autoSpaceDN w:val="0"/>
              <w:adjustRightInd w:val="0"/>
              <w:spacing w:after="0" w:line="360" w:lineRule="atLeast"/>
              <w:jc w:val="center"/>
              <w:textAlignment w:val="baseline"/>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2</w:t>
            </w:r>
          </w:p>
        </w:tc>
        <w:tc>
          <w:tcPr>
            <w:tcW w:w="2411" w:type="dxa"/>
            <w:gridSpan w:val="2"/>
            <w:vAlign w:val="center"/>
          </w:tcPr>
          <w:p w:rsidR="00E622FE" w:rsidRPr="00E622FE" w:rsidRDefault="00E622FE" w:rsidP="00E622FE">
            <w:pPr>
              <w:widowControl w:val="0"/>
              <w:autoSpaceDE w:val="0"/>
              <w:autoSpaceDN w:val="0"/>
              <w:adjustRightInd w:val="0"/>
              <w:spacing w:after="0" w:line="360" w:lineRule="atLeast"/>
              <w:jc w:val="both"/>
              <w:textAlignment w:val="baseline"/>
              <w:rPr>
                <w:rFonts w:ascii="Times New Roman" w:eastAsia="Times New Roman" w:hAnsi="Times New Roman" w:cs="Times New Roman"/>
                <w:b/>
                <w:lang w:eastAsia="pl-PL"/>
              </w:rPr>
            </w:pPr>
          </w:p>
        </w:tc>
        <w:tc>
          <w:tcPr>
            <w:tcW w:w="1891" w:type="dxa"/>
            <w:vAlign w:val="center"/>
          </w:tcPr>
          <w:p w:rsidR="00E622FE" w:rsidRPr="00E622FE" w:rsidRDefault="00E622FE" w:rsidP="00E622FE">
            <w:pPr>
              <w:widowControl w:val="0"/>
              <w:autoSpaceDE w:val="0"/>
              <w:autoSpaceDN w:val="0"/>
              <w:adjustRightInd w:val="0"/>
              <w:spacing w:after="0" w:line="360" w:lineRule="atLeast"/>
              <w:jc w:val="both"/>
              <w:textAlignment w:val="baseline"/>
              <w:rPr>
                <w:rFonts w:ascii="Times New Roman" w:eastAsia="Times New Roman" w:hAnsi="Times New Roman" w:cs="Times New Roman"/>
                <w:b/>
                <w:lang w:eastAsia="pl-PL"/>
              </w:rPr>
            </w:pPr>
          </w:p>
        </w:tc>
        <w:tc>
          <w:tcPr>
            <w:tcW w:w="1911" w:type="dxa"/>
            <w:vAlign w:val="center"/>
          </w:tcPr>
          <w:p w:rsidR="00E622FE" w:rsidRPr="00E622FE" w:rsidRDefault="00E622FE" w:rsidP="00E622FE">
            <w:pPr>
              <w:widowControl w:val="0"/>
              <w:autoSpaceDE w:val="0"/>
              <w:autoSpaceDN w:val="0"/>
              <w:adjustRightInd w:val="0"/>
              <w:spacing w:after="0" w:line="360" w:lineRule="atLeast"/>
              <w:jc w:val="both"/>
              <w:textAlignment w:val="baseline"/>
              <w:rPr>
                <w:rFonts w:ascii="Times New Roman" w:eastAsia="Times New Roman" w:hAnsi="Times New Roman" w:cs="Times New Roman"/>
                <w:b/>
                <w:lang w:eastAsia="pl-PL"/>
              </w:rPr>
            </w:pPr>
          </w:p>
        </w:tc>
        <w:tc>
          <w:tcPr>
            <w:tcW w:w="2009" w:type="dxa"/>
            <w:vAlign w:val="center"/>
          </w:tcPr>
          <w:p w:rsidR="00E622FE" w:rsidRPr="00E622FE" w:rsidRDefault="00E622FE" w:rsidP="00E622FE">
            <w:pPr>
              <w:widowControl w:val="0"/>
              <w:autoSpaceDE w:val="0"/>
              <w:autoSpaceDN w:val="0"/>
              <w:adjustRightInd w:val="0"/>
              <w:spacing w:after="0" w:line="360" w:lineRule="atLeast"/>
              <w:jc w:val="both"/>
              <w:textAlignment w:val="baseline"/>
              <w:rPr>
                <w:rFonts w:ascii="Times New Roman" w:eastAsia="Times New Roman" w:hAnsi="Times New Roman" w:cs="Times New Roman"/>
                <w:b/>
                <w:lang w:eastAsia="pl-PL"/>
              </w:rPr>
            </w:pPr>
          </w:p>
        </w:tc>
      </w:tr>
    </w:tbl>
    <w:p w:rsidR="00E622FE" w:rsidRPr="00E622FE" w:rsidRDefault="00E622FE" w:rsidP="00E622FE">
      <w:pPr>
        <w:spacing w:before="120" w:after="0" w:line="288"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b/>
          <w:bCs/>
          <w:u w:val="single"/>
          <w:lang w:eastAsia="pl-PL"/>
        </w:rPr>
        <w:t>Uwaga</w:t>
      </w:r>
      <w:r w:rsidRPr="00E622FE">
        <w:rPr>
          <w:rFonts w:ascii="Times New Roman" w:eastAsia="Times New Roman" w:hAnsi="Times New Roman" w:cs="Times New Roman"/>
          <w:lang w:eastAsia="pl-PL"/>
        </w:rPr>
        <w:t xml:space="preserve">: Wykonawca zobowiązany jest do załączenia </w:t>
      </w:r>
      <w:r w:rsidRPr="00E622FE">
        <w:rPr>
          <w:rFonts w:ascii="Times New Roman" w:eastAsia="Times New Roman" w:hAnsi="Times New Roman" w:cs="Times New Roman"/>
          <w:b/>
          <w:bCs/>
          <w:lang w:eastAsia="pl-PL"/>
        </w:rPr>
        <w:t xml:space="preserve">kserokopii kwalifikacji (uprawnień) oraz innych dokumentów potwierdzających kwalifikacje zawodowe </w:t>
      </w:r>
      <w:r w:rsidRPr="00E622FE">
        <w:rPr>
          <w:rFonts w:ascii="Times New Roman" w:eastAsia="Times New Roman" w:hAnsi="Times New Roman" w:cs="Times New Roman"/>
          <w:bCs/>
          <w:lang w:eastAsia="pl-PL"/>
        </w:rPr>
        <w:t>osób skierowanych do wykonania zamówienia.</w:t>
      </w:r>
    </w:p>
    <w:p w:rsidR="00E622FE" w:rsidRPr="00E622FE" w:rsidRDefault="00E622FE" w:rsidP="00E622FE">
      <w:pPr>
        <w:spacing w:before="120" w:after="0" w:line="288" w:lineRule="auto"/>
        <w:rPr>
          <w:rFonts w:ascii="Times New Roman" w:eastAsia="Times New Roman" w:hAnsi="Times New Roman" w:cs="Times New Roman"/>
          <w:lang w:eastAsia="pl-PL"/>
        </w:rPr>
      </w:pPr>
    </w:p>
    <w:p w:rsidR="00E622FE" w:rsidRPr="00E622FE" w:rsidRDefault="00E622FE" w:rsidP="00E622FE">
      <w:pPr>
        <w:spacing w:before="120" w:after="0" w:line="288" w:lineRule="auto"/>
        <w:rPr>
          <w:rFonts w:ascii="Times New Roman" w:eastAsia="Times New Roman" w:hAnsi="Times New Roman" w:cs="Times New Roman"/>
          <w:lang w:eastAsia="pl-PL"/>
        </w:rPr>
      </w:pPr>
    </w:p>
    <w:p w:rsidR="00E622FE" w:rsidRPr="00E622FE" w:rsidRDefault="00E622FE" w:rsidP="00E622FE">
      <w:pPr>
        <w:spacing w:before="120" w:after="0" w:line="288" w:lineRule="auto"/>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__________________ dnia __. __.2019 r.</w:t>
      </w:r>
    </w:p>
    <w:p w:rsidR="00E622FE" w:rsidRPr="00E622FE" w:rsidRDefault="00E622FE" w:rsidP="00E622FE">
      <w:pPr>
        <w:spacing w:before="120" w:after="0" w:line="288" w:lineRule="auto"/>
        <w:ind w:firstLine="5220"/>
        <w:jc w:val="center"/>
        <w:rPr>
          <w:rFonts w:ascii="Times New Roman" w:eastAsia="Times New Roman" w:hAnsi="Times New Roman" w:cs="Times New Roman"/>
          <w:i/>
          <w:iCs/>
          <w:lang w:eastAsia="pl-PL"/>
        </w:rPr>
      </w:pPr>
      <w:r w:rsidRPr="00E622FE">
        <w:rPr>
          <w:rFonts w:ascii="Times New Roman" w:eastAsia="Times New Roman" w:hAnsi="Times New Roman" w:cs="Times New Roman"/>
          <w:i/>
          <w:iCs/>
          <w:lang w:eastAsia="pl-PL"/>
        </w:rPr>
        <w:t>_______________________________</w:t>
      </w:r>
    </w:p>
    <w:p w:rsidR="00E622FE" w:rsidRPr="00E622FE" w:rsidRDefault="00E622FE" w:rsidP="00E622FE">
      <w:pPr>
        <w:spacing w:after="0" w:line="288" w:lineRule="auto"/>
        <w:ind w:left="1174" w:firstLine="4502"/>
        <w:rPr>
          <w:rFonts w:ascii="Times New Roman" w:eastAsia="Times New Roman" w:hAnsi="Times New Roman" w:cs="Times New Roman"/>
          <w:i/>
          <w:iCs/>
          <w:lang w:eastAsia="pl-PL"/>
        </w:rPr>
      </w:pPr>
      <w:r w:rsidRPr="00E622FE">
        <w:rPr>
          <w:rFonts w:ascii="Times New Roman" w:eastAsia="Times New Roman" w:hAnsi="Times New Roman" w:cs="Times New Roman"/>
          <w:i/>
          <w:iCs/>
          <w:lang w:eastAsia="pl-PL"/>
        </w:rPr>
        <w:t xml:space="preserve">   (podpis Wykonawcy/Wykonawców)</w:t>
      </w:r>
    </w:p>
    <w:p w:rsidR="00E622FE" w:rsidRPr="00E622FE" w:rsidRDefault="00E622FE" w:rsidP="00E622FE">
      <w:pPr>
        <w:spacing w:after="0" w:line="240" w:lineRule="auto"/>
        <w:jc w:val="center"/>
        <w:rPr>
          <w:rFonts w:ascii="Times New Roman" w:eastAsia="Times New Roman" w:hAnsi="Times New Roman" w:cs="Times New Roman"/>
          <w:lang w:eastAsia="pl-PL"/>
        </w:rPr>
      </w:pPr>
    </w:p>
    <w:p w:rsidR="00E622FE" w:rsidRPr="00E622FE" w:rsidRDefault="00E622FE" w:rsidP="00E622FE">
      <w:pPr>
        <w:spacing w:after="0" w:line="240" w:lineRule="auto"/>
        <w:jc w:val="center"/>
        <w:rPr>
          <w:rFonts w:ascii="Times New Roman" w:eastAsia="Times New Roman" w:hAnsi="Times New Roman" w:cs="Times New Roman"/>
          <w:lang w:eastAsia="pl-PL"/>
        </w:rPr>
      </w:pPr>
    </w:p>
    <w:p w:rsidR="00E622FE" w:rsidRPr="00E622FE" w:rsidRDefault="00E622FE" w:rsidP="00E622FE">
      <w:pPr>
        <w:spacing w:after="0" w:line="240" w:lineRule="auto"/>
        <w:jc w:val="center"/>
        <w:rPr>
          <w:rFonts w:ascii="Times New Roman" w:eastAsia="Times New Roman" w:hAnsi="Times New Roman" w:cs="Times New Roman"/>
          <w:lang w:eastAsia="pl-PL"/>
        </w:rPr>
      </w:pPr>
    </w:p>
    <w:p w:rsidR="00E622FE" w:rsidRPr="00E622FE" w:rsidRDefault="00E622FE" w:rsidP="00E622FE">
      <w:pPr>
        <w:spacing w:after="0" w:line="240" w:lineRule="auto"/>
        <w:jc w:val="center"/>
        <w:rPr>
          <w:rFonts w:ascii="Times New Roman" w:eastAsia="Times New Roman" w:hAnsi="Times New Roman" w:cs="Times New Roman"/>
          <w:lang w:eastAsia="pl-PL"/>
        </w:rPr>
      </w:pPr>
    </w:p>
    <w:p w:rsidR="00E622FE" w:rsidRPr="00E622FE" w:rsidRDefault="00E622FE" w:rsidP="00E622FE">
      <w:pPr>
        <w:spacing w:after="0" w:line="240" w:lineRule="auto"/>
        <w:jc w:val="center"/>
        <w:rPr>
          <w:rFonts w:ascii="Times New Roman" w:eastAsia="Times New Roman" w:hAnsi="Times New Roman" w:cs="Times New Roman"/>
          <w:lang w:eastAsia="pl-PL"/>
        </w:rPr>
      </w:pPr>
    </w:p>
    <w:p w:rsidR="00E622FE" w:rsidRPr="00E622FE" w:rsidRDefault="00E622FE" w:rsidP="00E622FE">
      <w:pPr>
        <w:spacing w:after="0" w:line="240" w:lineRule="auto"/>
        <w:jc w:val="center"/>
        <w:rPr>
          <w:rFonts w:ascii="Times New Roman" w:eastAsia="Times New Roman" w:hAnsi="Times New Roman" w:cs="Times New Roman"/>
          <w:lang w:eastAsia="pl-PL"/>
        </w:rPr>
      </w:pPr>
    </w:p>
    <w:p w:rsidR="00E622FE" w:rsidRPr="00E622FE" w:rsidRDefault="00E622FE" w:rsidP="00E622FE">
      <w:pPr>
        <w:spacing w:after="0" w:line="240" w:lineRule="auto"/>
        <w:jc w:val="center"/>
        <w:rPr>
          <w:rFonts w:ascii="Times New Roman" w:eastAsia="Times New Roman" w:hAnsi="Times New Roman" w:cs="Times New Roman"/>
          <w:lang w:eastAsia="pl-PL"/>
        </w:rPr>
      </w:pPr>
    </w:p>
    <w:p w:rsidR="00E622FE" w:rsidRPr="00E622FE" w:rsidRDefault="00E622FE" w:rsidP="00E622FE">
      <w:pPr>
        <w:spacing w:after="0" w:line="240" w:lineRule="auto"/>
        <w:jc w:val="center"/>
        <w:rPr>
          <w:rFonts w:ascii="Times New Roman" w:eastAsia="Times New Roman" w:hAnsi="Times New Roman" w:cs="Times New Roman"/>
          <w:lang w:eastAsia="pl-PL"/>
        </w:rPr>
      </w:pPr>
    </w:p>
    <w:p w:rsidR="00E622FE" w:rsidRPr="00E622FE" w:rsidRDefault="00E622FE" w:rsidP="00E622FE">
      <w:pPr>
        <w:spacing w:after="0" w:line="240" w:lineRule="auto"/>
        <w:jc w:val="center"/>
        <w:rPr>
          <w:rFonts w:ascii="Times New Roman" w:eastAsia="Times New Roman" w:hAnsi="Times New Roman" w:cs="Times New Roman"/>
          <w:lang w:eastAsia="pl-PL"/>
        </w:rPr>
      </w:pPr>
    </w:p>
    <w:p w:rsidR="00E622FE" w:rsidRPr="00E622FE" w:rsidRDefault="00E622FE" w:rsidP="00E622FE">
      <w:pPr>
        <w:spacing w:after="0" w:line="240" w:lineRule="auto"/>
        <w:rPr>
          <w:rFonts w:ascii="Times New Roman" w:eastAsia="Times New Roman" w:hAnsi="Times New Roman" w:cs="Times New Roman"/>
          <w:lang w:eastAsia="pl-PL"/>
        </w:rPr>
      </w:pPr>
    </w:p>
    <w:p w:rsidR="00E622FE" w:rsidRPr="00E622FE" w:rsidRDefault="00E622FE" w:rsidP="00E622FE">
      <w:pPr>
        <w:spacing w:after="0" w:line="240" w:lineRule="auto"/>
        <w:jc w:val="center"/>
        <w:rPr>
          <w:rFonts w:ascii="Times New Roman" w:eastAsia="Times New Roman" w:hAnsi="Times New Roman" w:cs="Times New Roman"/>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E622FE" w:rsidRPr="00E622FE" w:rsidTr="00A1391F">
        <w:tc>
          <w:tcPr>
            <w:tcW w:w="9544" w:type="dxa"/>
          </w:tcPr>
          <w:p w:rsidR="00E622FE" w:rsidRPr="00E622FE" w:rsidRDefault="00E622FE" w:rsidP="00E622FE">
            <w:pPr>
              <w:tabs>
                <w:tab w:val="left" w:pos="2338"/>
              </w:tabs>
              <w:spacing w:after="0" w:line="240" w:lineRule="auto"/>
              <w:jc w:val="center"/>
              <w:rPr>
                <w:rFonts w:ascii="Times New Roman" w:eastAsia="Times New Roman" w:hAnsi="Times New Roman" w:cs="Times New Roman"/>
                <w:b/>
                <w:lang w:eastAsia="pl-PL"/>
              </w:rPr>
            </w:pPr>
          </w:p>
          <w:p w:rsidR="00E622FE" w:rsidRPr="00E622FE" w:rsidRDefault="00E622FE" w:rsidP="00E622FE">
            <w:pPr>
              <w:keepNext/>
              <w:tabs>
                <w:tab w:val="left" w:pos="2338"/>
              </w:tabs>
              <w:spacing w:after="0" w:line="240" w:lineRule="auto"/>
              <w:jc w:val="center"/>
              <w:outlineLvl w:val="6"/>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ZAŁĄCZNIK NUMER 6</w:t>
            </w:r>
          </w:p>
          <w:p w:rsidR="00E622FE" w:rsidRPr="00E622FE" w:rsidRDefault="00E622FE" w:rsidP="00E622FE">
            <w:pPr>
              <w:spacing w:after="0" w:line="240" w:lineRule="auto"/>
              <w:jc w:val="center"/>
              <w:rPr>
                <w:rFonts w:ascii="Times New Roman" w:eastAsia="Times New Roman" w:hAnsi="Times New Roman" w:cs="Times New Roman"/>
                <w:b/>
                <w:lang w:eastAsia="pl-PL"/>
              </w:rPr>
            </w:pPr>
            <w:r w:rsidRPr="00E622FE">
              <w:rPr>
                <w:rFonts w:ascii="Times New Roman" w:eastAsia="Times New Roman" w:hAnsi="Times New Roman" w:cs="Times New Roman"/>
                <w:b/>
                <w:lang w:eastAsia="pl-PL"/>
              </w:rPr>
              <w:t>OŚWIADCZENIE O WYPEŁNIENIU OBOWIĄZKÓW INFORMACYJNYCH PRZEWIDZIANYCH W ART. 13 LUB 14 RODO</w:t>
            </w:r>
          </w:p>
          <w:p w:rsidR="00E622FE" w:rsidRPr="00E622FE" w:rsidRDefault="00E622FE" w:rsidP="00E622FE">
            <w:pPr>
              <w:tabs>
                <w:tab w:val="left" w:pos="2338"/>
              </w:tabs>
              <w:spacing w:after="0" w:line="240" w:lineRule="auto"/>
              <w:jc w:val="center"/>
              <w:rPr>
                <w:rFonts w:ascii="Times New Roman" w:eastAsia="Times New Roman" w:hAnsi="Times New Roman" w:cs="Times New Roman"/>
                <w:b/>
                <w:lang w:eastAsia="pl-PL"/>
              </w:rPr>
            </w:pPr>
          </w:p>
        </w:tc>
      </w:tr>
    </w:tbl>
    <w:p w:rsidR="00E622FE" w:rsidRPr="00E622FE" w:rsidRDefault="00E622FE" w:rsidP="00E622FE">
      <w:pPr>
        <w:spacing w:after="0" w:line="240" w:lineRule="auto"/>
        <w:jc w:val="both"/>
        <w:rPr>
          <w:rFonts w:ascii="Times New Roman" w:eastAsia="Times New Roman" w:hAnsi="Times New Roman" w:cs="Times New Roman"/>
          <w:lang w:eastAsia="pl-PL"/>
        </w:rPr>
      </w:pPr>
    </w:p>
    <w:p w:rsidR="00E622FE" w:rsidRPr="00E622FE" w:rsidRDefault="00E622FE" w:rsidP="00E622FE">
      <w:pPr>
        <w:spacing w:after="0" w:line="360" w:lineRule="auto"/>
        <w:jc w:val="both"/>
        <w:rPr>
          <w:rFonts w:ascii="Times New Roman" w:eastAsia="Times New Roman" w:hAnsi="Times New Roman" w:cs="Times New Roman"/>
          <w:lang w:eastAsia="pl-PL"/>
        </w:rPr>
      </w:pPr>
      <w:r w:rsidRPr="00E622FE">
        <w:rPr>
          <w:rFonts w:ascii="Times New Roman" w:eastAsia="Times New Roman" w:hAnsi="Times New Roman" w:cs="Times New Roman"/>
          <w:lang w:eastAsia="pl-PL"/>
        </w:rPr>
        <w:t>Oświadczam, że wypełniłem obowiązki informacyjne przewidziane w art. 13 lub art. 14 RODO</w:t>
      </w:r>
      <w:r w:rsidRPr="00E622FE">
        <w:rPr>
          <w:rFonts w:ascii="Times New Roman" w:eastAsia="Times New Roman" w:hAnsi="Times New Roman" w:cs="Times New Roman"/>
          <w:vertAlign w:val="superscript"/>
          <w:lang w:eastAsia="pl-PL"/>
        </w:rPr>
        <w:footnoteReference w:id="1"/>
      </w:r>
      <w:r w:rsidRPr="00E622FE">
        <w:rPr>
          <w:rFonts w:ascii="Times New Roman" w:eastAsia="Times New Roman" w:hAnsi="Times New Roman" w:cs="Times New Roman"/>
          <w:lang w:eastAsia="pl-PL"/>
        </w:rPr>
        <w:t xml:space="preserve"> wobec osób fizycznych, od których dane osobowe bezpośrednio lub pośrednio pozyskałem w celu ubiegania się o udzielenie zamówienia publicznego w niniejszym postępowaniu</w:t>
      </w:r>
      <w:r w:rsidRPr="00E622FE">
        <w:rPr>
          <w:rFonts w:ascii="Times New Roman" w:eastAsia="Times New Roman" w:hAnsi="Times New Roman" w:cs="Times New Roman"/>
          <w:vertAlign w:val="superscript"/>
          <w:lang w:eastAsia="pl-PL"/>
        </w:rPr>
        <w:footnoteReference w:id="2"/>
      </w:r>
      <w:r w:rsidRPr="00E622FE">
        <w:rPr>
          <w:rFonts w:ascii="Times New Roman" w:eastAsia="Times New Roman" w:hAnsi="Times New Roman" w:cs="Times New Roman"/>
          <w:lang w:eastAsia="pl-PL"/>
        </w:rPr>
        <w:t>.</w:t>
      </w:r>
    </w:p>
    <w:p w:rsidR="00E622FE" w:rsidRPr="00E622FE" w:rsidRDefault="00E622FE" w:rsidP="00E622FE">
      <w:pPr>
        <w:spacing w:after="0" w:line="240" w:lineRule="auto"/>
        <w:jc w:val="center"/>
        <w:rPr>
          <w:rFonts w:ascii="Times New Roman" w:eastAsia="Times New Roman" w:hAnsi="Times New Roman" w:cs="Times New Roman"/>
          <w:lang w:eastAsia="pl-PL"/>
        </w:rPr>
      </w:pPr>
    </w:p>
    <w:p w:rsidR="00BB3D5A" w:rsidRDefault="00BB3D5A"/>
    <w:sectPr w:rsidR="00BB3D5A">
      <w:headerReference w:type="default" r:id="rId11"/>
      <w:footerReference w:type="even" r:id="rId12"/>
      <w:footerReference w:type="default" r:id="rId13"/>
      <w:pgSz w:w="12240" w:h="15840"/>
      <w:pgMar w:top="567" w:right="1417" w:bottom="1417" w:left="1417" w:header="708" w:footer="708" w:gutter="0"/>
      <w:pgNumType w:start="1"/>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22FE" w:rsidRDefault="00E622FE" w:rsidP="00E622FE">
      <w:pPr>
        <w:spacing w:after="0" w:line="240" w:lineRule="auto"/>
      </w:pPr>
      <w:r>
        <w:separator/>
      </w:r>
    </w:p>
  </w:endnote>
  <w:endnote w:type="continuationSeparator" w:id="0">
    <w:p w:rsidR="00E622FE" w:rsidRDefault="00E622FE" w:rsidP="00E622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767C" w:rsidRDefault="00E622FE" w:rsidP="002127A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49767C" w:rsidRDefault="00C1420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767C" w:rsidRDefault="00E622FE" w:rsidP="0047674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31</w:t>
    </w:r>
    <w:r>
      <w:rPr>
        <w:rStyle w:val="Numerstrony"/>
      </w:rPr>
      <w:fldChar w:fldCharType="end"/>
    </w:r>
  </w:p>
  <w:p w:rsidR="0049767C" w:rsidRDefault="00C1420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22FE" w:rsidRDefault="00E622FE" w:rsidP="00E622FE">
      <w:pPr>
        <w:spacing w:after="0" w:line="240" w:lineRule="auto"/>
      </w:pPr>
      <w:r>
        <w:separator/>
      </w:r>
    </w:p>
  </w:footnote>
  <w:footnote w:type="continuationSeparator" w:id="0">
    <w:p w:rsidR="00E622FE" w:rsidRDefault="00E622FE" w:rsidP="00E622FE">
      <w:pPr>
        <w:spacing w:after="0" w:line="240" w:lineRule="auto"/>
      </w:pPr>
      <w:r>
        <w:continuationSeparator/>
      </w:r>
    </w:p>
  </w:footnote>
  <w:footnote w:id="1">
    <w:p w:rsidR="00E622FE" w:rsidRDefault="00E622FE" w:rsidP="00E622FE">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rsidR="00E622FE" w:rsidRDefault="00E622FE" w:rsidP="00E622FE">
      <w:pPr>
        <w:pStyle w:val="Tekstprzypisudolnego"/>
      </w:pPr>
      <w:r>
        <w:rPr>
          <w:rStyle w:val="Odwoanieprzypisudolnego"/>
        </w:rPr>
        <w:footnoteRef/>
      </w:r>
      <w:r>
        <w:t xml:space="preserve"> W przypadku gdy Wykonawca nie przekazuje danych osobowych innych ni z bezpośrednio jego dotyczących lub zachodzi wyłączenie stosowania obowiązku informacyjnego, stosownie do art. 13 ust. 4 lub art. 14 ust. 5 RODO treści oświadczenia Wykonawca nie składa Oświadczenia.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767C" w:rsidRDefault="00E622FE">
    <w:pPr>
      <w:pStyle w:val="Nagwek"/>
      <w:jc w:val="right"/>
      <w:rPr>
        <w:i/>
        <w:sz w:val="20"/>
        <w:u w:val="single"/>
      </w:rPr>
    </w:pPr>
    <w:r>
      <w:rPr>
        <w:i/>
        <w:sz w:val="20"/>
        <w:u w:val="single"/>
      </w:rPr>
      <w:t>Specyfikacja Istotnych Warunków Zamówienia – przetarg nieograniczony- znak: SKMMU.086.31.19</w:t>
    </w:r>
  </w:p>
  <w:p w:rsidR="0049767C" w:rsidRDefault="00C142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900A5"/>
    <w:multiLevelType w:val="hybridMultilevel"/>
    <w:tmpl w:val="E04C7D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F66B0B"/>
    <w:multiLevelType w:val="hybridMultilevel"/>
    <w:tmpl w:val="621E99D6"/>
    <w:lvl w:ilvl="0" w:tplc="1188FBDA">
      <w:start w:val="1"/>
      <w:numFmt w:val="decimal"/>
      <w:lvlText w:val="%1."/>
      <w:lvlJc w:val="left"/>
      <w:pPr>
        <w:ind w:left="720" w:hanging="360"/>
      </w:pPr>
    </w:lvl>
    <w:lvl w:ilvl="1" w:tplc="3F84FAAC">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74A4852"/>
    <w:multiLevelType w:val="hybridMultilevel"/>
    <w:tmpl w:val="6E6825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9111AA"/>
    <w:multiLevelType w:val="hybridMultilevel"/>
    <w:tmpl w:val="D1C40B6A"/>
    <w:lvl w:ilvl="0" w:tplc="0C789B50">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50752F5"/>
    <w:multiLevelType w:val="hybridMultilevel"/>
    <w:tmpl w:val="72C8DA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30744B"/>
    <w:multiLevelType w:val="hybridMultilevel"/>
    <w:tmpl w:val="F678F8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A542D74"/>
    <w:multiLevelType w:val="multilevel"/>
    <w:tmpl w:val="AA1ED5E8"/>
    <w:lvl w:ilvl="0">
      <w:start w:val="1"/>
      <w:numFmt w:val="decimal"/>
      <w:lvlText w:val="%1."/>
      <w:lvlJc w:val="left"/>
      <w:pPr>
        <w:tabs>
          <w:tab w:val="num" w:pos="705"/>
        </w:tabs>
        <w:ind w:left="705" w:hanging="705"/>
      </w:pPr>
      <w:rPr>
        <w:rFonts w:hint="default"/>
        <w:b/>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CE66AF0"/>
    <w:multiLevelType w:val="hybridMultilevel"/>
    <w:tmpl w:val="6E3454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9520AA"/>
    <w:multiLevelType w:val="hybridMultilevel"/>
    <w:tmpl w:val="C1F6B2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157A6A"/>
    <w:multiLevelType w:val="hybridMultilevel"/>
    <w:tmpl w:val="9C96905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5C10437"/>
    <w:multiLevelType w:val="hybridMultilevel"/>
    <w:tmpl w:val="811A5DC2"/>
    <w:lvl w:ilvl="0" w:tplc="04150011">
      <w:start w:val="1"/>
      <w:numFmt w:val="decimal"/>
      <w:lvlText w:val="%1)"/>
      <w:lvlJc w:val="left"/>
      <w:pPr>
        <w:tabs>
          <w:tab w:val="num" w:pos="720"/>
        </w:tabs>
        <w:ind w:left="720" w:hanging="360"/>
      </w:pPr>
      <w:rPr>
        <w:rFonts w:cs="Times New Roman" w:hint="default"/>
      </w:rPr>
    </w:lvl>
    <w:lvl w:ilvl="1" w:tplc="A006B758">
      <w:start w:val="1"/>
      <w:numFmt w:val="decimal"/>
      <w:lvlText w:val="%2."/>
      <w:lvlJc w:val="left"/>
      <w:pPr>
        <w:tabs>
          <w:tab w:val="num" w:pos="1440"/>
        </w:tabs>
        <w:ind w:left="1440" w:hanging="360"/>
      </w:pPr>
      <w:rPr>
        <w:rFonts w:cs="Times New Roman" w:hint="default"/>
      </w:rPr>
    </w:lvl>
    <w:lvl w:ilvl="2" w:tplc="04150011">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27A070C8"/>
    <w:multiLevelType w:val="hybridMultilevel"/>
    <w:tmpl w:val="DF3829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CD224C"/>
    <w:multiLevelType w:val="hybridMultilevel"/>
    <w:tmpl w:val="E06400F2"/>
    <w:lvl w:ilvl="0" w:tplc="AC6C4A68">
      <w:start w:val="1"/>
      <w:numFmt w:val="decimal"/>
      <w:lvlText w:val="%1)"/>
      <w:lvlJc w:val="left"/>
      <w:pPr>
        <w:ind w:left="840" w:hanging="360"/>
      </w:pPr>
      <w:rPr>
        <w:rFonts w:cs="Times New Roman" w:hint="default"/>
      </w:rPr>
    </w:lvl>
    <w:lvl w:ilvl="1" w:tplc="04150019">
      <w:start w:val="1"/>
      <w:numFmt w:val="lowerLetter"/>
      <w:lvlText w:val="%2."/>
      <w:lvlJc w:val="left"/>
      <w:pPr>
        <w:ind w:left="1560" w:hanging="360"/>
      </w:pPr>
      <w:rPr>
        <w:rFonts w:cs="Times New Roman"/>
      </w:rPr>
    </w:lvl>
    <w:lvl w:ilvl="2" w:tplc="0415001B">
      <w:start w:val="1"/>
      <w:numFmt w:val="lowerRoman"/>
      <w:lvlText w:val="%3."/>
      <w:lvlJc w:val="right"/>
      <w:pPr>
        <w:ind w:left="2280" w:hanging="180"/>
      </w:pPr>
      <w:rPr>
        <w:rFonts w:cs="Times New Roman"/>
      </w:rPr>
    </w:lvl>
    <w:lvl w:ilvl="3" w:tplc="0415000F">
      <w:start w:val="1"/>
      <w:numFmt w:val="decimal"/>
      <w:lvlText w:val="%4."/>
      <w:lvlJc w:val="left"/>
      <w:pPr>
        <w:ind w:left="3000" w:hanging="360"/>
      </w:pPr>
      <w:rPr>
        <w:rFonts w:cs="Times New Roman"/>
      </w:rPr>
    </w:lvl>
    <w:lvl w:ilvl="4" w:tplc="04150019">
      <w:start w:val="1"/>
      <w:numFmt w:val="lowerLetter"/>
      <w:lvlText w:val="%5."/>
      <w:lvlJc w:val="left"/>
      <w:pPr>
        <w:ind w:left="3720" w:hanging="360"/>
      </w:pPr>
      <w:rPr>
        <w:rFonts w:cs="Times New Roman"/>
      </w:rPr>
    </w:lvl>
    <w:lvl w:ilvl="5" w:tplc="0415001B">
      <w:start w:val="1"/>
      <w:numFmt w:val="lowerRoman"/>
      <w:lvlText w:val="%6."/>
      <w:lvlJc w:val="right"/>
      <w:pPr>
        <w:ind w:left="4440" w:hanging="180"/>
      </w:pPr>
      <w:rPr>
        <w:rFonts w:cs="Times New Roman"/>
      </w:rPr>
    </w:lvl>
    <w:lvl w:ilvl="6" w:tplc="0415000F">
      <w:start w:val="1"/>
      <w:numFmt w:val="decimal"/>
      <w:lvlText w:val="%7."/>
      <w:lvlJc w:val="left"/>
      <w:pPr>
        <w:ind w:left="5160" w:hanging="360"/>
      </w:pPr>
      <w:rPr>
        <w:rFonts w:cs="Times New Roman"/>
      </w:rPr>
    </w:lvl>
    <w:lvl w:ilvl="7" w:tplc="04150019">
      <w:start w:val="1"/>
      <w:numFmt w:val="lowerLetter"/>
      <w:lvlText w:val="%8."/>
      <w:lvlJc w:val="left"/>
      <w:pPr>
        <w:ind w:left="5880" w:hanging="360"/>
      </w:pPr>
      <w:rPr>
        <w:rFonts w:cs="Times New Roman"/>
      </w:rPr>
    </w:lvl>
    <w:lvl w:ilvl="8" w:tplc="0415001B">
      <w:start w:val="1"/>
      <w:numFmt w:val="lowerRoman"/>
      <w:lvlText w:val="%9."/>
      <w:lvlJc w:val="right"/>
      <w:pPr>
        <w:ind w:left="6600" w:hanging="180"/>
      </w:pPr>
      <w:rPr>
        <w:rFonts w:cs="Times New Roman"/>
      </w:rPr>
    </w:lvl>
  </w:abstractNum>
  <w:abstractNum w:abstractNumId="13" w15:restartNumberingAfterBreak="0">
    <w:nsid w:val="29BE1181"/>
    <w:multiLevelType w:val="hybridMultilevel"/>
    <w:tmpl w:val="77382A60"/>
    <w:lvl w:ilvl="0" w:tplc="2E363C9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C0D3BEE"/>
    <w:multiLevelType w:val="hybridMultilevel"/>
    <w:tmpl w:val="B0DC71CA"/>
    <w:lvl w:ilvl="0" w:tplc="F58476BA">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A57827"/>
    <w:multiLevelType w:val="hybridMultilevel"/>
    <w:tmpl w:val="61FA4E74"/>
    <w:lvl w:ilvl="0" w:tplc="2E363C9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CA7362A"/>
    <w:multiLevelType w:val="hybridMultilevel"/>
    <w:tmpl w:val="B71C511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EC50239"/>
    <w:multiLevelType w:val="hybridMultilevel"/>
    <w:tmpl w:val="5A083F58"/>
    <w:lvl w:ilvl="0" w:tplc="A844CF7A">
      <w:start w:val="1"/>
      <w:numFmt w:val="decimal"/>
      <w:lvlText w:val="%1."/>
      <w:lvlJc w:val="left"/>
      <w:pPr>
        <w:tabs>
          <w:tab w:val="num" w:pos="720"/>
        </w:tabs>
        <w:ind w:left="720" w:hanging="360"/>
      </w:pPr>
      <w:rPr>
        <w:b w:val="0"/>
      </w:rPr>
    </w:lvl>
    <w:lvl w:ilvl="1" w:tplc="A844CF7A">
      <w:start w:val="1"/>
      <w:numFmt w:val="decimal"/>
      <w:lvlText w:val="%2."/>
      <w:lvlJc w:val="left"/>
      <w:pPr>
        <w:tabs>
          <w:tab w:val="num" w:pos="720"/>
        </w:tabs>
        <w:ind w:left="720" w:hanging="360"/>
      </w:pPr>
      <w:rPr>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FBC7BBA"/>
    <w:multiLevelType w:val="hybridMultilevel"/>
    <w:tmpl w:val="2070B40E"/>
    <w:lvl w:ilvl="0" w:tplc="F76450B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ED3D3B"/>
    <w:multiLevelType w:val="hybridMultilevel"/>
    <w:tmpl w:val="E0D4B672"/>
    <w:lvl w:ilvl="0" w:tplc="D5B29D72">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A3955FB"/>
    <w:multiLevelType w:val="hybridMultilevel"/>
    <w:tmpl w:val="692AE692"/>
    <w:lvl w:ilvl="0" w:tplc="F85EB3A6">
      <w:start w:val="3"/>
      <w:numFmt w:val="decimal"/>
      <w:lvlText w:val="%1."/>
      <w:lvlJc w:val="left"/>
      <w:pPr>
        <w:tabs>
          <w:tab w:val="num" w:pos="246"/>
        </w:tabs>
        <w:ind w:left="246" w:hanging="360"/>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3C7C30AE"/>
    <w:multiLevelType w:val="hybridMultilevel"/>
    <w:tmpl w:val="852A26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F949BE"/>
    <w:multiLevelType w:val="hybridMultilevel"/>
    <w:tmpl w:val="6ECE5FBE"/>
    <w:lvl w:ilvl="0" w:tplc="1188FBDA">
      <w:start w:val="1"/>
      <w:numFmt w:val="decimal"/>
      <w:lvlText w:val="%1."/>
      <w:lvlJc w:val="left"/>
      <w:pPr>
        <w:ind w:left="720" w:hanging="360"/>
      </w:pPr>
    </w:lvl>
    <w:lvl w:ilvl="1" w:tplc="5E94E4AA">
      <w:start w:val="1"/>
      <w:numFmt w:val="decimal"/>
      <w:lvlText w:val="%2."/>
      <w:lvlJc w:val="left"/>
      <w:pPr>
        <w:tabs>
          <w:tab w:val="num" w:pos="1440"/>
        </w:tabs>
        <w:ind w:left="1440" w:hanging="360"/>
      </w:pPr>
      <w:rPr>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40400854"/>
    <w:multiLevelType w:val="hybridMultilevel"/>
    <w:tmpl w:val="47E6D06C"/>
    <w:lvl w:ilvl="0" w:tplc="B192A97A">
      <w:start w:val="1"/>
      <w:numFmt w:val="decimal"/>
      <w:lvlText w:val="%1)"/>
      <w:lvlJc w:val="left"/>
      <w:pPr>
        <w:ind w:left="916" w:hanging="360"/>
      </w:pPr>
      <w:rPr>
        <w:rFonts w:cs="Times New Roman" w:hint="default"/>
      </w:rPr>
    </w:lvl>
    <w:lvl w:ilvl="1" w:tplc="04150019">
      <w:start w:val="1"/>
      <w:numFmt w:val="lowerLetter"/>
      <w:lvlText w:val="%2."/>
      <w:lvlJc w:val="left"/>
      <w:pPr>
        <w:ind w:left="1636" w:hanging="360"/>
      </w:pPr>
      <w:rPr>
        <w:rFonts w:cs="Times New Roman"/>
      </w:rPr>
    </w:lvl>
    <w:lvl w:ilvl="2" w:tplc="0415001B">
      <w:start w:val="1"/>
      <w:numFmt w:val="lowerRoman"/>
      <w:lvlText w:val="%3."/>
      <w:lvlJc w:val="right"/>
      <w:pPr>
        <w:ind w:left="2356" w:hanging="180"/>
      </w:pPr>
      <w:rPr>
        <w:rFonts w:cs="Times New Roman"/>
      </w:rPr>
    </w:lvl>
    <w:lvl w:ilvl="3" w:tplc="0415000F">
      <w:start w:val="1"/>
      <w:numFmt w:val="decimal"/>
      <w:lvlText w:val="%4."/>
      <w:lvlJc w:val="left"/>
      <w:pPr>
        <w:ind w:left="3076" w:hanging="360"/>
      </w:pPr>
      <w:rPr>
        <w:rFonts w:cs="Times New Roman"/>
      </w:rPr>
    </w:lvl>
    <w:lvl w:ilvl="4" w:tplc="04150019">
      <w:start w:val="1"/>
      <w:numFmt w:val="lowerLetter"/>
      <w:lvlText w:val="%5."/>
      <w:lvlJc w:val="left"/>
      <w:pPr>
        <w:ind w:left="3796" w:hanging="360"/>
      </w:pPr>
      <w:rPr>
        <w:rFonts w:cs="Times New Roman"/>
      </w:rPr>
    </w:lvl>
    <w:lvl w:ilvl="5" w:tplc="0415001B">
      <w:start w:val="1"/>
      <w:numFmt w:val="lowerRoman"/>
      <w:lvlText w:val="%6."/>
      <w:lvlJc w:val="right"/>
      <w:pPr>
        <w:ind w:left="4516" w:hanging="180"/>
      </w:pPr>
      <w:rPr>
        <w:rFonts w:cs="Times New Roman"/>
      </w:rPr>
    </w:lvl>
    <w:lvl w:ilvl="6" w:tplc="0415000F">
      <w:start w:val="1"/>
      <w:numFmt w:val="decimal"/>
      <w:lvlText w:val="%7."/>
      <w:lvlJc w:val="left"/>
      <w:pPr>
        <w:ind w:left="5236" w:hanging="360"/>
      </w:pPr>
      <w:rPr>
        <w:rFonts w:cs="Times New Roman"/>
      </w:rPr>
    </w:lvl>
    <w:lvl w:ilvl="7" w:tplc="04150019">
      <w:start w:val="1"/>
      <w:numFmt w:val="lowerLetter"/>
      <w:lvlText w:val="%8."/>
      <w:lvlJc w:val="left"/>
      <w:pPr>
        <w:ind w:left="5956" w:hanging="360"/>
      </w:pPr>
      <w:rPr>
        <w:rFonts w:cs="Times New Roman"/>
      </w:rPr>
    </w:lvl>
    <w:lvl w:ilvl="8" w:tplc="0415001B">
      <w:start w:val="1"/>
      <w:numFmt w:val="lowerRoman"/>
      <w:lvlText w:val="%9."/>
      <w:lvlJc w:val="right"/>
      <w:pPr>
        <w:ind w:left="6676" w:hanging="180"/>
      </w:pPr>
      <w:rPr>
        <w:rFonts w:cs="Times New Roman"/>
      </w:rPr>
    </w:lvl>
  </w:abstractNum>
  <w:abstractNum w:abstractNumId="24" w15:restartNumberingAfterBreak="0">
    <w:nsid w:val="45603FD4"/>
    <w:multiLevelType w:val="hybridMultilevel"/>
    <w:tmpl w:val="F7647032"/>
    <w:lvl w:ilvl="0" w:tplc="1546823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ED5C95"/>
    <w:multiLevelType w:val="hybridMultilevel"/>
    <w:tmpl w:val="8C566880"/>
    <w:lvl w:ilvl="0" w:tplc="D34A714A">
      <w:start w:val="1"/>
      <w:numFmt w:val="decimal"/>
      <w:lvlText w:val="%1."/>
      <w:lvlJc w:val="left"/>
      <w:pPr>
        <w:tabs>
          <w:tab w:val="num" w:pos="246"/>
        </w:tabs>
        <w:ind w:left="246" w:hanging="360"/>
      </w:pPr>
      <w:rPr>
        <w:rFonts w:ascii="Times New Roman" w:eastAsia="Times New Roman" w:hAnsi="Times New Roman" w:cs="Times New Roman"/>
        <w:b w:val="0"/>
      </w:rPr>
    </w:lvl>
    <w:lvl w:ilvl="1" w:tplc="04150011">
      <w:start w:val="1"/>
      <w:numFmt w:val="decimal"/>
      <w:lvlText w:val="%2)"/>
      <w:lvlJc w:val="left"/>
      <w:pPr>
        <w:tabs>
          <w:tab w:val="num" w:pos="1440"/>
        </w:tabs>
        <w:ind w:left="1440" w:hanging="360"/>
      </w:pPr>
      <w:rPr>
        <w:b w:val="0"/>
      </w:rPr>
    </w:lvl>
    <w:lvl w:ilvl="2" w:tplc="022A836C">
      <w:start w:val="1"/>
      <w:numFmt w:val="decimal"/>
      <w:lvlText w:val="%3)"/>
      <w:lvlJc w:val="left"/>
      <w:pPr>
        <w:tabs>
          <w:tab w:val="num" w:pos="2160"/>
        </w:tabs>
        <w:ind w:left="2160" w:hanging="360"/>
      </w:pPr>
      <w:rPr>
        <w:rFonts w:hint="default"/>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69340F1"/>
    <w:multiLevelType w:val="hybridMultilevel"/>
    <w:tmpl w:val="4C9691CE"/>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7525BF6"/>
    <w:multiLevelType w:val="hybridMultilevel"/>
    <w:tmpl w:val="BE0A0130"/>
    <w:lvl w:ilvl="0" w:tplc="D1683D36">
      <w:start w:val="1"/>
      <w:numFmt w:val="decimal"/>
      <w:lvlText w:val="%1)"/>
      <w:lvlJc w:val="left"/>
      <w:pPr>
        <w:tabs>
          <w:tab w:val="num" w:pos="1440"/>
        </w:tabs>
        <w:ind w:left="144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F556C3"/>
    <w:multiLevelType w:val="hybridMultilevel"/>
    <w:tmpl w:val="EF2899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03679F8"/>
    <w:multiLevelType w:val="hybridMultilevel"/>
    <w:tmpl w:val="C7FECFD4"/>
    <w:lvl w:ilvl="0" w:tplc="2E363C9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A2D4ABA"/>
    <w:multiLevelType w:val="hybridMultilevel"/>
    <w:tmpl w:val="FFB207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DC10F78"/>
    <w:multiLevelType w:val="hybridMultilevel"/>
    <w:tmpl w:val="5BD460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3012EB"/>
    <w:multiLevelType w:val="hybridMultilevel"/>
    <w:tmpl w:val="5BD460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5717D66"/>
    <w:multiLevelType w:val="multilevel"/>
    <w:tmpl w:val="C8503886"/>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0D635F"/>
    <w:multiLevelType w:val="hybridMultilevel"/>
    <w:tmpl w:val="08C01A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8" w15:restartNumberingAfterBreak="0">
    <w:nsid w:val="6D603D55"/>
    <w:multiLevelType w:val="hybridMultilevel"/>
    <w:tmpl w:val="FE1E7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9C2DA8"/>
    <w:multiLevelType w:val="hybridMultilevel"/>
    <w:tmpl w:val="554220AE"/>
    <w:lvl w:ilvl="0" w:tplc="B97A2C5C">
      <w:start w:val="1"/>
      <w:numFmt w:val="none"/>
      <w:lvlText w:val="1)"/>
      <w:lvlJc w:val="left"/>
      <w:pPr>
        <w:tabs>
          <w:tab w:val="num" w:pos="720"/>
        </w:tabs>
        <w:ind w:left="720" w:hanging="360"/>
      </w:pPr>
      <w:rPr>
        <w:rFonts w:hint="default"/>
      </w:rPr>
    </w:lvl>
    <w:lvl w:ilvl="1" w:tplc="527E38AA">
      <w:start w:val="2"/>
      <w:numFmt w:val="decimal"/>
      <w:lvlText w:val="%2)"/>
      <w:lvlJc w:val="left"/>
      <w:pPr>
        <w:tabs>
          <w:tab w:val="num" w:pos="1440"/>
        </w:tabs>
        <w:ind w:left="1440" w:hanging="360"/>
      </w:pPr>
      <w:rPr>
        <w:rFonts w:hint="default"/>
      </w:rPr>
    </w:lvl>
    <w:lvl w:ilvl="2" w:tplc="1C0EABC6">
      <w:start w:val="5"/>
      <w:numFmt w:val="decimal"/>
      <w:lvlText w:val="%3."/>
      <w:lvlJc w:val="left"/>
      <w:pPr>
        <w:tabs>
          <w:tab w:val="num" w:pos="2340"/>
        </w:tabs>
        <w:ind w:left="2340" w:hanging="360"/>
      </w:pPr>
      <w:rPr>
        <w:rFonts w:hint="default"/>
      </w:rPr>
    </w:lvl>
    <w:lvl w:ilvl="3" w:tplc="39028C90">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6CA79DC"/>
    <w:multiLevelType w:val="hybridMultilevel"/>
    <w:tmpl w:val="144ABB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7AC660E8"/>
    <w:multiLevelType w:val="hybridMultilevel"/>
    <w:tmpl w:val="3D5A382E"/>
    <w:lvl w:ilvl="0" w:tplc="B106B1AC">
      <w:start w:val="1"/>
      <w:numFmt w:val="decimal"/>
      <w:lvlText w:val="%1."/>
      <w:lvlJc w:val="left"/>
      <w:pPr>
        <w:ind w:left="72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7CE94556"/>
    <w:multiLevelType w:val="hybridMultilevel"/>
    <w:tmpl w:val="6D0CD064"/>
    <w:lvl w:ilvl="0" w:tplc="A63CF8D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D6B3F4C"/>
    <w:multiLevelType w:val="hybridMultilevel"/>
    <w:tmpl w:val="485A1340"/>
    <w:lvl w:ilvl="0" w:tplc="1188FBDA">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0"/>
  </w:num>
  <w:num w:numId="2">
    <w:abstractNumId w:val="41"/>
  </w:num>
  <w:num w:numId="3">
    <w:abstractNumId w:val="6"/>
  </w:num>
  <w:num w:numId="4">
    <w:abstractNumId w:val="25"/>
  </w:num>
  <w:num w:numId="5">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num>
  <w:num w:numId="14">
    <w:abstractNumId w:val="26"/>
  </w:num>
  <w:num w:numId="15">
    <w:abstractNumId w:val="15"/>
  </w:num>
  <w:num w:numId="16">
    <w:abstractNumId w:val="29"/>
  </w:num>
  <w:num w:numId="17">
    <w:abstractNumId w:val="13"/>
  </w:num>
  <w:num w:numId="18">
    <w:abstractNumId w:val="17"/>
  </w:num>
  <w:num w:numId="19">
    <w:abstractNumId w:val="16"/>
  </w:num>
  <w:num w:numId="20">
    <w:abstractNumId w:val="10"/>
  </w:num>
  <w:num w:numId="21">
    <w:abstractNumId w:val="12"/>
  </w:num>
  <w:num w:numId="22">
    <w:abstractNumId w:val="23"/>
  </w:num>
  <w:num w:numId="23">
    <w:abstractNumId w:val="35"/>
  </w:num>
  <w:num w:numId="24">
    <w:abstractNumId w:val="37"/>
  </w:num>
  <w:num w:numId="25">
    <w:abstractNumId w:val="33"/>
  </w:num>
  <w:num w:numId="26">
    <w:abstractNumId w:val="32"/>
  </w:num>
  <w:num w:numId="27">
    <w:abstractNumId w:val="27"/>
  </w:num>
  <w:num w:numId="28">
    <w:abstractNumId w:val="14"/>
  </w:num>
  <w:num w:numId="29">
    <w:abstractNumId w:val="36"/>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28"/>
  </w:num>
  <w:num w:numId="33">
    <w:abstractNumId w:val="34"/>
  </w:num>
  <w:num w:numId="34">
    <w:abstractNumId w:val="1"/>
  </w:num>
  <w:num w:numId="35">
    <w:abstractNumId w:val="4"/>
  </w:num>
  <w:num w:numId="36">
    <w:abstractNumId w:val="18"/>
  </w:num>
  <w:num w:numId="37">
    <w:abstractNumId w:val="31"/>
  </w:num>
  <w:num w:numId="38">
    <w:abstractNumId w:val="0"/>
  </w:num>
  <w:num w:numId="39">
    <w:abstractNumId w:val="40"/>
  </w:num>
  <w:num w:numId="40">
    <w:abstractNumId w:val="21"/>
  </w:num>
  <w:num w:numId="41">
    <w:abstractNumId w:val="38"/>
  </w:num>
  <w:num w:numId="42">
    <w:abstractNumId w:val="11"/>
  </w:num>
  <w:num w:numId="43">
    <w:abstractNumId w:val="43"/>
  </w:num>
  <w:num w:numId="44">
    <w:abstractNumId w:val="8"/>
  </w:num>
  <w:num w:numId="45">
    <w:abstractNumId w:val="24"/>
  </w:num>
  <w:num w:numId="46">
    <w:abstractNumId w:val="2"/>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2FE"/>
    <w:rsid w:val="00BB3D5A"/>
    <w:rsid w:val="00C14209"/>
    <w:rsid w:val="00E622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4E62C6A"/>
  <w15:chartTrackingRefBased/>
  <w15:docId w15:val="{38A50F21-D7AC-487C-9922-D751A30F1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E622FE"/>
    <w:pPr>
      <w:keepNext/>
      <w:spacing w:after="0" w:line="240" w:lineRule="auto"/>
      <w:jc w:val="both"/>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E622FE"/>
    <w:pPr>
      <w:keepNext/>
      <w:widowControl w:val="0"/>
      <w:spacing w:after="0" w:line="240" w:lineRule="auto"/>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E622FE"/>
    <w:pPr>
      <w:keepNext/>
      <w:spacing w:after="0" w:line="240" w:lineRule="auto"/>
      <w:jc w:val="center"/>
      <w:outlineLvl w:val="2"/>
    </w:pPr>
    <w:rPr>
      <w:rFonts w:ascii="Times New Roman" w:eastAsia="Times New Roman" w:hAnsi="Times New Roman" w:cs="Times New Roman"/>
      <w:b/>
      <w:sz w:val="28"/>
      <w:szCs w:val="20"/>
      <w:lang w:eastAsia="pl-PL"/>
    </w:rPr>
  </w:style>
  <w:style w:type="paragraph" w:styleId="Nagwek4">
    <w:name w:val="heading 4"/>
    <w:basedOn w:val="Normalny"/>
    <w:next w:val="Normalny"/>
    <w:link w:val="Nagwek4Znak"/>
    <w:qFormat/>
    <w:rsid w:val="00E622FE"/>
    <w:pPr>
      <w:keepNext/>
      <w:spacing w:after="0" w:line="240" w:lineRule="auto"/>
      <w:jc w:val="both"/>
      <w:outlineLvl w:val="3"/>
    </w:pPr>
    <w:rPr>
      <w:rFonts w:ascii="Times New Roman" w:eastAsia="Times New Roman" w:hAnsi="Times New Roman" w:cs="Times New Roman"/>
      <w:b/>
      <w:szCs w:val="20"/>
      <w:lang w:eastAsia="pl-PL"/>
    </w:rPr>
  </w:style>
  <w:style w:type="paragraph" w:styleId="Nagwek5">
    <w:name w:val="heading 5"/>
    <w:basedOn w:val="Normalny"/>
    <w:next w:val="Normalny"/>
    <w:link w:val="Nagwek5Znak"/>
    <w:qFormat/>
    <w:rsid w:val="00E622FE"/>
    <w:pPr>
      <w:keepNext/>
      <w:widowControl w:val="0"/>
      <w:autoSpaceDE w:val="0"/>
      <w:autoSpaceDN w:val="0"/>
      <w:adjustRightInd w:val="0"/>
      <w:spacing w:after="0" w:line="240" w:lineRule="auto"/>
      <w:outlineLvl w:val="4"/>
    </w:pPr>
    <w:rPr>
      <w:rFonts w:ascii="Arial" w:eastAsia="Times New Roman" w:hAnsi="Arial" w:cs="Times New Roman"/>
      <w:b/>
      <w:sz w:val="20"/>
      <w:szCs w:val="20"/>
      <w:lang w:eastAsia="pl-PL"/>
    </w:rPr>
  </w:style>
  <w:style w:type="paragraph" w:styleId="Nagwek7">
    <w:name w:val="heading 7"/>
    <w:basedOn w:val="Normalny"/>
    <w:next w:val="Normalny"/>
    <w:link w:val="Nagwek7Znak"/>
    <w:qFormat/>
    <w:rsid w:val="00E622FE"/>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622FE"/>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E622FE"/>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E622FE"/>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E622FE"/>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rsid w:val="00E622FE"/>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E622FE"/>
    <w:rPr>
      <w:rFonts w:ascii="Times New Roman" w:eastAsia="Times New Roman" w:hAnsi="Times New Roman" w:cs="Times New Roman"/>
      <w:b/>
      <w:sz w:val="24"/>
      <w:szCs w:val="20"/>
      <w:lang w:eastAsia="pl-PL"/>
    </w:rPr>
  </w:style>
  <w:style w:type="numbering" w:customStyle="1" w:styleId="Bezlisty1">
    <w:name w:val="Bez listy1"/>
    <w:next w:val="Bezlisty"/>
    <w:semiHidden/>
    <w:unhideWhenUsed/>
    <w:rsid w:val="00E622FE"/>
  </w:style>
  <w:style w:type="paragraph" w:styleId="Tekstpodstawowy2">
    <w:name w:val="Body Text 2"/>
    <w:basedOn w:val="Normalny"/>
    <w:link w:val="Tekstpodstawowy2Znak"/>
    <w:rsid w:val="00E622FE"/>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E622FE"/>
    <w:rPr>
      <w:rFonts w:ascii="Times New Roman" w:eastAsia="Times New Roman" w:hAnsi="Times New Roman" w:cs="Times New Roman"/>
      <w:b/>
      <w:sz w:val="24"/>
      <w:szCs w:val="20"/>
      <w:lang w:eastAsia="pl-PL"/>
    </w:rPr>
  </w:style>
  <w:style w:type="character" w:styleId="Odwoaniedokomentarza">
    <w:name w:val="annotation reference"/>
    <w:semiHidden/>
    <w:rsid w:val="00E622FE"/>
    <w:rPr>
      <w:sz w:val="16"/>
      <w:szCs w:val="16"/>
    </w:rPr>
  </w:style>
  <w:style w:type="paragraph" w:styleId="Tekstpodstawowy3">
    <w:name w:val="Body Text 3"/>
    <w:basedOn w:val="Normalny"/>
    <w:link w:val="Tekstpodstawowy3Znak"/>
    <w:rsid w:val="00E622FE"/>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E622FE"/>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rsid w:val="00E622FE"/>
    <w:pPr>
      <w:spacing w:after="0" w:line="240" w:lineRule="auto"/>
      <w:jc w:val="both"/>
    </w:pPr>
    <w:rPr>
      <w:rFonts w:ascii="Times New Roman" w:eastAsia="Times New Roman" w:hAnsi="Times New Roman" w:cs="Times New Roman"/>
      <w:szCs w:val="20"/>
      <w:lang w:eastAsia="pl-PL"/>
    </w:rPr>
  </w:style>
  <w:style w:type="character" w:customStyle="1" w:styleId="TekstpodstawowyZnak">
    <w:name w:val="Tekst podstawowy Znak"/>
    <w:aliases w:val="(F2) Znak1"/>
    <w:basedOn w:val="Domylnaczcionkaakapitu"/>
    <w:link w:val="Tekstpodstawowy"/>
    <w:rsid w:val="00E622FE"/>
    <w:rPr>
      <w:rFonts w:ascii="Times New Roman" w:eastAsia="Times New Roman" w:hAnsi="Times New Roman" w:cs="Times New Roman"/>
      <w:szCs w:val="20"/>
      <w:lang w:eastAsia="pl-PL"/>
    </w:rPr>
  </w:style>
  <w:style w:type="paragraph" w:styleId="Tytu">
    <w:name w:val="Title"/>
    <w:basedOn w:val="Normalny"/>
    <w:link w:val="TytuZnak"/>
    <w:qFormat/>
    <w:rsid w:val="00E622FE"/>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E622FE"/>
    <w:rPr>
      <w:rFonts w:ascii="Times New Roman" w:eastAsia="Times New Roman" w:hAnsi="Times New Roman" w:cs="Times New Roman"/>
      <w:b/>
      <w:sz w:val="28"/>
      <w:szCs w:val="20"/>
      <w:lang w:eastAsia="pl-PL"/>
    </w:rPr>
  </w:style>
  <w:style w:type="character" w:styleId="Numerstrony">
    <w:name w:val="page number"/>
    <w:basedOn w:val="Domylnaczcionkaakapitu"/>
    <w:rsid w:val="00E622FE"/>
  </w:style>
  <w:style w:type="paragraph" w:styleId="Nagwek">
    <w:name w:val="header"/>
    <w:basedOn w:val="Normalny"/>
    <w:link w:val="NagwekZnak"/>
    <w:rsid w:val="00E622FE"/>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rsid w:val="00E622FE"/>
    <w:rPr>
      <w:rFonts w:ascii="Times New Roman" w:eastAsia="Times New Roman" w:hAnsi="Times New Roman" w:cs="Times New Roman"/>
      <w:sz w:val="24"/>
      <w:szCs w:val="20"/>
      <w:lang w:eastAsia="pl-PL"/>
    </w:rPr>
  </w:style>
  <w:style w:type="paragraph" w:styleId="Stopka">
    <w:name w:val="footer"/>
    <w:basedOn w:val="Normalny"/>
    <w:link w:val="StopkaZnak"/>
    <w:rsid w:val="00E622FE"/>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rsid w:val="00E622FE"/>
    <w:rPr>
      <w:rFonts w:ascii="Times New Roman" w:eastAsia="Times New Roman" w:hAnsi="Times New Roman" w:cs="Times New Roman"/>
      <w:sz w:val="24"/>
      <w:szCs w:val="20"/>
      <w:lang w:eastAsia="pl-PL"/>
    </w:rPr>
  </w:style>
  <w:style w:type="paragraph" w:customStyle="1" w:styleId="font0">
    <w:name w:val="font0"/>
    <w:basedOn w:val="Normalny"/>
    <w:rsid w:val="00E622FE"/>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font5">
    <w:name w:val="font5"/>
    <w:basedOn w:val="Normalny"/>
    <w:rsid w:val="00E622FE"/>
    <w:pPr>
      <w:spacing w:before="100" w:beforeAutospacing="1" w:after="100"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rsid w:val="00E62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rsid w:val="00E622F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rsid w:val="00E62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rsid w:val="00E622F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rsid w:val="00E62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9">
    <w:name w:val="xl29"/>
    <w:basedOn w:val="Normalny"/>
    <w:rsid w:val="00E622F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rsid w:val="00E62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rsid w:val="00E622FE"/>
    <w:pPr>
      <w:spacing w:before="100" w:beforeAutospacing="1" w:after="100" w:afterAutospacing="1" w:line="240" w:lineRule="auto"/>
    </w:pPr>
    <w:rPr>
      <w:rFonts w:ascii="Arial" w:eastAsia="Times New Roman" w:hAnsi="Arial" w:cs="Times New Roman"/>
      <w:sz w:val="20"/>
      <w:szCs w:val="20"/>
      <w:lang w:eastAsia="pl-PL"/>
    </w:rPr>
  </w:style>
  <w:style w:type="paragraph" w:styleId="Tekstpodstawowywcity">
    <w:name w:val="Body Text Indent"/>
    <w:basedOn w:val="Normalny"/>
    <w:link w:val="TekstpodstawowywcityZnak"/>
    <w:rsid w:val="00E622FE"/>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rsid w:val="00E622FE"/>
    <w:rPr>
      <w:rFonts w:ascii="Times New Roman" w:eastAsia="Times New Roman" w:hAnsi="Times New Roman" w:cs="Times New Roman"/>
      <w:szCs w:val="20"/>
      <w:lang w:eastAsia="pl-PL"/>
    </w:rPr>
  </w:style>
  <w:style w:type="paragraph" w:styleId="Tekstpodstawowywcity2">
    <w:name w:val="Body Text Indent 2"/>
    <w:basedOn w:val="Normalny"/>
    <w:link w:val="Tekstpodstawowywcity2Znak"/>
    <w:rsid w:val="00E622FE"/>
    <w:pPr>
      <w:spacing w:after="120" w:line="480" w:lineRule="auto"/>
      <w:ind w:left="283"/>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E622FE"/>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E622FE"/>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E622FE"/>
    <w:rPr>
      <w:rFonts w:ascii="Tahoma" w:eastAsia="Times New Roman" w:hAnsi="Tahoma" w:cs="Tahoma"/>
      <w:sz w:val="16"/>
      <w:szCs w:val="16"/>
      <w:lang w:eastAsia="pl-PL"/>
    </w:rPr>
  </w:style>
  <w:style w:type="paragraph" w:styleId="Tekstpodstawowywcity3">
    <w:name w:val="Body Text Indent 3"/>
    <w:basedOn w:val="Normalny"/>
    <w:link w:val="Tekstpodstawowywcity3Znak"/>
    <w:rsid w:val="00E622FE"/>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E622FE"/>
    <w:rPr>
      <w:rFonts w:ascii="Times New Roman" w:eastAsia="Times New Roman" w:hAnsi="Times New Roman" w:cs="Times New Roman"/>
      <w:sz w:val="16"/>
      <w:szCs w:val="16"/>
      <w:lang w:eastAsia="pl-PL"/>
    </w:rPr>
  </w:style>
  <w:style w:type="paragraph" w:customStyle="1" w:styleId="Tekstpodstawowy21">
    <w:name w:val="Tekst podstawowy 21"/>
    <w:basedOn w:val="Normalny"/>
    <w:rsid w:val="00E622FE"/>
    <w:pPr>
      <w:widowControl w:val="0"/>
      <w:overflowPunct w:val="0"/>
      <w:autoSpaceDE w:val="0"/>
      <w:autoSpaceDN w:val="0"/>
      <w:adjustRightInd w:val="0"/>
      <w:spacing w:after="0" w:line="312" w:lineRule="auto"/>
      <w:ind w:left="66"/>
      <w:jc w:val="both"/>
      <w:textAlignment w:val="baseline"/>
    </w:pPr>
    <w:rPr>
      <w:rFonts w:ascii="Times New Roman" w:eastAsia="Times New Roman" w:hAnsi="Times New Roman" w:cs="Times New Roman"/>
      <w:sz w:val="24"/>
      <w:szCs w:val="20"/>
      <w:lang w:eastAsia="pl-PL"/>
    </w:rPr>
  </w:style>
  <w:style w:type="paragraph" w:customStyle="1" w:styleId="1">
    <w:name w:val="1"/>
    <w:basedOn w:val="Normalny"/>
    <w:rsid w:val="00E622FE"/>
    <w:pPr>
      <w:tabs>
        <w:tab w:val="left" w:pos="709"/>
      </w:tabs>
      <w:spacing w:after="0" w:line="240" w:lineRule="auto"/>
    </w:pPr>
    <w:rPr>
      <w:rFonts w:ascii="Tahoma" w:eastAsia="Times New Roman" w:hAnsi="Tahoma" w:cs="Times New Roman"/>
      <w:sz w:val="24"/>
      <w:szCs w:val="24"/>
      <w:lang w:eastAsia="pl-PL"/>
    </w:rPr>
  </w:style>
  <w:style w:type="paragraph" w:customStyle="1" w:styleId="umowa">
    <w:name w:val="umowa"/>
    <w:basedOn w:val="Normalny"/>
    <w:rsid w:val="00E622FE"/>
    <w:pPr>
      <w:spacing w:after="0" w:line="280" w:lineRule="exact"/>
      <w:jc w:val="both"/>
    </w:pPr>
    <w:rPr>
      <w:rFonts w:ascii="Times New Roman" w:eastAsia="Times New Roman" w:hAnsi="Times New Roman" w:cs="Times New Roman"/>
      <w:snapToGrid w:val="0"/>
      <w:sz w:val="20"/>
      <w:szCs w:val="20"/>
      <w:lang w:eastAsia="pl-PL"/>
    </w:rPr>
  </w:style>
  <w:style w:type="paragraph" w:customStyle="1" w:styleId="ZnakZnak4">
    <w:name w:val="Znak Znak4"/>
    <w:basedOn w:val="Normalny"/>
    <w:rsid w:val="00E622FE"/>
    <w:pPr>
      <w:tabs>
        <w:tab w:val="left" w:pos="709"/>
      </w:tabs>
      <w:spacing w:after="0" w:line="240" w:lineRule="auto"/>
    </w:pPr>
    <w:rPr>
      <w:rFonts w:ascii="Tahoma" w:eastAsia="Times New Roman" w:hAnsi="Tahoma" w:cs="Times New Roman"/>
      <w:sz w:val="24"/>
      <w:szCs w:val="24"/>
      <w:lang w:eastAsia="pl-PL"/>
    </w:rPr>
  </w:style>
  <w:style w:type="table" w:styleId="Tabela-Siatka">
    <w:name w:val="Table Grid"/>
    <w:basedOn w:val="Standardowy"/>
    <w:rsid w:val="00E622F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2Znak">
    <w:name w:val="(F2) Znak"/>
    <w:locked/>
    <w:rsid w:val="00E622FE"/>
    <w:rPr>
      <w:sz w:val="22"/>
      <w:lang w:val="pl-PL" w:eastAsia="pl-PL" w:bidi="ar-SA"/>
    </w:rPr>
  </w:style>
  <w:style w:type="paragraph" w:customStyle="1" w:styleId="rozdzia">
    <w:name w:val="rozdział"/>
    <w:basedOn w:val="Normalny"/>
    <w:autoRedefine/>
    <w:rsid w:val="00E622FE"/>
    <w:pPr>
      <w:keepNext/>
      <w:spacing w:before="240" w:after="0" w:line="240" w:lineRule="auto"/>
      <w:ind w:left="709" w:hanging="709"/>
      <w:jc w:val="both"/>
    </w:pPr>
    <w:rPr>
      <w:rFonts w:ascii="Times New Roman" w:eastAsia="Times New Roman" w:hAnsi="Times New Roman" w:cs="Times New Roman"/>
      <w:bCs/>
      <w:iCs/>
      <w:spacing w:val="4"/>
      <w:sz w:val="24"/>
      <w:szCs w:val="24"/>
      <w:lang w:eastAsia="pl-PL"/>
    </w:rPr>
  </w:style>
  <w:style w:type="paragraph" w:customStyle="1" w:styleId="ust">
    <w:name w:val="ust"/>
    <w:rsid w:val="00E622FE"/>
    <w:pPr>
      <w:overflowPunct w:val="0"/>
      <w:autoSpaceDE w:val="0"/>
      <w:autoSpaceDN w:val="0"/>
      <w:adjustRightInd w:val="0"/>
      <w:spacing w:before="60" w:after="60" w:line="240" w:lineRule="auto"/>
      <w:ind w:left="426" w:hanging="284"/>
      <w:jc w:val="both"/>
      <w:textAlignment w:val="baseline"/>
    </w:pPr>
    <w:rPr>
      <w:rFonts w:ascii="Times New Roman" w:eastAsia="Times New Roman" w:hAnsi="Times New Roman" w:cs="Times New Roman"/>
      <w:sz w:val="24"/>
      <w:szCs w:val="20"/>
      <w:lang w:eastAsia="pl-PL"/>
    </w:rPr>
  </w:style>
  <w:style w:type="paragraph" w:customStyle="1" w:styleId="pkt">
    <w:name w:val="pkt"/>
    <w:basedOn w:val="Normalny"/>
    <w:rsid w:val="00E622FE"/>
    <w:pPr>
      <w:overflowPunct w:val="0"/>
      <w:autoSpaceDE w:val="0"/>
      <w:autoSpaceDN w:val="0"/>
      <w:adjustRightInd w:val="0"/>
      <w:spacing w:before="60" w:after="60" w:line="240" w:lineRule="auto"/>
      <w:ind w:left="851" w:hanging="295"/>
      <w:jc w:val="both"/>
      <w:textAlignment w:val="baseline"/>
    </w:pPr>
    <w:rPr>
      <w:rFonts w:ascii="Times New Roman" w:eastAsia="Times New Roman" w:hAnsi="Times New Roman" w:cs="Times New Roman"/>
      <w:sz w:val="24"/>
      <w:szCs w:val="20"/>
      <w:lang w:eastAsia="pl-PL"/>
    </w:rPr>
  </w:style>
  <w:style w:type="paragraph" w:styleId="Zwykytekst">
    <w:name w:val="Plain Text"/>
    <w:basedOn w:val="Normalny"/>
    <w:link w:val="ZwykytekstZnak"/>
    <w:rsid w:val="00E622FE"/>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E622FE"/>
    <w:rPr>
      <w:rFonts w:ascii="Courier New" w:eastAsia="Times New Roman" w:hAnsi="Courier New" w:cs="Times New Roman"/>
      <w:sz w:val="20"/>
      <w:szCs w:val="20"/>
      <w:lang w:eastAsia="pl-PL"/>
    </w:rPr>
  </w:style>
  <w:style w:type="character" w:styleId="Hipercze">
    <w:name w:val="Hyperlink"/>
    <w:rsid w:val="00E622FE"/>
    <w:rPr>
      <w:color w:val="0000FF"/>
      <w:u w:val="single"/>
    </w:rPr>
  </w:style>
  <w:style w:type="paragraph" w:customStyle="1" w:styleId="ZnakZnak6">
    <w:name w:val="Znak Znak6"/>
    <w:basedOn w:val="Normalny"/>
    <w:rsid w:val="00E622FE"/>
    <w:pPr>
      <w:tabs>
        <w:tab w:val="left" w:pos="709"/>
      </w:tabs>
      <w:spacing w:after="0" w:line="240" w:lineRule="auto"/>
    </w:pPr>
    <w:rPr>
      <w:rFonts w:ascii="Tahoma" w:eastAsia="Times New Roman" w:hAnsi="Tahoma" w:cs="Times New Roman"/>
      <w:sz w:val="24"/>
      <w:szCs w:val="24"/>
      <w:lang w:eastAsia="pl-PL"/>
    </w:rPr>
  </w:style>
  <w:style w:type="paragraph" w:styleId="NormalnyWeb">
    <w:name w:val="Normal (Web)"/>
    <w:basedOn w:val="Normalny"/>
    <w:semiHidden/>
    <w:rsid w:val="00E622FE"/>
    <w:pPr>
      <w:spacing w:before="100" w:beforeAutospacing="1" w:after="119" w:line="240" w:lineRule="auto"/>
    </w:pPr>
    <w:rPr>
      <w:rFonts w:ascii="Times New Roman" w:eastAsia="Calibri" w:hAnsi="Times New Roman" w:cs="Times New Roman"/>
      <w:sz w:val="24"/>
      <w:szCs w:val="24"/>
      <w:lang w:eastAsia="pl-PL"/>
    </w:rPr>
  </w:style>
  <w:style w:type="paragraph" w:styleId="Tekstkomentarza">
    <w:name w:val="annotation text"/>
    <w:basedOn w:val="Normalny"/>
    <w:link w:val="TekstkomentarzaZnak"/>
    <w:semiHidden/>
    <w:rsid w:val="00E622FE"/>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E622F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E622FE"/>
    <w:rPr>
      <w:b/>
      <w:bCs/>
    </w:rPr>
  </w:style>
  <w:style w:type="character" w:customStyle="1" w:styleId="TematkomentarzaZnak">
    <w:name w:val="Temat komentarza Znak"/>
    <w:basedOn w:val="TekstkomentarzaZnak"/>
    <w:link w:val="Tematkomentarza"/>
    <w:semiHidden/>
    <w:rsid w:val="00E622FE"/>
    <w:rPr>
      <w:rFonts w:ascii="Times New Roman" w:eastAsia="Times New Roman" w:hAnsi="Times New Roman" w:cs="Times New Roman"/>
      <w:b/>
      <w:bCs/>
      <w:sz w:val="20"/>
      <w:szCs w:val="20"/>
      <w:lang w:eastAsia="pl-PL"/>
    </w:rPr>
  </w:style>
  <w:style w:type="paragraph" w:customStyle="1" w:styleId="ZnakZnak1ZnakZnakZnakZnak">
    <w:name w:val="Znak Znak1 Znak Znak Znak Znak"/>
    <w:basedOn w:val="Normalny"/>
    <w:rsid w:val="00E622FE"/>
    <w:pPr>
      <w:tabs>
        <w:tab w:val="left" w:pos="709"/>
      </w:tabs>
      <w:spacing w:after="0" w:line="240" w:lineRule="auto"/>
    </w:pPr>
    <w:rPr>
      <w:rFonts w:ascii="Tahoma" w:eastAsia="Times New Roman" w:hAnsi="Tahoma" w:cs="Times New Roman"/>
      <w:sz w:val="24"/>
      <w:szCs w:val="24"/>
      <w:lang w:eastAsia="pl-PL"/>
    </w:rPr>
  </w:style>
  <w:style w:type="paragraph" w:customStyle="1" w:styleId="Tekstpodstawowywcity31">
    <w:name w:val="Tekst podstawowy wcięty 31"/>
    <w:basedOn w:val="Normalny"/>
    <w:rsid w:val="00E622FE"/>
    <w:pPr>
      <w:widowControl w:val="0"/>
      <w:autoSpaceDE w:val="0"/>
      <w:spacing w:before="273" w:after="0" w:line="240" w:lineRule="auto"/>
      <w:ind w:left="567" w:hanging="567"/>
      <w:jc w:val="both"/>
    </w:pPr>
    <w:rPr>
      <w:rFonts w:ascii="Times New Roman" w:eastAsia="Times New Roman" w:hAnsi="Times New Roman" w:cs="Times New Roman"/>
      <w:sz w:val="28"/>
      <w:szCs w:val="28"/>
      <w:lang w:eastAsia="pl-PL"/>
    </w:rPr>
  </w:style>
  <w:style w:type="paragraph" w:styleId="Akapitzlist">
    <w:name w:val="List Paragraph"/>
    <w:basedOn w:val="Normalny"/>
    <w:uiPriority w:val="34"/>
    <w:qFormat/>
    <w:rsid w:val="00E622FE"/>
    <w:pPr>
      <w:spacing w:after="0" w:line="240" w:lineRule="auto"/>
      <w:ind w:left="720"/>
      <w:contextualSpacing/>
    </w:pPr>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uiPriority w:val="99"/>
    <w:unhideWhenUsed/>
    <w:rsid w:val="00E622FE"/>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E622FE"/>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E622FE"/>
    <w:rPr>
      <w:vertAlign w:val="superscript"/>
    </w:rPr>
  </w:style>
  <w:style w:type="character" w:styleId="Nierozpoznanawzmianka">
    <w:name w:val="Unresolved Mention"/>
    <w:uiPriority w:val="99"/>
    <w:semiHidden/>
    <w:unhideWhenUsed/>
    <w:rsid w:val="00E622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mailto:abielinski@skm.pkp.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31</Pages>
  <Words>8825</Words>
  <Characters>52953</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Panuś</dc:creator>
  <cp:keywords/>
  <dc:description/>
  <cp:lastModifiedBy>Natalia Panuś</cp:lastModifiedBy>
  <cp:revision>2</cp:revision>
  <dcterms:created xsi:type="dcterms:W3CDTF">2019-05-24T11:26:00Z</dcterms:created>
  <dcterms:modified xsi:type="dcterms:W3CDTF">2019-06-04T07:12:00Z</dcterms:modified>
</cp:coreProperties>
</file>