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C27CF" w14:textId="77777777" w:rsidR="00CF2632" w:rsidRPr="009C2BAB" w:rsidRDefault="00CF2632" w:rsidP="00CF2632">
      <w:pPr>
        <w:spacing w:after="0" w:line="240" w:lineRule="auto"/>
        <w:jc w:val="center"/>
        <w:rPr>
          <w:rFonts w:ascii="Times New Roman" w:eastAsia="Times New Roman" w:hAnsi="Times New Roman"/>
          <w:b/>
          <w:sz w:val="40"/>
          <w:szCs w:val="20"/>
          <w:lang w:eastAsia="pl-PL"/>
        </w:rPr>
      </w:pPr>
      <w:r w:rsidRPr="009C2BAB">
        <w:rPr>
          <w:rFonts w:ascii="Times New Roman" w:eastAsia="Times New Roman" w:hAnsi="Times New Roman"/>
          <w:b/>
          <w:sz w:val="40"/>
          <w:szCs w:val="20"/>
          <w:lang w:eastAsia="pl-PL"/>
        </w:rPr>
        <w:t>PKP SZYBKA KOLEJ MIEJSKA</w:t>
      </w:r>
    </w:p>
    <w:p w14:paraId="2540088B" w14:textId="77777777" w:rsidR="00CF2632" w:rsidRPr="009C2BAB" w:rsidRDefault="00CF2632" w:rsidP="00CF2632">
      <w:pPr>
        <w:spacing w:after="0" w:line="240" w:lineRule="auto"/>
        <w:jc w:val="center"/>
        <w:rPr>
          <w:rFonts w:ascii="Times New Roman" w:eastAsia="Times New Roman" w:hAnsi="Times New Roman"/>
          <w:b/>
          <w:sz w:val="40"/>
          <w:szCs w:val="20"/>
          <w:lang w:eastAsia="pl-PL"/>
        </w:rPr>
      </w:pPr>
      <w:r w:rsidRPr="009C2BAB">
        <w:rPr>
          <w:rFonts w:ascii="Times New Roman" w:eastAsia="Times New Roman" w:hAnsi="Times New Roman"/>
          <w:b/>
          <w:sz w:val="40"/>
          <w:szCs w:val="20"/>
          <w:lang w:eastAsia="pl-PL"/>
        </w:rPr>
        <w:t>W TRÓJMIEŚCIE SP. Z O.O.</w:t>
      </w:r>
    </w:p>
    <w:p w14:paraId="249475E5" w14:textId="77777777" w:rsidR="00CF2632" w:rsidRPr="009C2BAB" w:rsidRDefault="00CF2632" w:rsidP="00CF2632">
      <w:pPr>
        <w:spacing w:after="0" w:line="240" w:lineRule="auto"/>
        <w:jc w:val="center"/>
        <w:rPr>
          <w:rFonts w:ascii="Times New Roman" w:eastAsia="Times New Roman" w:hAnsi="Times New Roman"/>
          <w:b/>
          <w:sz w:val="40"/>
          <w:szCs w:val="20"/>
          <w:lang w:eastAsia="pl-PL"/>
        </w:rPr>
      </w:pPr>
      <w:r w:rsidRPr="009C2BAB">
        <w:rPr>
          <w:rFonts w:ascii="Times New Roman" w:eastAsia="Times New Roman" w:hAnsi="Times New Roman"/>
          <w:b/>
          <w:sz w:val="40"/>
          <w:szCs w:val="20"/>
          <w:lang w:eastAsia="pl-PL"/>
        </w:rPr>
        <w:t>UL. MORSKA 350 A</w:t>
      </w:r>
    </w:p>
    <w:p w14:paraId="6E7B8AE9" w14:textId="77777777" w:rsidR="00CF2632" w:rsidRPr="009C2BAB" w:rsidRDefault="00CF2632" w:rsidP="00CF2632">
      <w:pPr>
        <w:spacing w:after="0" w:line="240" w:lineRule="auto"/>
        <w:jc w:val="center"/>
        <w:rPr>
          <w:rFonts w:ascii="Times New Roman" w:eastAsia="Times New Roman" w:hAnsi="Times New Roman"/>
          <w:b/>
          <w:sz w:val="40"/>
          <w:szCs w:val="20"/>
          <w:lang w:eastAsia="pl-PL"/>
        </w:rPr>
      </w:pPr>
      <w:r w:rsidRPr="009C2BAB">
        <w:rPr>
          <w:rFonts w:ascii="Times New Roman" w:eastAsia="Times New Roman" w:hAnsi="Times New Roman"/>
          <w:b/>
          <w:sz w:val="40"/>
          <w:szCs w:val="20"/>
          <w:lang w:eastAsia="pl-PL"/>
        </w:rPr>
        <w:t>81-002 GDYNIA</w:t>
      </w:r>
    </w:p>
    <w:p w14:paraId="148CF9BE" w14:textId="3B792CA5" w:rsidR="00CF2632" w:rsidRDefault="00CF2632" w:rsidP="00CF2632">
      <w:pPr>
        <w:spacing w:after="0" w:line="240" w:lineRule="auto"/>
        <w:jc w:val="center"/>
        <w:rPr>
          <w:rFonts w:ascii="Times New Roman" w:eastAsia="Times New Roman" w:hAnsi="Times New Roman"/>
          <w:b/>
          <w:sz w:val="40"/>
          <w:szCs w:val="20"/>
          <w:lang w:eastAsia="pl-PL"/>
        </w:rPr>
      </w:pPr>
      <w:r w:rsidRPr="00761D57">
        <w:rPr>
          <w:rFonts w:ascii="Times New Roman" w:eastAsia="Times New Roman" w:hAnsi="Times New Roman"/>
          <w:b/>
          <w:sz w:val="40"/>
          <w:szCs w:val="20"/>
          <w:lang w:eastAsia="pl-PL"/>
        </w:rPr>
        <w:t xml:space="preserve">TEL. : </w:t>
      </w:r>
      <w:r>
        <w:rPr>
          <w:rFonts w:ascii="Times New Roman" w:eastAsia="Times New Roman" w:hAnsi="Times New Roman"/>
          <w:b/>
          <w:sz w:val="40"/>
          <w:szCs w:val="20"/>
          <w:lang w:eastAsia="pl-PL"/>
        </w:rPr>
        <w:t>+</w:t>
      </w:r>
      <w:r w:rsidRPr="00761D57">
        <w:rPr>
          <w:rFonts w:ascii="Times New Roman" w:eastAsia="Times New Roman" w:hAnsi="Times New Roman"/>
          <w:b/>
          <w:sz w:val="40"/>
          <w:szCs w:val="20"/>
          <w:lang w:eastAsia="pl-PL"/>
        </w:rPr>
        <w:t>58 721 29 29, wew.4141</w:t>
      </w:r>
    </w:p>
    <w:p w14:paraId="32B2976D" w14:textId="77777777" w:rsidR="00B20354" w:rsidRDefault="00B20354" w:rsidP="00CF2632">
      <w:pPr>
        <w:spacing w:after="0" w:line="240" w:lineRule="auto"/>
        <w:jc w:val="center"/>
        <w:rPr>
          <w:rFonts w:ascii="Times New Roman" w:eastAsia="Times New Roman" w:hAnsi="Times New Roman"/>
          <w:b/>
          <w:sz w:val="40"/>
          <w:szCs w:val="20"/>
          <w:lang w:eastAsia="pl-PL"/>
        </w:rPr>
      </w:pPr>
    </w:p>
    <w:p w14:paraId="7F55B37A" w14:textId="77777777" w:rsidR="00CF2632" w:rsidRPr="009C2BAB" w:rsidRDefault="00CF2632" w:rsidP="00CF2632">
      <w:pPr>
        <w:spacing w:after="0" w:line="240" w:lineRule="auto"/>
        <w:jc w:val="center"/>
        <w:rPr>
          <w:rFonts w:ascii="Times New Roman" w:eastAsia="Times New Roman" w:hAnsi="Times New Roman"/>
          <w:sz w:val="24"/>
          <w:szCs w:val="20"/>
          <w:lang w:eastAsia="pl-PL"/>
        </w:rPr>
      </w:pPr>
    </w:p>
    <w:p w14:paraId="15D35E23" w14:textId="77777777" w:rsidR="00CF2632" w:rsidRPr="005A40A7" w:rsidRDefault="00CF2632" w:rsidP="00CF2632">
      <w:pPr>
        <w:spacing w:after="0" w:line="240" w:lineRule="auto"/>
        <w:rPr>
          <w:rFonts w:ascii="Times New Roman" w:eastAsia="Times New Roman" w:hAnsi="Times New Roman"/>
          <w:sz w:val="12"/>
          <w:szCs w:val="20"/>
          <w:lang w:eastAsia="pl-PL"/>
        </w:rPr>
      </w:pPr>
    </w:p>
    <w:p w14:paraId="68CF2048" w14:textId="0D6A20AF" w:rsidR="00CF2632" w:rsidRDefault="00CF2632" w:rsidP="00CF2632">
      <w:pPr>
        <w:spacing w:after="0" w:line="240" w:lineRule="auto"/>
        <w:jc w:val="center"/>
        <w:rPr>
          <w:rFonts w:ascii="Times New Roman" w:eastAsia="Times New Roman" w:hAnsi="Times New Roman"/>
          <w:b/>
          <w:sz w:val="32"/>
          <w:szCs w:val="20"/>
          <w:lang w:eastAsia="pl-PL"/>
        </w:rPr>
      </w:pPr>
      <w:r w:rsidRPr="009C2BAB">
        <w:rPr>
          <w:rFonts w:ascii="Times New Roman" w:eastAsia="Times New Roman" w:hAnsi="Times New Roman"/>
          <w:b/>
          <w:sz w:val="32"/>
          <w:szCs w:val="20"/>
          <w:lang w:eastAsia="pl-PL"/>
        </w:rPr>
        <w:t>ZNAK: SKMMU.086</w:t>
      </w:r>
      <w:r>
        <w:rPr>
          <w:rFonts w:ascii="Times New Roman" w:eastAsia="Times New Roman" w:hAnsi="Times New Roman"/>
          <w:b/>
          <w:sz w:val="32"/>
          <w:szCs w:val="20"/>
          <w:lang w:eastAsia="pl-PL"/>
        </w:rPr>
        <w:t>.</w:t>
      </w:r>
      <w:r w:rsidR="004B18BA">
        <w:rPr>
          <w:rFonts w:ascii="Times New Roman" w:eastAsia="Times New Roman" w:hAnsi="Times New Roman"/>
          <w:b/>
          <w:sz w:val="32"/>
          <w:szCs w:val="20"/>
          <w:lang w:eastAsia="pl-PL"/>
        </w:rPr>
        <w:t>10.22</w:t>
      </w:r>
      <w:r w:rsidRPr="009C2BAB">
        <w:rPr>
          <w:rFonts w:ascii="Times New Roman" w:eastAsia="Times New Roman" w:hAnsi="Times New Roman"/>
          <w:b/>
          <w:sz w:val="32"/>
          <w:szCs w:val="20"/>
          <w:lang w:eastAsia="pl-PL"/>
        </w:rPr>
        <w:tab/>
        <w:t xml:space="preserve">               </w:t>
      </w:r>
      <w:r w:rsidR="006C59AB">
        <w:rPr>
          <w:rFonts w:ascii="Times New Roman" w:eastAsia="Times New Roman" w:hAnsi="Times New Roman"/>
          <w:b/>
          <w:sz w:val="32"/>
          <w:szCs w:val="20"/>
          <w:lang w:eastAsia="pl-PL"/>
        </w:rPr>
        <w:t xml:space="preserve">KWIECIEŃ </w:t>
      </w:r>
      <w:r w:rsidRPr="009C2BAB">
        <w:rPr>
          <w:rFonts w:ascii="Times New Roman" w:eastAsia="Times New Roman" w:hAnsi="Times New Roman"/>
          <w:b/>
          <w:sz w:val="32"/>
          <w:szCs w:val="20"/>
          <w:lang w:eastAsia="pl-PL"/>
        </w:rPr>
        <w:t>202</w:t>
      </w:r>
      <w:r w:rsidR="005A40A7">
        <w:rPr>
          <w:rFonts w:ascii="Times New Roman" w:eastAsia="Times New Roman" w:hAnsi="Times New Roman"/>
          <w:b/>
          <w:sz w:val="32"/>
          <w:szCs w:val="20"/>
          <w:lang w:eastAsia="pl-PL"/>
        </w:rPr>
        <w:t>2</w:t>
      </w:r>
      <w:r w:rsidRPr="009C2BAB">
        <w:rPr>
          <w:rFonts w:ascii="Times New Roman" w:eastAsia="Times New Roman" w:hAnsi="Times New Roman"/>
          <w:b/>
          <w:sz w:val="32"/>
          <w:szCs w:val="20"/>
          <w:lang w:eastAsia="pl-PL"/>
        </w:rPr>
        <w:t xml:space="preserve"> ROK</w:t>
      </w:r>
    </w:p>
    <w:p w14:paraId="167449C1" w14:textId="77777777" w:rsidR="00B20354" w:rsidRDefault="00B20354" w:rsidP="00CF2632">
      <w:pPr>
        <w:spacing w:after="0" w:line="240" w:lineRule="auto"/>
        <w:jc w:val="center"/>
        <w:rPr>
          <w:rFonts w:ascii="Times New Roman" w:eastAsia="Times New Roman" w:hAnsi="Times New Roman"/>
          <w:b/>
          <w:sz w:val="32"/>
          <w:szCs w:val="20"/>
          <w:lang w:eastAsia="pl-PL"/>
        </w:rPr>
      </w:pPr>
    </w:p>
    <w:p w14:paraId="6D165381" w14:textId="77777777" w:rsidR="00CF2632" w:rsidRPr="009C2BAB" w:rsidRDefault="00CF2632" w:rsidP="00CF2632">
      <w:pPr>
        <w:spacing w:after="0" w:line="240" w:lineRule="auto"/>
        <w:jc w:val="center"/>
        <w:rPr>
          <w:rFonts w:ascii="Times New Roman" w:eastAsia="Times New Roman" w:hAnsi="Times New Roman"/>
          <w:b/>
          <w:sz w:val="32"/>
          <w:szCs w:val="20"/>
          <w:lang w:eastAsia="pl-PL"/>
        </w:rPr>
      </w:pPr>
    </w:p>
    <w:p w14:paraId="0C8E648B" w14:textId="77777777" w:rsidR="00CF2632" w:rsidRPr="009C2BAB" w:rsidRDefault="00CF2632" w:rsidP="00CF2632">
      <w:pPr>
        <w:spacing w:after="0" w:line="240" w:lineRule="auto"/>
        <w:jc w:val="center"/>
        <w:rPr>
          <w:rFonts w:ascii="Times New Roman" w:eastAsia="Times New Roman" w:hAnsi="Times New Roman"/>
          <w:b/>
          <w:sz w:val="40"/>
          <w:szCs w:val="20"/>
          <w:lang w:eastAsia="pl-PL"/>
        </w:rPr>
      </w:pPr>
      <w:r w:rsidRPr="009C2BAB">
        <w:rPr>
          <w:rFonts w:ascii="Times New Roman" w:eastAsia="Times New Roman" w:hAnsi="Times New Roman"/>
          <w:b/>
          <w:sz w:val="40"/>
          <w:szCs w:val="20"/>
          <w:lang w:eastAsia="pl-PL"/>
        </w:rPr>
        <w:t>SPECYFIKACJA WARUNKÓW ZAMÓWIENIA</w:t>
      </w:r>
    </w:p>
    <w:p w14:paraId="4DB3D288" w14:textId="77777777" w:rsidR="00CF2632" w:rsidRPr="009C2BAB" w:rsidRDefault="00CF2632" w:rsidP="00CF2632">
      <w:pPr>
        <w:spacing w:after="0" w:line="240" w:lineRule="auto"/>
        <w:rPr>
          <w:rFonts w:ascii="Times New Roman" w:eastAsia="Times New Roman" w:hAnsi="Times New Roman"/>
          <w:sz w:val="24"/>
          <w:szCs w:val="20"/>
          <w:lang w:eastAsia="pl-PL"/>
        </w:rPr>
      </w:pPr>
    </w:p>
    <w:p w14:paraId="06A0816E" w14:textId="77777777" w:rsidR="00CF2632" w:rsidRPr="009C2BAB" w:rsidRDefault="00CF2632" w:rsidP="00CF2632">
      <w:pPr>
        <w:spacing w:after="0" w:line="240" w:lineRule="auto"/>
        <w:rPr>
          <w:rFonts w:ascii="Times New Roman" w:eastAsia="Times New Roman" w:hAnsi="Times New Roman"/>
          <w:sz w:val="24"/>
          <w:szCs w:val="20"/>
          <w:lang w:eastAsia="pl-PL"/>
        </w:rPr>
      </w:pPr>
    </w:p>
    <w:p w14:paraId="5691FA27" w14:textId="77777777" w:rsidR="00CF2632" w:rsidRPr="009C2BAB" w:rsidRDefault="00CF2632" w:rsidP="00CF2632">
      <w:pPr>
        <w:spacing w:after="0" w:line="240" w:lineRule="auto"/>
        <w:jc w:val="center"/>
        <w:rPr>
          <w:rFonts w:ascii="Times New Roman" w:eastAsia="Times New Roman" w:hAnsi="Times New Roman"/>
          <w:b/>
          <w:sz w:val="32"/>
          <w:szCs w:val="20"/>
          <w:lang w:eastAsia="pl-PL"/>
        </w:rPr>
      </w:pPr>
      <w:r w:rsidRPr="009C2BAB">
        <w:rPr>
          <w:rFonts w:ascii="Times New Roman" w:eastAsia="Times New Roman" w:hAnsi="Times New Roman"/>
          <w:b/>
          <w:sz w:val="32"/>
          <w:szCs w:val="20"/>
          <w:lang w:eastAsia="pl-PL"/>
        </w:rPr>
        <w:t xml:space="preserve">ZATWIERDZONA PRZEZ: Zarząd PKP Szybka Kolej Miejska </w:t>
      </w:r>
      <w:r w:rsidRPr="009C2BAB">
        <w:rPr>
          <w:rFonts w:ascii="Times New Roman" w:eastAsia="Times New Roman" w:hAnsi="Times New Roman"/>
          <w:b/>
          <w:sz w:val="32"/>
          <w:szCs w:val="20"/>
          <w:lang w:eastAsia="pl-PL"/>
        </w:rPr>
        <w:br/>
        <w:t xml:space="preserve">w Trójmieście Sp. z o.o. </w:t>
      </w:r>
    </w:p>
    <w:p w14:paraId="393695EA" w14:textId="77777777" w:rsidR="00CF2632" w:rsidRPr="009C2BAB" w:rsidRDefault="00CF2632" w:rsidP="00CF2632">
      <w:pPr>
        <w:spacing w:after="0" w:line="240" w:lineRule="auto"/>
        <w:rPr>
          <w:rFonts w:ascii="Times New Roman" w:eastAsia="Times New Roman" w:hAnsi="Times New Roman"/>
          <w:sz w:val="24"/>
          <w:szCs w:val="20"/>
          <w:lang w:eastAsia="pl-PL"/>
        </w:rPr>
      </w:pPr>
    </w:p>
    <w:p w14:paraId="7E22137C" w14:textId="77777777" w:rsidR="00CF2632" w:rsidRPr="009C2BAB" w:rsidRDefault="00CF2632" w:rsidP="00CF2632">
      <w:pPr>
        <w:spacing w:after="0" w:line="240" w:lineRule="auto"/>
        <w:rPr>
          <w:rFonts w:ascii="Times New Roman" w:eastAsia="Times New Roman" w:hAnsi="Times New Roman"/>
          <w:sz w:val="24"/>
          <w:szCs w:val="20"/>
          <w:lang w:eastAsia="pl-PL"/>
        </w:rPr>
      </w:pPr>
    </w:p>
    <w:p w14:paraId="7C52884F" w14:textId="6D27CD33" w:rsidR="00CF2632" w:rsidRDefault="00CF2632" w:rsidP="00CF2632">
      <w:pPr>
        <w:spacing w:after="0" w:line="240" w:lineRule="auto"/>
        <w:jc w:val="center"/>
        <w:rPr>
          <w:rFonts w:ascii="Times New Roman" w:eastAsia="Times New Roman" w:hAnsi="Times New Roman"/>
          <w:b/>
          <w:sz w:val="32"/>
          <w:szCs w:val="20"/>
          <w:lang w:eastAsia="pl-PL"/>
        </w:rPr>
      </w:pPr>
      <w:r w:rsidRPr="009C2BAB">
        <w:rPr>
          <w:rFonts w:ascii="Times New Roman" w:eastAsia="Times New Roman" w:hAnsi="Times New Roman"/>
          <w:b/>
          <w:sz w:val="32"/>
          <w:szCs w:val="20"/>
          <w:lang w:eastAsia="pl-PL"/>
        </w:rPr>
        <w:t xml:space="preserve">DNIA: </w:t>
      </w:r>
      <w:r w:rsidR="00B662E8">
        <w:rPr>
          <w:rFonts w:ascii="Times New Roman" w:eastAsia="Times New Roman" w:hAnsi="Times New Roman"/>
          <w:b/>
          <w:sz w:val="32"/>
          <w:szCs w:val="20"/>
          <w:lang w:eastAsia="pl-PL"/>
        </w:rPr>
        <w:t>04.04.</w:t>
      </w:r>
      <w:r w:rsidR="005D4820">
        <w:rPr>
          <w:rFonts w:ascii="Times New Roman" w:eastAsia="Times New Roman" w:hAnsi="Times New Roman"/>
          <w:b/>
          <w:sz w:val="32"/>
          <w:szCs w:val="20"/>
          <w:lang w:eastAsia="pl-PL"/>
        </w:rPr>
        <w:t xml:space="preserve">2022 </w:t>
      </w:r>
      <w:r w:rsidRPr="009C2BAB">
        <w:rPr>
          <w:rFonts w:ascii="Times New Roman" w:eastAsia="Times New Roman" w:hAnsi="Times New Roman"/>
          <w:b/>
          <w:sz w:val="32"/>
          <w:szCs w:val="20"/>
          <w:lang w:eastAsia="pl-PL"/>
        </w:rPr>
        <w:t>roku</w:t>
      </w:r>
    </w:p>
    <w:p w14:paraId="1BC74875" w14:textId="47337B82" w:rsidR="00B20354" w:rsidRDefault="00B20354" w:rsidP="00CF2632">
      <w:pPr>
        <w:spacing w:after="0" w:line="240" w:lineRule="auto"/>
        <w:jc w:val="center"/>
        <w:rPr>
          <w:rFonts w:ascii="Times New Roman" w:eastAsia="Times New Roman" w:hAnsi="Times New Roman"/>
          <w:b/>
          <w:sz w:val="32"/>
          <w:szCs w:val="20"/>
          <w:lang w:eastAsia="pl-PL"/>
        </w:rPr>
      </w:pPr>
    </w:p>
    <w:p w14:paraId="1D15FD40" w14:textId="6FA13D9D" w:rsidR="00B20354" w:rsidRDefault="00B20354" w:rsidP="00CF2632">
      <w:pPr>
        <w:spacing w:after="0" w:line="240" w:lineRule="auto"/>
        <w:jc w:val="center"/>
        <w:rPr>
          <w:rFonts w:ascii="Times New Roman" w:eastAsia="Times New Roman" w:hAnsi="Times New Roman"/>
          <w:b/>
          <w:sz w:val="32"/>
          <w:szCs w:val="20"/>
          <w:lang w:eastAsia="pl-PL"/>
        </w:rPr>
      </w:pPr>
    </w:p>
    <w:p w14:paraId="17C5A72D" w14:textId="77777777" w:rsidR="00B20354" w:rsidRPr="009C2BAB" w:rsidRDefault="00B20354" w:rsidP="00CF2632">
      <w:pPr>
        <w:spacing w:after="0" w:line="240" w:lineRule="auto"/>
        <w:jc w:val="center"/>
        <w:rPr>
          <w:rFonts w:ascii="Times New Roman" w:eastAsia="Times New Roman" w:hAnsi="Times New Roman"/>
          <w:b/>
          <w:sz w:val="32"/>
          <w:szCs w:val="20"/>
          <w:lang w:eastAsia="pl-PL"/>
        </w:rPr>
      </w:pPr>
    </w:p>
    <w:p w14:paraId="0544401B" w14:textId="77777777" w:rsidR="00CF2632" w:rsidRPr="005A40A7" w:rsidRDefault="00CF2632" w:rsidP="00CF2632">
      <w:pPr>
        <w:tabs>
          <w:tab w:val="left" w:pos="708"/>
        </w:tabs>
        <w:spacing w:after="0" w:line="240" w:lineRule="auto"/>
        <w:jc w:val="right"/>
        <w:rPr>
          <w:rFonts w:ascii="Times New Roman" w:eastAsia="Times New Roman" w:hAnsi="Times New Roman"/>
          <w:sz w:val="10"/>
          <w:szCs w:val="20"/>
          <w:lang w:eastAsia="pl-PL"/>
        </w:rPr>
      </w:pPr>
    </w:p>
    <w:p w14:paraId="48146065" w14:textId="2587327B" w:rsidR="00CF2632" w:rsidRPr="009C2BAB" w:rsidRDefault="00CF2632" w:rsidP="004B18BA">
      <w:pPr>
        <w:spacing w:after="0" w:line="240" w:lineRule="auto"/>
        <w:jc w:val="both"/>
        <w:rPr>
          <w:rFonts w:ascii="Times New Roman" w:eastAsia="Times New Roman" w:hAnsi="Times New Roman"/>
          <w:b/>
          <w:sz w:val="28"/>
          <w:szCs w:val="28"/>
          <w:lang w:eastAsia="pl-PL"/>
        </w:rPr>
      </w:pPr>
      <w:r w:rsidRPr="009C2BAB">
        <w:rPr>
          <w:rFonts w:ascii="Times New Roman" w:eastAsia="Times New Roman" w:hAnsi="Times New Roman"/>
          <w:b/>
          <w:i/>
          <w:sz w:val="28"/>
          <w:szCs w:val="28"/>
          <w:lang w:eastAsia="pl-PL"/>
        </w:rPr>
        <w:t>dotyczy:</w:t>
      </w:r>
      <w:r w:rsidRPr="009C2BAB">
        <w:rPr>
          <w:rFonts w:ascii="Times New Roman" w:eastAsia="Times New Roman" w:hAnsi="Times New Roman"/>
          <w:b/>
          <w:sz w:val="28"/>
          <w:szCs w:val="28"/>
          <w:lang w:eastAsia="pl-PL"/>
        </w:rPr>
        <w:t xml:space="preserve"> </w:t>
      </w:r>
      <w:bookmarkStart w:id="0" w:name="_Hlk97551626"/>
      <w:bookmarkStart w:id="1" w:name="_Hlk97549516"/>
      <w:r w:rsidR="00774AC2" w:rsidRPr="00774AC2">
        <w:rPr>
          <w:rFonts w:ascii="Times New Roman" w:eastAsia="Times New Roman" w:hAnsi="Times New Roman"/>
          <w:b/>
          <w:sz w:val="28"/>
          <w:szCs w:val="28"/>
          <w:lang w:eastAsia="pl-PL"/>
        </w:rPr>
        <w:t xml:space="preserve">Postępowania o udzielnie zamówienia publicznego w trybie przetargu nieograniczonego </w:t>
      </w:r>
      <w:bookmarkStart w:id="2" w:name="_Hlk99712370"/>
      <w:r w:rsidR="00774AC2" w:rsidRPr="00774AC2">
        <w:rPr>
          <w:rFonts w:ascii="Times New Roman" w:eastAsia="Times New Roman" w:hAnsi="Times New Roman"/>
          <w:b/>
          <w:sz w:val="28"/>
          <w:szCs w:val="28"/>
          <w:lang w:eastAsia="pl-PL"/>
        </w:rPr>
        <w:t xml:space="preserve">na </w:t>
      </w:r>
      <w:bookmarkStart w:id="3" w:name="_Hlk99696307"/>
      <w:bookmarkStart w:id="4" w:name="_Hlk99712391"/>
      <w:r w:rsidR="00774AC2" w:rsidRPr="00774AC2">
        <w:rPr>
          <w:rFonts w:ascii="Times New Roman" w:eastAsia="Times New Roman" w:hAnsi="Times New Roman"/>
          <w:b/>
          <w:sz w:val="28"/>
          <w:szCs w:val="28"/>
          <w:lang w:eastAsia="pl-PL"/>
        </w:rPr>
        <w:t>opracowani</w:t>
      </w:r>
      <w:r w:rsidR="001D6230">
        <w:rPr>
          <w:rFonts w:ascii="Times New Roman" w:eastAsia="Times New Roman" w:hAnsi="Times New Roman"/>
          <w:b/>
          <w:sz w:val="28"/>
          <w:szCs w:val="28"/>
          <w:lang w:eastAsia="pl-PL"/>
        </w:rPr>
        <w:t>e</w:t>
      </w:r>
      <w:r w:rsidR="00774AC2" w:rsidRPr="00774AC2">
        <w:rPr>
          <w:rFonts w:ascii="Times New Roman" w:eastAsia="Times New Roman" w:hAnsi="Times New Roman"/>
          <w:b/>
          <w:sz w:val="28"/>
          <w:szCs w:val="28"/>
          <w:lang w:eastAsia="pl-PL"/>
        </w:rPr>
        <w:t xml:space="preserve"> dokumentu Studium Wykonalności dla projektu: „Modernizacja linii kolejowej nr 250”</w:t>
      </w:r>
      <w:bookmarkEnd w:id="3"/>
      <w:r w:rsidRPr="009C2BAB">
        <w:rPr>
          <w:rFonts w:ascii="Times New Roman" w:eastAsia="Times New Roman" w:hAnsi="Times New Roman"/>
          <w:b/>
          <w:sz w:val="28"/>
          <w:szCs w:val="28"/>
          <w:lang w:eastAsia="pl-PL"/>
        </w:rPr>
        <w:t xml:space="preserve"> </w:t>
      </w:r>
      <w:bookmarkEnd w:id="0"/>
      <w:bookmarkEnd w:id="1"/>
      <w:bookmarkEnd w:id="4"/>
      <w:r w:rsidRPr="009C2BAB">
        <w:rPr>
          <w:rFonts w:ascii="Times New Roman" w:eastAsia="Times New Roman" w:hAnsi="Times New Roman"/>
          <w:b/>
          <w:sz w:val="28"/>
          <w:szCs w:val="28"/>
          <w:lang w:eastAsia="pl-PL"/>
        </w:rPr>
        <w:t>- znak: SKMMU.086</w:t>
      </w:r>
      <w:r>
        <w:rPr>
          <w:rFonts w:ascii="Times New Roman" w:eastAsia="Times New Roman" w:hAnsi="Times New Roman"/>
          <w:b/>
          <w:sz w:val="28"/>
          <w:szCs w:val="28"/>
          <w:lang w:eastAsia="pl-PL"/>
        </w:rPr>
        <w:t>.</w:t>
      </w:r>
      <w:r w:rsidR="00B20354">
        <w:rPr>
          <w:rFonts w:ascii="Times New Roman" w:eastAsia="Times New Roman" w:hAnsi="Times New Roman"/>
          <w:b/>
          <w:sz w:val="28"/>
          <w:szCs w:val="28"/>
          <w:lang w:eastAsia="pl-PL"/>
        </w:rPr>
        <w:t>10.22</w:t>
      </w:r>
      <w:bookmarkEnd w:id="2"/>
    </w:p>
    <w:p w14:paraId="50C2DABB" w14:textId="77777777" w:rsidR="00CF2632" w:rsidRPr="005A40A7" w:rsidRDefault="00CF2632" w:rsidP="00CF2632">
      <w:pPr>
        <w:spacing w:after="0" w:line="240" w:lineRule="auto"/>
        <w:jc w:val="both"/>
        <w:rPr>
          <w:rFonts w:ascii="Times New Roman" w:eastAsia="Times New Roman" w:hAnsi="Times New Roman"/>
          <w:b/>
          <w:sz w:val="12"/>
          <w:szCs w:val="28"/>
          <w:lang w:eastAsia="pl-PL"/>
        </w:rPr>
      </w:pPr>
    </w:p>
    <w:p w14:paraId="5E4E222E" w14:textId="14AB15A2" w:rsidR="00CF2632" w:rsidRDefault="00CF2632" w:rsidP="00CF2632">
      <w:pPr>
        <w:spacing w:after="0" w:line="240" w:lineRule="auto"/>
        <w:jc w:val="both"/>
        <w:rPr>
          <w:rFonts w:ascii="Times New Roman" w:eastAsia="Times New Roman" w:hAnsi="Times New Roman"/>
          <w:b/>
          <w:sz w:val="28"/>
          <w:szCs w:val="28"/>
          <w:lang w:eastAsia="pl-PL"/>
        </w:rPr>
      </w:pPr>
    </w:p>
    <w:p w14:paraId="0269A8BE" w14:textId="2A7B400A" w:rsidR="00B20354" w:rsidRDefault="00B20354" w:rsidP="00CF2632">
      <w:pPr>
        <w:spacing w:after="0" w:line="240" w:lineRule="auto"/>
        <w:jc w:val="both"/>
        <w:rPr>
          <w:rFonts w:ascii="Times New Roman" w:eastAsia="Times New Roman" w:hAnsi="Times New Roman"/>
          <w:b/>
          <w:sz w:val="28"/>
          <w:szCs w:val="28"/>
          <w:lang w:eastAsia="pl-PL"/>
        </w:rPr>
      </w:pPr>
    </w:p>
    <w:p w14:paraId="5D01FD58" w14:textId="306106E4" w:rsidR="00B20354" w:rsidRDefault="00B20354" w:rsidP="00CF2632">
      <w:pPr>
        <w:spacing w:after="0" w:line="240" w:lineRule="auto"/>
        <w:jc w:val="both"/>
        <w:rPr>
          <w:rFonts w:ascii="Times New Roman" w:eastAsia="Times New Roman" w:hAnsi="Times New Roman"/>
          <w:b/>
          <w:sz w:val="28"/>
          <w:szCs w:val="28"/>
          <w:lang w:eastAsia="pl-PL"/>
        </w:rPr>
      </w:pPr>
    </w:p>
    <w:p w14:paraId="15521E37" w14:textId="77777777" w:rsidR="00B20354" w:rsidRPr="009C2BAB" w:rsidRDefault="00B20354" w:rsidP="00CF2632">
      <w:pPr>
        <w:spacing w:after="0" w:line="240" w:lineRule="auto"/>
        <w:jc w:val="both"/>
        <w:rPr>
          <w:rFonts w:ascii="Times New Roman" w:eastAsia="Times New Roman" w:hAnsi="Times New Roman"/>
          <w:b/>
          <w:sz w:val="28"/>
          <w:szCs w:val="28"/>
          <w:lang w:eastAsia="pl-PL"/>
        </w:rPr>
      </w:pPr>
    </w:p>
    <w:p w14:paraId="76822E47" w14:textId="77777777" w:rsidR="005A40A7" w:rsidRPr="005A40A7" w:rsidRDefault="005A40A7" w:rsidP="005A40A7">
      <w:pPr>
        <w:spacing w:after="0" w:line="240" w:lineRule="auto"/>
        <w:rPr>
          <w:rFonts w:ascii="Times New Roman" w:eastAsia="Times New Roman" w:hAnsi="Times New Roman"/>
          <w:b/>
          <w:i/>
          <w:sz w:val="24"/>
          <w:szCs w:val="28"/>
          <w:lang w:eastAsia="pl-PL"/>
        </w:rPr>
      </w:pPr>
      <w:r w:rsidRPr="005A40A7">
        <w:rPr>
          <w:rFonts w:ascii="Times New Roman" w:eastAsia="Times New Roman" w:hAnsi="Times New Roman"/>
          <w:b/>
          <w:i/>
          <w:sz w:val="24"/>
          <w:szCs w:val="28"/>
          <w:lang w:eastAsia="pl-PL"/>
        </w:rPr>
        <w:t xml:space="preserve">UWAGA: Niniejsze postępowanie prowadzone jest w oparciu o przepisy Regulaminu udzielania przez PKP Szybka Kolej Miejska w Trójmieście Sp. z o.o. zamówień sektorowych podprogowych na roboty budowlane, dostawy i usługi. </w:t>
      </w:r>
    </w:p>
    <w:p w14:paraId="7B364563" w14:textId="77777777" w:rsidR="005A40A7" w:rsidRPr="005A40A7" w:rsidRDefault="005A40A7" w:rsidP="005A40A7">
      <w:pPr>
        <w:spacing w:after="0" w:line="240" w:lineRule="auto"/>
        <w:rPr>
          <w:rFonts w:ascii="Times New Roman" w:eastAsia="Times New Roman" w:hAnsi="Times New Roman"/>
          <w:b/>
          <w:i/>
          <w:sz w:val="24"/>
          <w:szCs w:val="28"/>
          <w:lang w:eastAsia="pl-PL"/>
        </w:rPr>
      </w:pPr>
    </w:p>
    <w:p w14:paraId="6C10E0DF" w14:textId="77777777" w:rsidR="005A40A7" w:rsidRPr="005A40A7" w:rsidRDefault="005A40A7" w:rsidP="005A40A7">
      <w:pPr>
        <w:spacing w:after="0" w:line="240" w:lineRule="auto"/>
        <w:rPr>
          <w:rFonts w:ascii="Times New Roman" w:eastAsia="Times New Roman" w:hAnsi="Times New Roman"/>
          <w:b/>
          <w:i/>
          <w:sz w:val="10"/>
          <w:szCs w:val="28"/>
          <w:lang w:eastAsia="pl-PL"/>
        </w:rPr>
      </w:pPr>
    </w:p>
    <w:p w14:paraId="5E8FB93B" w14:textId="6F62B9F1" w:rsidR="00CF2632" w:rsidRDefault="00EB0085" w:rsidP="005A40A7">
      <w:pPr>
        <w:spacing w:after="0" w:line="240" w:lineRule="auto"/>
        <w:rPr>
          <w:rFonts w:ascii="Times New Roman" w:eastAsia="Times New Roman" w:hAnsi="Times New Roman"/>
          <w:b/>
          <w:i/>
          <w:sz w:val="24"/>
          <w:szCs w:val="28"/>
          <w:lang w:eastAsia="pl-PL"/>
        </w:rPr>
      </w:pPr>
      <w:r>
        <w:rPr>
          <w:rFonts w:ascii="Times New Roman" w:eastAsia="Times New Roman" w:hAnsi="Times New Roman"/>
          <w:b/>
          <w:i/>
          <w:sz w:val="24"/>
          <w:szCs w:val="28"/>
          <w:lang w:eastAsia="pl-PL"/>
        </w:rPr>
        <w:t>Powyższy</w:t>
      </w:r>
      <w:r w:rsidR="005A40A7" w:rsidRPr="005A40A7">
        <w:rPr>
          <w:rFonts w:ascii="Times New Roman" w:eastAsia="Times New Roman" w:hAnsi="Times New Roman"/>
          <w:b/>
          <w:i/>
          <w:sz w:val="24"/>
          <w:szCs w:val="28"/>
          <w:lang w:eastAsia="pl-PL"/>
        </w:rPr>
        <w:t xml:space="preserve"> regulamin znajduje się na stronie: </w:t>
      </w:r>
      <w:r w:rsidR="00B20354" w:rsidRPr="00B20354">
        <w:rPr>
          <w:rFonts w:ascii="Times New Roman" w:eastAsia="Times New Roman" w:hAnsi="Times New Roman"/>
          <w:b/>
          <w:i/>
          <w:sz w:val="24"/>
          <w:szCs w:val="28"/>
          <w:lang w:eastAsia="pl-PL"/>
        </w:rPr>
        <w:t>https://www.skm.pkp.pl/ogloszenia/przetargi/aktualne/artykul/regulamin-udzielania-przez-pkp-szybka-kolej-miejska-w-trojmiescie-sp-z-oo-zamowien-sektorowych-podprogowych-na-roboty-budowlane-dostawy-i-uslugi</w:t>
      </w:r>
    </w:p>
    <w:p w14:paraId="4E44A7FC" w14:textId="77777777" w:rsidR="00B20354" w:rsidRPr="005A40A7" w:rsidRDefault="00B20354" w:rsidP="005A40A7">
      <w:pPr>
        <w:spacing w:after="0" w:line="240" w:lineRule="auto"/>
        <w:rPr>
          <w:rFonts w:ascii="Times New Roman" w:eastAsia="Times New Roman" w:hAnsi="Times New Roman"/>
          <w:b/>
          <w:sz w:val="20"/>
          <w:szCs w:val="20"/>
          <w:lang w:eastAsia="pl-PL"/>
        </w:rPr>
      </w:pPr>
    </w:p>
    <w:p w14:paraId="4AC1EDC4" w14:textId="77777777" w:rsidR="00CF2632" w:rsidRPr="009C2BAB" w:rsidRDefault="00CF2632" w:rsidP="00CF2632">
      <w:pPr>
        <w:spacing w:after="0" w:line="240" w:lineRule="auto"/>
        <w:rPr>
          <w:rFonts w:ascii="Times New Roman" w:eastAsia="Times New Roman" w:hAnsi="Times New Roman"/>
          <w:b/>
          <w:szCs w:val="20"/>
          <w:lang w:eastAsia="pl-PL"/>
        </w:rPr>
      </w:pPr>
    </w:p>
    <w:p w14:paraId="0CCB502C" w14:textId="77777777" w:rsidR="00CF2632" w:rsidRPr="009C2BAB" w:rsidRDefault="00CF2632" w:rsidP="00CF2632">
      <w:pPr>
        <w:spacing w:after="0" w:line="240" w:lineRule="auto"/>
        <w:rPr>
          <w:rFonts w:ascii="Times New Roman" w:eastAsia="Times New Roman" w:hAnsi="Times New Roman"/>
          <w:b/>
          <w:szCs w:val="20"/>
          <w:u w:val="single"/>
          <w:lang w:eastAsia="pl-PL"/>
        </w:rPr>
      </w:pPr>
      <w:r w:rsidRPr="009C2BAB">
        <w:rPr>
          <w:rFonts w:ascii="Times New Roman" w:eastAsia="Times New Roman" w:hAnsi="Times New Roman"/>
          <w:b/>
          <w:szCs w:val="20"/>
          <w:lang w:eastAsia="pl-PL"/>
        </w:rPr>
        <w:t>I. STRONY ZAMÓWIENIA PUBLICZNEGO.</w:t>
      </w:r>
    </w:p>
    <w:p w14:paraId="6ECF64E6" w14:textId="77777777" w:rsidR="00CF2632" w:rsidRPr="009C2BAB" w:rsidRDefault="00CF2632" w:rsidP="00CF2632">
      <w:pPr>
        <w:spacing w:after="0" w:line="240" w:lineRule="auto"/>
        <w:rPr>
          <w:rFonts w:ascii="Times New Roman" w:eastAsia="Times New Roman" w:hAnsi="Times New Roman"/>
          <w:szCs w:val="20"/>
          <w:u w:val="single"/>
          <w:lang w:eastAsia="pl-PL"/>
        </w:rPr>
      </w:pPr>
      <w:r w:rsidRPr="009C2BAB">
        <w:rPr>
          <w:rFonts w:ascii="Times New Roman" w:eastAsia="Times New Roman" w:hAnsi="Times New Roman"/>
          <w:b/>
          <w:szCs w:val="20"/>
          <w:u w:val="single"/>
          <w:lang w:eastAsia="pl-PL"/>
        </w:rPr>
        <w:t>1.1.</w:t>
      </w:r>
      <w:r w:rsidRPr="009C2BAB">
        <w:rPr>
          <w:rFonts w:ascii="Times New Roman" w:eastAsia="Times New Roman" w:hAnsi="Times New Roman"/>
          <w:szCs w:val="20"/>
          <w:u w:val="single"/>
          <w:lang w:eastAsia="pl-PL"/>
        </w:rPr>
        <w:t xml:space="preserve"> Zamawiający:</w:t>
      </w:r>
    </w:p>
    <w:p w14:paraId="255EBF3F" w14:textId="77777777" w:rsidR="00CF2632" w:rsidRPr="009C2BAB" w:rsidRDefault="00CF2632" w:rsidP="00CF2632">
      <w:pPr>
        <w:spacing w:after="0" w:line="240" w:lineRule="auto"/>
        <w:rPr>
          <w:rFonts w:ascii="Times New Roman" w:eastAsia="Times New Roman" w:hAnsi="Times New Roman"/>
          <w:szCs w:val="20"/>
          <w:lang w:eastAsia="pl-PL"/>
        </w:rPr>
      </w:pPr>
      <w:r w:rsidRPr="009C2BAB">
        <w:rPr>
          <w:rFonts w:ascii="Times New Roman" w:eastAsia="Times New Roman" w:hAnsi="Times New Roman"/>
          <w:szCs w:val="20"/>
          <w:lang w:eastAsia="pl-PL"/>
        </w:rPr>
        <w:t>Zamawiającym w postępowaniu o udzielenie zamówienia publicznego jest:</w:t>
      </w:r>
    </w:p>
    <w:p w14:paraId="3EDB98BF" w14:textId="77777777" w:rsidR="00CF2632" w:rsidRPr="009C2BAB" w:rsidRDefault="00CF2632" w:rsidP="00852F67">
      <w:pPr>
        <w:spacing w:after="0" w:line="240" w:lineRule="auto"/>
        <w:ind w:left="1418"/>
        <w:jc w:val="both"/>
        <w:rPr>
          <w:rFonts w:ascii="Times New Roman" w:eastAsia="Times New Roman" w:hAnsi="Times New Roman"/>
          <w:szCs w:val="20"/>
          <w:lang w:eastAsia="pl-PL"/>
        </w:rPr>
      </w:pPr>
      <w:r w:rsidRPr="009C2BAB">
        <w:rPr>
          <w:rFonts w:ascii="Times New Roman" w:eastAsia="Times New Roman" w:hAnsi="Times New Roman"/>
          <w:szCs w:val="20"/>
          <w:lang w:eastAsia="pl-PL"/>
        </w:rPr>
        <w:t>PKP SZYBKA KOLEJ MIEJSKA W TRÓJMIEŚCIE Sp. z o.o.</w:t>
      </w:r>
    </w:p>
    <w:p w14:paraId="097FAE75" w14:textId="77777777" w:rsidR="00CF2632" w:rsidRPr="009C2BAB" w:rsidRDefault="00CF2632" w:rsidP="00852F67">
      <w:pPr>
        <w:spacing w:after="0" w:line="240" w:lineRule="auto"/>
        <w:ind w:left="1418"/>
        <w:jc w:val="both"/>
        <w:rPr>
          <w:rFonts w:ascii="Times New Roman" w:eastAsia="Times New Roman" w:hAnsi="Times New Roman"/>
          <w:szCs w:val="20"/>
          <w:lang w:eastAsia="pl-PL"/>
        </w:rPr>
      </w:pPr>
      <w:r w:rsidRPr="009C2BAB">
        <w:rPr>
          <w:rFonts w:ascii="Times New Roman" w:eastAsia="Times New Roman" w:hAnsi="Times New Roman"/>
          <w:szCs w:val="20"/>
          <w:lang w:eastAsia="pl-PL"/>
        </w:rPr>
        <w:t xml:space="preserve">ul. Morska </w:t>
      </w:r>
      <w:smartTag w:uri="urn:schemas-microsoft-com:office:smarttags" w:element="metricconverter">
        <w:smartTagPr>
          <w:attr w:name="ProductID" w:val="350 a"/>
        </w:smartTagPr>
        <w:r w:rsidRPr="009C2BAB">
          <w:rPr>
            <w:rFonts w:ascii="Times New Roman" w:eastAsia="Times New Roman" w:hAnsi="Times New Roman"/>
            <w:szCs w:val="20"/>
            <w:lang w:eastAsia="pl-PL"/>
          </w:rPr>
          <w:t>350 a</w:t>
        </w:r>
      </w:smartTag>
      <w:r w:rsidRPr="009C2BAB">
        <w:rPr>
          <w:rFonts w:ascii="Times New Roman" w:eastAsia="Times New Roman" w:hAnsi="Times New Roman"/>
          <w:szCs w:val="20"/>
          <w:lang w:eastAsia="pl-PL"/>
        </w:rPr>
        <w:t xml:space="preserve">, </w:t>
      </w:r>
    </w:p>
    <w:p w14:paraId="02547488" w14:textId="77777777" w:rsidR="00CF2632" w:rsidRPr="009C2BAB" w:rsidRDefault="00CF2632" w:rsidP="00852F67">
      <w:pPr>
        <w:spacing w:after="0" w:line="240" w:lineRule="auto"/>
        <w:ind w:left="1418"/>
        <w:jc w:val="both"/>
        <w:rPr>
          <w:rFonts w:ascii="Times New Roman" w:eastAsia="Times New Roman" w:hAnsi="Times New Roman"/>
          <w:szCs w:val="20"/>
          <w:lang w:eastAsia="pl-PL"/>
        </w:rPr>
      </w:pPr>
      <w:r w:rsidRPr="009C2BAB">
        <w:rPr>
          <w:rFonts w:ascii="Times New Roman" w:eastAsia="Times New Roman" w:hAnsi="Times New Roman"/>
          <w:szCs w:val="20"/>
          <w:lang w:eastAsia="pl-PL"/>
        </w:rPr>
        <w:t xml:space="preserve">81-002 Gdynia </w:t>
      </w:r>
    </w:p>
    <w:p w14:paraId="7D073774" w14:textId="7752CD0F" w:rsidR="00CF2632" w:rsidRDefault="00CF2632" w:rsidP="00CF2632">
      <w:pPr>
        <w:spacing w:after="0" w:line="240" w:lineRule="auto"/>
        <w:jc w:val="both"/>
        <w:rPr>
          <w:rFonts w:ascii="Times New Roman" w:eastAsia="Times New Roman" w:hAnsi="Times New Roman"/>
          <w:szCs w:val="20"/>
          <w:lang w:eastAsia="pl-PL"/>
        </w:rPr>
      </w:pPr>
      <w:r w:rsidRPr="00761D57">
        <w:rPr>
          <w:rFonts w:ascii="Times New Roman" w:eastAsia="Times New Roman" w:hAnsi="Times New Roman"/>
          <w:szCs w:val="20"/>
          <w:lang w:eastAsia="pl-PL"/>
        </w:rPr>
        <w:t>zarejestrowana w rejestrze przedsiębiorców prowadzonym przez Sąd Rejonowy Gdańsk – Północ w</w:t>
      </w:r>
      <w:r w:rsidR="00A878E7">
        <w:rPr>
          <w:rFonts w:ascii="Times New Roman" w:eastAsia="Times New Roman" w:hAnsi="Times New Roman"/>
          <w:szCs w:val="20"/>
          <w:lang w:eastAsia="pl-PL"/>
        </w:rPr>
        <w:t> </w:t>
      </w:r>
      <w:r w:rsidRPr="00761D57">
        <w:rPr>
          <w:rFonts w:ascii="Times New Roman" w:eastAsia="Times New Roman" w:hAnsi="Times New Roman"/>
          <w:szCs w:val="20"/>
          <w:lang w:eastAsia="pl-PL"/>
        </w:rPr>
        <w:t xml:space="preserve">Gdańsku, VIII Wydział Gospodarczy Krajowego Rejestru Sądowego pod numerem KRS 0000076705, NIP 958-13-70-512, Regon 192488478, Kapitał Zakładowy 168 </w:t>
      </w:r>
      <w:r>
        <w:rPr>
          <w:rFonts w:ascii="Times New Roman" w:eastAsia="Times New Roman" w:hAnsi="Times New Roman"/>
          <w:szCs w:val="20"/>
          <w:lang w:eastAsia="pl-PL"/>
        </w:rPr>
        <w:t>389</w:t>
      </w:r>
      <w:r w:rsidRPr="00761D57">
        <w:rPr>
          <w:rFonts w:ascii="Times New Roman" w:eastAsia="Times New Roman" w:hAnsi="Times New Roman"/>
          <w:szCs w:val="20"/>
          <w:lang w:eastAsia="pl-PL"/>
        </w:rPr>
        <w:t xml:space="preserve"> 000,00 zł, </w:t>
      </w:r>
      <w:bookmarkStart w:id="5" w:name="_Hlk98407623"/>
      <w:r w:rsidRPr="00761D57">
        <w:rPr>
          <w:rFonts w:ascii="Times New Roman" w:eastAsia="Times New Roman" w:hAnsi="Times New Roman"/>
          <w:szCs w:val="20"/>
          <w:lang w:eastAsia="pl-PL"/>
        </w:rPr>
        <w:t>nr rejestru BDO: 000124414</w:t>
      </w:r>
      <w:bookmarkEnd w:id="5"/>
      <w:r w:rsidRPr="00761D57">
        <w:rPr>
          <w:rFonts w:ascii="Times New Roman" w:eastAsia="Times New Roman" w:hAnsi="Times New Roman"/>
          <w:szCs w:val="20"/>
          <w:lang w:eastAsia="pl-PL"/>
        </w:rPr>
        <w:t>.</w:t>
      </w:r>
    </w:p>
    <w:p w14:paraId="18E76A3C" w14:textId="77777777" w:rsidR="00CF2632" w:rsidRPr="009C2BAB" w:rsidRDefault="00CF2632" w:rsidP="00CF2632">
      <w:pPr>
        <w:spacing w:after="0" w:line="240" w:lineRule="auto"/>
        <w:rPr>
          <w:rFonts w:ascii="Times New Roman" w:eastAsia="Times New Roman" w:hAnsi="Times New Roman"/>
          <w:szCs w:val="20"/>
          <w:u w:val="single"/>
          <w:lang w:eastAsia="pl-PL"/>
        </w:rPr>
      </w:pPr>
      <w:r w:rsidRPr="009C2BAB">
        <w:rPr>
          <w:rFonts w:ascii="Times New Roman" w:eastAsia="Times New Roman" w:hAnsi="Times New Roman"/>
          <w:b/>
          <w:szCs w:val="20"/>
          <w:u w:val="single"/>
          <w:lang w:eastAsia="pl-PL"/>
        </w:rPr>
        <w:t>1.2.</w:t>
      </w:r>
      <w:r w:rsidRPr="009C2BAB">
        <w:rPr>
          <w:rFonts w:ascii="Times New Roman" w:eastAsia="Times New Roman" w:hAnsi="Times New Roman"/>
          <w:szCs w:val="20"/>
          <w:u w:val="single"/>
          <w:lang w:eastAsia="pl-PL"/>
        </w:rPr>
        <w:t xml:space="preserve"> Wykonawcy:</w:t>
      </w:r>
    </w:p>
    <w:p w14:paraId="00E34B67" w14:textId="2B7EED6C" w:rsidR="00CF2632" w:rsidRDefault="00CF2632" w:rsidP="00CF2632">
      <w:pPr>
        <w:spacing w:after="0" w:line="240" w:lineRule="auto"/>
        <w:jc w:val="both"/>
        <w:rPr>
          <w:rFonts w:ascii="Times New Roman" w:eastAsia="Times New Roman" w:hAnsi="Times New Roman"/>
          <w:szCs w:val="20"/>
          <w:lang w:eastAsia="pl-PL"/>
        </w:rPr>
      </w:pPr>
      <w:r w:rsidRPr="00761D57">
        <w:rPr>
          <w:rFonts w:ascii="Times New Roman" w:eastAsia="Times New Roman" w:hAnsi="Times New Roman"/>
          <w:szCs w:val="20"/>
          <w:lang w:eastAsia="pl-PL"/>
        </w:rPr>
        <w:t xml:space="preserve">O udzielenie niniejszego zamówienia publicznego mogą ubiegać się Wykonawcy spełniający warunki określone w §11 ust.1 Regulaminu udzielania przez PKP Szybka Kolej Miejska w Trójmieście Sp. z o.o. zamówień sektorowych podprogowych na roboty budowlane, dostawy i usługi, o których mowa w art. </w:t>
      </w:r>
      <w:r>
        <w:rPr>
          <w:rFonts w:ascii="Times New Roman" w:eastAsia="Times New Roman" w:hAnsi="Times New Roman"/>
          <w:szCs w:val="20"/>
          <w:lang w:eastAsia="pl-PL"/>
        </w:rPr>
        <w:t>5</w:t>
      </w:r>
      <w:r w:rsidRPr="00761D57">
        <w:rPr>
          <w:rFonts w:ascii="Times New Roman" w:eastAsia="Times New Roman" w:hAnsi="Times New Roman"/>
          <w:szCs w:val="20"/>
          <w:lang w:eastAsia="pl-PL"/>
        </w:rPr>
        <w:t xml:space="preserve"> ustawy Prawo zamówień publicznych (tj. </w:t>
      </w:r>
      <w:r w:rsidRPr="00774E32">
        <w:rPr>
          <w:rFonts w:ascii="Times New Roman" w:eastAsia="Times New Roman" w:hAnsi="Times New Roman"/>
          <w:szCs w:val="20"/>
          <w:lang w:eastAsia="pl-PL"/>
        </w:rPr>
        <w:t>Dz. U. z 2021</w:t>
      </w:r>
      <w:r>
        <w:rPr>
          <w:rFonts w:ascii="Times New Roman" w:eastAsia="Times New Roman" w:hAnsi="Times New Roman"/>
          <w:szCs w:val="20"/>
          <w:lang w:eastAsia="pl-PL"/>
        </w:rPr>
        <w:t xml:space="preserve"> poz.</w:t>
      </w:r>
      <w:r w:rsidRPr="00774E32">
        <w:rPr>
          <w:rFonts w:ascii="Times New Roman" w:eastAsia="Times New Roman" w:hAnsi="Times New Roman"/>
          <w:szCs w:val="20"/>
          <w:lang w:eastAsia="pl-PL"/>
        </w:rPr>
        <w:t>1129</w:t>
      </w:r>
      <w:r>
        <w:rPr>
          <w:rFonts w:ascii="Times New Roman" w:eastAsia="Times New Roman" w:hAnsi="Times New Roman"/>
          <w:szCs w:val="20"/>
          <w:lang w:eastAsia="pl-PL"/>
        </w:rPr>
        <w:t xml:space="preserve"> z </w:t>
      </w:r>
      <w:proofErr w:type="spellStart"/>
      <w:r>
        <w:rPr>
          <w:rFonts w:ascii="Times New Roman" w:eastAsia="Times New Roman" w:hAnsi="Times New Roman"/>
          <w:szCs w:val="20"/>
          <w:lang w:eastAsia="pl-PL"/>
        </w:rPr>
        <w:t>późn</w:t>
      </w:r>
      <w:proofErr w:type="spellEnd"/>
      <w:r>
        <w:rPr>
          <w:rFonts w:ascii="Times New Roman" w:eastAsia="Times New Roman" w:hAnsi="Times New Roman"/>
          <w:szCs w:val="20"/>
          <w:lang w:eastAsia="pl-PL"/>
        </w:rPr>
        <w:t>. zm.</w:t>
      </w:r>
      <w:r w:rsidRPr="00761D57">
        <w:rPr>
          <w:rFonts w:ascii="Times New Roman" w:eastAsia="Times New Roman" w:hAnsi="Times New Roman"/>
          <w:szCs w:val="20"/>
          <w:lang w:eastAsia="pl-PL"/>
        </w:rPr>
        <w:t>) oraz w niniejszej Specyfikacji Warunków Zamówienia.</w:t>
      </w:r>
    </w:p>
    <w:p w14:paraId="2AD06C76" w14:textId="77777777" w:rsidR="00CF2632" w:rsidRPr="009C2BAB" w:rsidRDefault="00CF2632" w:rsidP="00CF2632">
      <w:pPr>
        <w:spacing w:after="0" w:line="240" w:lineRule="auto"/>
        <w:jc w:val="both"/>
        <w:rPr>
          <w:rFonts w:ascii="Times New Roman" w:eastAsia="Times New Roman" w:hAnsi="Times New Roman"/>
          <w:b/>
          <w:szCs w:val="20"/>
          <w:lang w:eastAsia="pl-PL"/>
        </w:rPr>
      </w:pPr>
      <w:r w:rsidRPr="009C2BAB">
        <w:rPr>
          <w:rFonts w:ascii="Times New Roman" w:eastAsia="Times New Roman" w:hAnsi="Times New Roman"/>
          <w:b/>
          <w:szCs w:val="20"/>
          <w:lang w:eastAsia="pl-PL"/>
        </w:rPr>
        <w:t>II. SPOSÓB PRZYGOTOWANIA OFERTY.</w:t>
      </w:r>
    </w:p>
    <w:p w14:paraId="18DDADA2" w14:textId="77777777" w:rsidR="00CF2632" w:rsidRPr="009C2BAB" w:rsidRDefault="00CF2632" w:rsidP="00CF2632">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b/>
          <w:szCs w:val="20"/>
          <w:lang w:eastAsia="pl-PL"/>
        </w:rPr>
        <w:t xml:space="preserve">2.1. </w:t>
      </w:r>
      <w:r w:rsidRPr="009C2BAB">
        <w:rPr>
          <w:rFonts w:ascii="Times New Roman" w:eastAsia="Times New Roman" w:hAnsi="Times New Roman"/>
          <w:szCs w:val="20"/>
          <w:lang w:eastAsia="pl-PL"/>
        </w:rPr>
        <w:t>Ofertę należy przedstawić zgodnie z wymagan</w:t>
      </w:r>
      <w:r>
        <w:rPr>
          <w:rFonts w:ascii="Times New Roman" w:eastAsia="Times New Roman" w:hAnsi="Times New Roman"/>
          <w:szCs w:val="20"/>
          <w:lang w:eastAsia="pl-PL"/>
        </w:rPr>
        <w:t xml:space="preserve">iami określonymi w Specyfikacji </w:t>
      </w:r>
      <w:r w:rsidRPr="009C2BAB">
        <w:rPr>
          <w:rFonts w:ascii="Times New Roman" w:eastAsia="Times New Roman" w:hAnsi="Times New Roman"/>
          <w:szCs w:val="20"/>
          <w:lang w:eastAsia="pl-PL"/>
        </w:rPr>
        <w:t>Waru</w:t>
      </w:r>
      <w:r>
        <w:rPr>
          <w:rFonts w:ascii="Times New Roman" w:eastAsia="Times New Roman" w:hAnsi="Times New Roman"/>
          <w:szCs w:val="20"/>
          <w:lang w:eastAsia="pl-PL"/>
        </w:rPr>
        <w:t>nków Zamówienia (zwaną dalej: S</w:t>
      </w:r>
      <w:r w:rsidRPr="009C2BAB">
        <w:rPr>
          <w:rFonts w:ascii="Times New Roman" w:eastAsia="Times New Roman" w:hAnsi="Times New Roman"/>
          <w:szCs w:val="20"/>
          <w:lang w:eastAsia="pl-PL"/>
        </w:rPr>
        <w:t>WZ).</w:t>
      </w:r>
    </w:p>
    <w:p w14:paraId="0B5AD8C3" w14:textId="77777777" w:rsidR="00CF2632" w:rsidRPr="009C2BAB" w:rsidRDefault="00CF2632" w:rsidP="00CF2632">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b/>
          <w:szCs w:val="20"/>
          <w:lang w:eastAsia="pl-PL"/>
        </w:rPr>
        <w:t xml:space="preserve">2.2. </w:t>
      </w:r>
      <w:r w:rsidRPr="00852F67">
        <w:rPr>
          <w:rFonts w:ascii="Times New Roman" w:eastAsia="Times New Roman" w:hAnsi="Times New Roman"/>
          <w:bCs/>
          <w:szCs w:val="20"/>
          <w:lang w:eastAsia="pl-PL"/>
        </w:rPr>
        <w:t>Wszelkie</w:t>
      </w:r>
      <w:r w:rsidRPr="009C2BAB">
        <w:rPr>
          <w:rFonts w:ascii="Times New Roman" w:eastAsia="Times New Roman" w:hAnsi="Times New Roman"/>
          <w:szCs w:val="20"/>
          <w:lang w:eastAsia="pl-PL"/>
        </w:rPr>
        <w:t xml:space="preserve"> koszty związane z przygotowaniem i złożeniem oferty ponoszą Wykonawcy.</w:t>
      </w:r>
    </w:p>
    <w:p w14:paraId="373A75D0" w14:textId="77777777" w:rsidR="00CF2632" w:rsidRPr="009C2BAB" w:rsidRDefault="00CF2632" w:rsidP="00CF2632">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b/>
          <w:szCs w:val="20"/>
          <w:lang w:eastAsia="pl-PL"/>
        </w:rPr>
        <w:t>2.3.</w:t>
      </w:r>
      <w:r w:rsidRPr="009C2BAB">
        <w:rPr>
          <w:rFonts w:ascii="Times New Roman" w:eastAsia="Times New Roman" w:hAnsi="Times New Roman"/>
          <w:szCs w:val="20"/>
          <w:lang w:eastAsia="pl-PL"/>
        </w:rPr>
        <w:t xml:space="preserve"> Oferta musi być sporządzona w języku polskim, z zachowaniem formy pisemnej pod rygorem nieważności oraz podpisana przez osobę upoważnioną do reprezentowania Wykonawcy na zewnątrz.</w:t>
      </w:r>
    </w:p>
    <w:p w14:paraId="58C67AE6" w14:textId="77777777" w:rsidR="00CF2632" w:rsidRPr="009C2BAB" w:rsidRDefault="00CF2632" w:rsidP="00CF2632">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b/>
          <w:szCs w:val="20"/>
          <w:lang w:eastAsia="pl-PL"/>
        </w:rPr>
        <w:t>2.4.</w:t>
      </w:r>
      <w:r w:rsidRPr="009C2BAB">
        <w:rPr>
          <w:rFonts w:ascii="Times New Roman" w:eastAsia="Times New Roman" w:hAnsi="Times New Roman"/>
          <w:szCs w:val="20"/>
          <w:lang w:eastAsia="pl-PL"/>
        </w:rPr>
        <w:t xml:space="preserve"> Ofertę - wraz ze wszystkimi załącznikami - należy umieścić w zamkniętej kopercie, opatrzonej następującymi napisami: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8"/>
        <w:gridCol w:w="4862"/>
      </w:tblGrid>
      <w:tr w:rsidR="00CF2632" w:rsidRPr="000A21E7" w14:paraId="25633C0A" w14:textId="77777777" w:rsidTr="005A40A7">
        <w:tc>
          <w:tcPr>
            <w:tcW w:w="4498" w:type="dxa"/>
            <w:shd w:val="clear" w:color="auto" w:fill="auto"/>
          </w:tcPr>
          <w:p w14:paraId="5165B2E7" w14:textId="77777777" w:rsidR="00CF2632" w:rsidRPr="009C2BAB" w:rsidRDefault="00CF2632" w:rsidP="005A40A7">
            <w:pPr>
              <w:spacing w:after="0" w:line="240" w:lineRule="auto"/>
              <w:jc w:val="both"/>
              <w:rPr>
                <w:rFonts w:ascii="Times New Roman" w:eastAsia="Times New Roman" w:hAnsi="Times New Roman"/>
                <w:lang w:eastAsia="pl-PL"/>
              </w:rPr>
            </w:pPr>
          </w:p>
          <w:p w14:paraId="458D3098" w14:textId="77777777" w:rsidR="00CF2632" w:rsidRPr="009C2BAB" w:rsidRDefault="00CF2632" w:rsidP="005A40A7">
            <w:pPr>
              <w:spacing w:after="0" w:line="240" w:lineRule="auto"/>
              <w:jc w:val="both"/>
              <w:rPr>
                <w:rFonts w:ascii="Times New Roman" w:eastAsia="Times New Roman" w:hAnsi="Times New Roman"/>
                <w:lang w:eastAsia="pl-PL"/>
              </w:rPr>
            </w:pPr>
            <w:r w:rsidRPr="009C2BAB">
              <w:rPr>
                <w:rFonts w:ascii="Times New Roman" w:eastAsia="Times New Roman" w:hAnsi="Times New Roman"/>
                <w:b/>
                <w:u w:val="single"/>
                <w:lang w:eastAsia="pl-PL"/>
              </w:rPr>
              <w:t>WYKONAWCA</w:t>
            </w:r>
            <w:r w:rsidRPr="009C2BAB">
              <w:rPr>
                <w:rFonts w:ascii="Times New Roman" w:eastAsia="Times New Roman" w:hAnsi="Times New Roman"/>
                <w:lang w:eastAsia="pl-PL"/>
              </w:rPr>
              <w:t>: (nazwa i adres)</w:t>
            </w:r>
          </w:p>
          <w:p w14:paraId="548E078A" w14:textId="77777777" w:rsidR="00CF2632" w:rsidRPr="009C2BAB" w:rsidRDefault="00CF2632" w:rsidP="005A40A7">
            <w:pPr>
              <w:spacing w:after="0" w:line="240" w:lineRule="auto"/>
              <w:jc w:val="both"/>
              <w:rPr>
                <w:rFonts w:ascii="Times New Roman" w:eastAsia="Times New Roman" w:hAnsi="Times New Roman"/>
                <w:lang w:eastAsia="pl-PL"/>
              </w:rPr>
            </w:pPr>
          </w:p>
          <w:p w14:paraId="67C42E8B" w14:textId="77777777" w:rsidR="00CF2632" w:rsidRPr="009C2BAB" w:rsidRDefault="00CF2632" w:rsidP="005A40A7">
            <w:pPr>
              <w:spacing w:after="0" w:line="240" w:lineRule="auto"/>
              <w:jc w:val="both"/>
              <w:rPr>
                <w:rFonts w:ascii="Times New Roman" w:eastAsia="Times New Roman" w:hAnsi="Times New Roman"/>
                <w:lang w:eastAsia="pl-PL"/>
              </w:rPr>
            </w:pPr>
          </w:p>
          <w:p w14:paraId="6C3A7C89" w14:textId="77777777" w:rsidR="00CF2632" w:rsidRPr="009C2BAB" w:rsidRDefault="00CF2632" w:rsidP="005A40A7">
            <w:pPr>
              <w:spacing w:after="0" w:line="240" w:lineRule="auto"/>
              <w:jc w:val="both"/>
              <w:rPr>
                <w:rFonts w:ascii="Times New Roman" w:eastAsia="Times New Roman" w:hAnsi="Times New Roman"/>
                <w:lang w:eastAsia="pl-PL"/>
              </w:rPr>
            </w:pPr>
          </w:p>
          <w:p w14:paraId="1AC87F25" w14:textId="77777777" w:rsidR="00CF2632" w:rsidRPr="009C2BAB" w:rsidRDefault="00CF2632" w:rsidP="005A40A7">
            <w:pPr>
              <w:spacing w:after="0" w:line="240" w:lineRule="auto"/>
              <w:jc w:val="both"/>
              <w:rPr>
                <w:rFonts w:ascii="Times New Roman" w:eastAsia="Times New Roman" w:hAnsi="Times New Roman"/>
                <w:lang w:eastAsia="pl-PL"/>
              </w:rPr>
            </w:pPr>
          </w:p>
          <w:p w14:paraId="18C26D29" w14:textId="77777777" w:rsidR="00CF2632" w:rsidRPr="009C2BAB" w:rsidRDefault="00CF2632" w:rsidP="005A40A7">
            <w:pPr>
              <w:spacing w:after="0" w:line="240" w:lineRule="auto"/>
              <w:jc w:val="both"/>
              <w:rPr>
                <w:rFonts w:ascii="Times New Roman" w:eastAsia="Times New Roman" w:hAnsi="Times New Roman"/>
                <w:lang w:eastAsia="pl-PL"/>
              </w:rPr>
            </w:pPr>
          </w:p>
          <w:p w14:paraId="75E272A4" w14:textId="77777777" w:rsidR="00CF2632" w:rsidRPr="009C2BAB" w:rsidRDefault="00CF2632" w:rsidP="005A40A7">
            <w:pPr>
              <w:spacing w:after="0" w:line="240" w:lineRule="auto"/>
              <w:jc w:val="both"/>
              <w:rPr>
                <w:rFonts w:ascii="Times New Roman" w:eastAsia="Times New Roman" w:hAnsi="Times New Roman"/>
                <w:lang w:eastAsia="pl-PL"/>
              </w:rPr>
            </w:pPr>
          </w:p>
        </w:tc>
        <w:tc>
          <w:tcPr>
            <w:tcW w:w="4862" w:type="dxa"/>
            <w:shd w:val="clear" w:color="auto" w:fill="auto"/>
          </w:tcPr>
          <w:p w14:paraId="0B54F8FD" w14:textId="77777777" w:rsidR="00CF2632" w:rsidRPr="009C2BAB" w:rsidRDefault="00CF2632" w:rsidP="005A40A7">
            <w:pPr>
              <w:spacing w:after="0" w:line="240" w:lineRule="auto"/>
              <w:jc w:val="both"/>
              <w:rPr>
                <w:rFonts w:ascii="Times New Roman" w:eastAsia="Times New Roman" w:hAnsi="Times New Roman"/>
                <w:lang w:eastAsia="pl-PL"/>
              </w:rPr>
            </w:pPr>
          </w:p>
          <w:p w14:paraId="55E0BBAE" w14:textId="77777777" w:rsidR="00CF2632" w:rsidRPr="009C2BAB" w:rsidRDefault="00CF2632" w:rsidP="005A40A7">
            <w:pPr>
              <w:spacing w:after="0" w:line="240" w:lineRule="auto"/>
              <w:jc w:val="both"/>
              <w:rPr>
                <w:rFonts w:ascii="Times New Roman" w:eastAsia="Times New Roman" w:hAnsi="Times New Roman"/>
                <w:b/>
                <w:u w:val="single"/>
                <w:lang w:eastAsia="pl-PL"/>
              </w:rPr>
            </w:pPr>
            <w:r w:rsidRPr="009C2BAB">
              <w:rPr>
                <w:rFonts w:ascii="Times New Roman" w:eastAsia="Times New Roman" w:hAnsi="Times New Roman"/>
                <w:b/>
                <w:u w:val="single"/>
                <w:lang w:eastAsia="pl-PL"/>
              </w:rPr>
              <w:t>ZAMAWIAJĄCY:</w:t>
            </w:r>
          </w:p>
          <w:p w14:paraId="298CDDC6" w14:textId="77777777" w:rsidR="00CF2632" w:rsidRPr="009C2BAB" w:rsidRDefault="00CF2632" w:rsidP="005A40A7">
            <w:pPr>
              <w:spacing w:after="0" w:line="240" w:lineRule="auto"/>
              <w:jc w:val="center"/>
              <w:rPr>
                <w:rFonts w:ascii="Times New Roman" w:eastAsia="Times New Roman" w:hAnsi="Times New Roman"/>
                <w:lang w:eastAsia="pl-PL"/>
              </w:rPr>
            </w:pPr>
            <w:r w:rsidRPr="009C2BAB">
              <w:rPr>
                <w:rFonts w:ascii="Times New Roman" w:eastAsia="Times New Roman" w:hAnsi="Times New Roman"/>
                <w:lang w:eastAsia="pl-PL"/>
              </w:rPr>
              <w:t>PKP Szybka Kolej Miejska</w:t>
            </w:r>
          </w:p>
          <w:p w14:paraId="1C24CD6C" w14:textId="77777777" w:rsidR="00CF2632" w:rsidRPr="009C2BAB" w:rsidRDefault="00CF2632" w:rsidP="005A40A7">
            <w:pPr>
              <w:spacing w:after="0" w:line="240" w:lineRule="auto"/>
              <w:jc w:val="center"/>
              <w:rPr>
                <w:rFonts w:ascii="Times New Roman" w:eastAsia="Times New Roman" w:hAnsi="Times New Roman"/>
                <w:lang w:eastAsia="pl-PL"/>
              </w:rPr>
            </w:pPr>
            <w:r w:rsidRPr="009C2BAB">
              <w:rPr>
                <w:rFonts w:ascii="Times New Roman" w:eastAsia="Times New Roman" w:hAnsi="Times New Roman"/>
                <w:lang w:eastAsia="pl-PL"/>
              </w:rPr>
              <w:t>w Trójmieście Sp. z o.o.</w:t>
            </w:r>
          </w:p>
          <w:p w14:paraId="4AE96F91" w14:textId="77777777" w:rsidR="00CF2632" w:rsidRPr="009C2BAB" w:rsidRDefault="00CF2632" w:rsidP="005A40A7">
            <w:pPr>
              <w:spacing w:after="0" w:line="240" w:lineRule="auto"/>
              <w:jc w:val="center"/>
              <w:rPr>
                <w:rFonts w:ascii="Times New Roman" w:eastAsia="Times New Roman" w:hAnsi="Times New Roman"/>
                <w:lang w:eastAsia="pl-PL"/>
              </w:rPr>
            </w:pPr>
            <w:r w:rsidRPr="009C2BAB">
              <w:rPr>
                <w:rFonts w:ascii="Times New Roman" w:eastAsia="Times New Roman" w:hAnsi="Times New Roman"/>
                <w:lang w:eastAsia="pl-PL"/>
              </w:rPr>
              <w:t xml:space="preserve">ul. Morska </w:t>
            </w:r>
            <w:smartTag w:uri="urn:schemas-microsoft-com:office:smarttags" w:element="metricconverter">
              <w:smartTagPr>
                <w:attr w:name="ProductID" w:val="350 a"/>
              </w:smartTagPr>
              <w:r w:rsidRPr="009C2BAB">
                <w:rPr>
                  <w:rFonts w:ascii="Times New Roman" w:eastAsia="Times New Roman" w:hAnsi="Times New Roman"/>
                  <w:lang w:eastAsia="pl-PL"/>
                </w:rPr>
                <w:t>350 a</w:t>
              </w:r>
            </w:smartTag>
          </w:p>
          <w:p w14:paraId="7869E484" w14:textId="77777777" w:rsidR="00CF2632" w:rsidRPr="009C2BAB" w:rsidRDefault="00CF2632" w:rsidP="005A40A7">
            <w:pPr>
              <w:spacing w:after="0" w:line="240" w:lineRule="auto"/>
              <w:jc w:val="center"/>
              <w:rPr>
                <w:rFonts w:ascii="Times New Roman" w:eastAsia="Times New Roman" w:hAnsi="Times New Roman"/>
                <w:lang w:eastAsia="pl-PL"/>
              </w:rPr>
            </w:pPr>
            <w:r w:rsidRPr="009C2BAB">
              <w:rPr>
                <w:rFonts w:ascii="Times New Roman" w:eastAsia="Times New Roman" w:hAnsi="Times New Roman"/>
                <w:lang w:eastAsia="pl-PL"/>
              </w:rPr>
              <w:t>81-002 Gdynia</w:t>
            </w:r>
          </w:p>
          <w:p w14:paraId="117089CD" w14:textId="77777777" w:rsidR="00CF2632" w:rsidRPr="009C2BAB" w:rsidRDefault="00CF2632" w:rsidP="005A40A7">
            <w:pPr>
              <w:spacing w:after="0" w:line="240" w:lineRule="auto"/>
              <w:jc w:val="center"/>
              <w:rPr>
                <w:rFonts w:ascii="Times New Roman" w:eastAsia="Times New Roman" w:hAnsi="Times New Roman"/>
                <w:lang w:eastAsia="pl-PL"/>
              </w:rPr>
            </w:pPr>
            <w:r w:rsidRPr="009C2BAB">
              <w:rPr>
                <w:rFonts w:ascii="Times New Roman" w:eastAsia="Times New Roman" w:hAnsi="Times New Roman"/>
                <w:lang w:eastAsia="pl-PL"/>
              </w:rPr>
              <w:t>pok. nr 303</w:t>
            </w:r>
          </w:p>
        </w:tc>
      </w:tr>
      <w:tr w:rsidR="00CF2632" w:rsidRPr="000A21E7" w14:paraId="3F060C4F" w14:textId="77777777" w:rsidTr="005A40A7">
        <w:trPr>
          <w:trHeight w:val="2787"/>
        </w:trPr>
        <w:tc>
          <w:tcPr>
            <w:tcW w:w="9360" w:type="dxa"/>
            <w:gridSpan w:val="2"/>
            <w:shd w:val="clear" w:color="auto" w:fill="auto"/>
          </w:tcPr>
          <w:p w14:paraId="6B0318CF" w14:textId="77777777" w:rsidR="00CF2632" w:rsidRPr="009C2BAB" w:rsidRDefault="00CF2632" w:rsidP="005A40A7">
            <w:pPr>
              <w:spacing w:after="0" w:line="240" w:lineRule="auto"/>
              <w:jc w:val="both"/>
              <w:rPr>
                <w:rFonts w:ascii="Times New Roman" w:eastAsia="Times New Roman" w:hAnsi="Times New Roman"/>
                <w:lang w:eastAsia="pl-PL"/>
              </w:rPr>
            </w:pPr>
          </w:p>
          <w:p w14:paraId="70DB9A7B" w14:textId="77777777" w:rsidR="00CF2632" w:rsidRPr="009C2BAB" w:rsidRDefault="00CF2632" w:rsidP="005A40A7">
            <w:pPr>
              <w:spacing w:after="0" w:line="240" w:lineRule="auto"/>
              <w:jc w:val="both"/>
              <w:rPr>
                <w:rFonts w:ascii="Times New Roman" w:eastAsia="Times New Roman" w:hAnsi="Times New Roman"/>
                <w:lang w:eastAsia="pl-PL"/>
              </w:rPr>
            </w:pPr>
          </w:p>
          <w:p w14:paraId="33C2666F" w14:textId="7E4DCBFA" w:rsidR="00CF2632" w:rsidRPr="009C2BAB" w:rsidRDefault="00CF2632" w:rsidP="005A40A7">
            <w:pPr>
              <w:spacing w:after="0" w:line="240" w:lineRule="auto"/>
              <w:jc w:val="center"/>
              <w:rPr>
                <w:rFonts w:ascii="Times New Roman" w:eastAsia="Times New Roman" w:hAnsi="Times New Roman"/>
                <w:b/>
                <w:sz w:val="28"/>
                <w:szCs w:val="28"/>
                <w:lang w:eastAsia="pl-PL"/>
              </w:rPr>
            </w:pPr>
            <w:r w:rsidRPr="009C2BAB">
              <w:rPr>
                <w:rFonts w:ascii="Times New Roman" w:eastAsia="Times New Roman" w:hAnsi="Times New Roman"/>
                <w:b/>
                <w:sz w:val="28"/>
                <w:szCs w:val="28"/>
                <w:lang w:eastAsia="pl-PL"/>
              </w:rPr>
              <w:t>OFERTA PRZETARG NIEOGRANICZONY znak: SKMMU.086</w:t>
            </w:r>
            <w:r>
              <w:rPr>
                <w:rFonts w:ascii="Times New Roman" w:eastAsia="Times New Roman" w:hAnsi="Times New Roman"/>
                <w:b/>
                <w:sz w:val="28"/>
                <w:szCs w:val="28"/>
                <w:lang w:eastAsia="pl-PL"/>
              </w:rPr>
              <w:t>.</w:t>
            </w:r>
            <w:r w:rsidR="00B20354">
              <w:rPr>
                <w:rFonts w:ascii="Times New Roman" w:eastAsia="Times New Roman" w:hAnsi="Times New Roman"/>
                <w:b/>
                <w:sz w:val="28"/>
                <w:szCs w:val="28"/>
                <w:lang w:eastAsia="pl-PL"/>
              </w:rPr>
              <w:t>10.22</w:t>
            </w:r>
          </w:p>
          <w:p w14:paraId="43E06CA4" w14:textId="5B9669BD" w:rsidR="00CF2632" w:rsidRDefault="00CF2632" w:rsidP="005A40A7">
            <w:pPr>
              <w:spacing w:after="0" w:line="240" w:lineRule="auto"/>
              <w:jc w:val="center"/>
              <w:rPr>
                <w:rFonts w:ascii="Times New Roman" w:eastAsia="Times New Roman" w:hAnsi="Times New Roman"/>
                <w:lang w:eastAsia="pl-PL"/>
              </w:rPr>
            </w:pPr>
          </w:p>
          <w:p w14:paraId="4EE137DE" w14:textId="77777777" w:rsidR="000062D9" w:rsidRDefault="000062D9" w:rsidP="005A40A7">
            <w:pPr>
              <w:spacing w:after="0" w:line="240" w:lineRule="auto"/>
              <w:jc w:val="center"/>
              <w:rPr>
                <w:rFonts w:ascii="Times New Roman" w:hAnsi="Times New Roman"/>
                <w:b/>
                <w:sz w:val="28"/>
                <w:szCs w:val="28"/>
              </w:rPr>
            </w:pPr>
          </w:p>
          <w:p w14:paraId="161910EF" w14:textId="3F41803B" w:rsidR="005A40A7" w:rsidRPr="005A40A7" w:rsidRDefault="00B20354" w:rsidP="005A40A7">
            <w:pPr>
              <w:spacing w:after="0" w:line="240" w:lineRule="auto"/>
              <w:jc w:val="center"/>
              <w:rPr>
                <w:rFonts w:ascii="Times New Roman" w:hAnsi="Times New Roman"/>
                <w:b/>
                <w:sz w:val="28"/>
                <w:szCs w:val="28"/>
              </w:rPr>
            </w:pPr>
            <w:r w:rsidRPr="00B20354">
              <w:rPr>
                <w:rFonts w:ascii="Times New Roman" w:hAnsi="Times New Roman"/>
                <w:b/>
                <w:sz w:val="28"/>
                <w:szCs w:val="28"/>
              </w:rPr>
              <w:t>Studium Wykonalności dla projektu: „Modernizacja linii kolejowej nr 250”</w:t>
            </w:r>
          </w:p>
          <w:p w14:paraId="78F08999" w14:textId="61DB65EE" w:rsidR="005A40A7" w:rsidRDefault="005A40A7" w:rsidP="005A40A7">
            <w:pPr>
              <w:spacing w:after="0" w:line="240" w:lineRule="auto"/>
              <w:jc w:val="center"/>
              <w:rPr>
                <w:rFonts w:ascii="Times New Roman" w:eastAsia="Times New Roman" w:hAnsi="Times New Roman"/>
                <w:b/>
                <w:sz w:val="28"/>
                <w:szCs w:val="28"/>
                <w:lang w:eastAsia="pl-PL"/>
              </w:rPr>
            </w:pPr>
          </w:p>
          <w:p w14:paraId="38E23440" w14:textId="77777777" w:rsidR="006643BC" w:rsidRPr="009C2BAB" w:rsidRDefault="006643BC" w:rsidP="005A40A7">
            <w:pPr>
              <w:spacing w:after="0" w:line="240" w:lineRule="auto"/>
              <w:jc w:val="center"/>
              <w:rPr>
                <w:rFonts w:ascii="Times New Roman" w:eastAsia="Times New Roman" w:hAnsi="Times New Roman"/>
                <w:b/>
                <w:sz w:val="28"/>
                <w:szCs w:val="28"/>
                <w:lang w:eastAsia="pl-PL"/>
              </w:rPr>
            </w:pPr>
          </w:p>
          <w:p w14:paraId="3EDBBCC0" w14:textId="6AAEFF52" w:rsidR="00CF2632" w:rsidRPr="009C2BAB" w:rsidRDefault="00CF2632" w:rsidP="005A40A7">
            <w:pPr>
              <w:spacing w:after="0" w:line="240" w:lineRule="auto"/>
              <w:jc w:val="center"/>
              <w:rPr>
                <w:rFonts w:ascii="Times New Roman" w:eastAsia="Times New Roman" w:hAnsi="Times New Roman"/>
                <w:b/>
                <w:sz w:val="28"/>
                <w:szCs w:val="28"/>
                <w:lang w:eastAsia="pl-PL"/>
              </w:rPr>
            </w:pPr>
            <w:r w:rsidRPr="009C2BAB">
              <w:rPr>
                <w:rFonts w:ascii="Times New Roman" w:eastAsia="Times New Roman" w:hAnsi="Times New Roman"/>
                <w:b/>
                <w:sz w:val="28"/>
                <w:szCs w:val="28"/>
                <w:lang w:eastAsia="pl-PL"/>
              </w:rPr>
              <w:t xml:space="preserve">NIE OTWIERAĆ PRZED – </w:t>
            </w:r>
            <w:r w:rsidR="00E67A7D">
              <w:rPr>
                <w:rFonts w:ascii="Times New Roman" w:eastAsia="Times New Roman" w:hAnsi="Times New Roman"/>
                <w:b/>
                <w:sz w:val="28"/>
                <w:szCs w:val="28"/>
                <w:lang w:eastAsia="pl-PL"/>
              </w:rPr>
              <w:t>13.04.</w:t>
            </w:r>
            <w:r w:rsidR="005D4820">
              <w:rPr>
                <w:rFonts w:ascii="Times New Roman" w:eastAsia="Times New Roman" w:hAnsi="Times New Roman"/>
                <w:b/>
                <w:sz w:val="28"/>
                <w:szCs w:val="28"/>
                <w:lang w:eastAsia="pl-PL"/>
              </w:rPr>
              <w:t>2022</w:t>
            </w:r>
            <w:r w:rsidRPr="009C2BAB">
              <w:rPr>
                <w:rFonts w:ascii="Times New Roman" w:eastAsia="Times New Roman" w:hAnsi="Times New Roman"/>
                <w:b/>
                <w:sz w:val="28"/>
                <w:szCs w:val="28"/>
                <w:lang w:eastAsia="pl-PL"/>
              </w:rPr>
              <w:t xml:space="preserve"> roku, godz. 11:00 </w:t>
            </w:r>
          </w:p>
          <w:p w14:paraId="0EE4E97F" w14:textId="77777777" w:rsidR="00CF2632" w:rsidRPr="009C2BAB" w:rsidRDefault="00CF2632" w:rsidP="005A40A7">
            <w:pPr>
              <w:spacing w:after="0" w:line="240" w:lineRule="auto"/>
              <w:jc w:val="center"/>
              <w:rPr>
                <w:rFonts w:ascii="Times New Roman" w:eastAsia="Times New Roman" w:hAnsi="Times New Roman"/>
                <w:b/>
                <w:lang w:eastAsia="pl-PL"/>
              </w:rPr>
            </w:pPr>
          </w:p>
          <w:p w14:paraId="7EDE5525" w14:textId="77777777" w:rsidR="00CF2632" w:rsidRPr="009C2BAB" w:rsidRDefault="00CF2632" w:rsidP="005A40A7">
            <w:pPr>
              <w:spacing w:after="0" w:line="240" w:lineRule="auto"/>
              <w:jc w:val="both"/>
              <w:rPr>
                <w:rFonts w:ascii="Times New Roman" w:eastAsia="Times New Roman" w:hAnsi="Times New Roman"/>
                <w:lang w:eastAsia="pl-PL"/>
              </w:rPr>
            </w:pPr>
          </w:p>
          <w:p w14:paraId="32756C7F" w14:textId="77777777" w:rsidR="00CF2632" w:rsidRPr="009C2BAB" w:rsidRDefault="00CF2632" w:rsidP="005A40A7">
            <w:pPr>
              <w:spacing w:after="0" w:line="240" w:lineRule="auto"/>
              <w:jc w:val="both"/>
              <w:rPr>
                <w:rFonts w:ascii="Times New Roman" w:eastAsia="Times New Roman" w:hAnsi="Times New Roman"/>
                <w:lang w:eastAsia="pl-PL"/>
              </w:rPr>
            </w:pPr>
          </w:p>
          <w:p w14:paraId="5DD007F2" w14:textId="21DDE31A" w:rsidR="00CF2632" w:rsidRDefault="00CF2632" w:rsidP="005A40A7">
            <w:pPr>
              <w:spacing w:after="0" w:line="240" w:lineRule="auto"/>
              <w:jc w:val="both"/>
              <w:rPr>
                <w:rFonts w:ascii="Times New Roman" w:eastAsia="Times New Roman" w:hAnsi="Times New Roman"/>
                <w:lang w:eastAsia="pl-PL"/>
              </w:rPr>
            </w:pPr>
          </w:p>
          <w:p w14:paraId="585E3010" w14:textId="08C9E5E5" w:rsidR="00CA6A31" w:rsidRDefault="00CA6A31" w:rsidP="005A40A7">
            <w:pPr>
              <w:spacing w:after="0" w:line="240" w:lineRule="auto"/>
              <w:jc w:val="both"/>
              <w:rPr>
                <w:rFonts w:ascii="Times New Roman" w:eastAsia="Times New Roman" w:hAnsi="Times New Roman"/>
                <w:lang w:eastAsia="pl-PL"/>
              </w:rPr>
            </w:pPr>
          </w:p>
          <w:p w14:paraId="448542B4" w14:textId="5F3611BE" w:rsidR="00CA6A31" w:rsidRDefault="00CA6A31" w:rsidP="005A40A7">
            <w:pPr>
              <w:spacing w:after="0" w:line="240" w:lineRule="auto"/>
              <w:jc w:val="both"/>
              <w:rPr>
                <w:rFonts w:ascii="Times New Roman" w:eastAsia="Times New Roman" w:hAnsi="Times New Roman"/>
                <w:lang w:eastAsia="pl-PL"/>
              </w:rPr>
            </w:pPr>
          </w:p>
          <w:p w14:paraId="3853A09B" w14:textId="77777777" w:rsidR="00CA6A31" w:rsidRPr="009C2BAB" w:rsidRDefault="00CA6A31" w:rsidP="005A40A7">
            <w:pPr>
              <w:spacing w:after="0" w:line="240" w:lineRule="auto"/>
              <w:jc w:val="both"/>
              <w:rPr>
                <w:rFonts w:ascii="Times New Roman" w:eastAsia="Times New Roman" w:hAnsi="Times New Roman"/>
                <w:lang w:eastAsia="pl-PL"/>
              </w:rPr>
            </w:pPr>
          </w:p>
          <w:p w14:paraId="10CDB784" w14:textId="77777777" w:rsidR="00CF2632" w:rsidRPr="009C2BAB" w:rsidRDefault="00CF2632" w:rsidP="005A40A7">
            <w:pPr>
              <w:spacing w:after="0" w:line="240" w:lineRule="auto"/>
              <w:jc w:val="both"/>
              <w:rPr>
                <w:rFonts w:ascii="Times New Roman" w:eastAsia="Times New Roman" w:hAnsi="Times New Roman"/>
                <w:lang w:eastAsia="pl-PL"/>
              </w:rPr>
            </w:pPr>
          </w:p>
        </w:tc>
      </w:tr>
    </w:tbl>
    <w:p w14:paraId="661305DE" w14:textId="77777777" w:rsidR="00CF2632" w:rsidRPr="009C2BAB" w:rsidRDefault="00CF2632" w:rsidP="00CF2632">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b/>
          <w:szCs w:val="20"/>
          <w:lang w:eastAsia="pl-PL"/>
        </w:rPr>
      </w:pPr>
    </w:p>
    <w:p w14:paraId="02D50752" w14:textId="77777777" w:rsidR="00CF2632" w:rsidRPr="009C2BAB" w:rsidRDefault="00CF2632" w:rsidP="00CF2632">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szCs w:val="20"/>
          <w:u w:val="single"/>
          <w:lang w:eastAsia="pl-PL"/>
        </w:rPr>
      </w:pPr>
      <w:r w:rsidRPr="009C2BAB">
        <w:rPr>
          <w:rFonts w:ascii="Times New Roman" w:eastAsia="Times New Roman" w:hAnsi="Times New Roman"/>
          <w:szCs w:val="20"/>
          <w:u w:val="single"/>
          <w:lang w:eastAsia="pl-PL"/>
        </w:rPr>
        <w:lastRenderedPageBreak/>
        <w:t>Zamknięcie koperty powinno wykluczać możliwość przypadkowego jej otwarcia.</w:t>
      </w:r>
    </w:p>
    <w:p w14:paraId="418676F5" w14:textId="77777777" w:rsidR="00CF2632" w:rsidRPr="005A40A7" w:rsidRDefault="00CF2632" w:rsidP="00CF2632">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sz w:val="16"/>
          <w:szCs w:val="20"/>
          <w:u w:val="single"/>
          <w:lang w:eastAsia="pl-PL"/>
        </w:rPr>
      </w:pPr>
    </w:p>
    <w:p w14:paraId="7B66402C" w14:textId="04879C3E" w:rsidR="00E229EB" w:rsidRDefault="00CF2632" w:rsidP="006643BC">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b/>
          <w:szCs w:val="20"/>
          <w:u w:val="single"/>
          <w:lang w:eastAsia="pl-PL"/>
        </w:rPr>
      </w:pPr>
      <w:r w:rsidRPr="009C2BAB">
        <w:rPr>
          <w:rFonts w:ascii="Times New Roman" w:eastAsia="Times New Roman" w:hAnsi="Times New Roman"/>
          <w:szCs w:val="20"/>
          <w:u w:val="single"/>
          <w:lang w:eastAsia="pl-PL"/>
        </w:rPr>
        <w:t xml:space="preserve">UWAGA: </w:t>
      </w:r>
      <w:bookmarkStart w:id="6" w:name="_Hlk99712421"/>
      <w:r w:rsidR="006643BC" w:rsidRPr="006643BC">
        <w:rPr>
          <w:rFonts w:ascii="Times New Roman" w:eastAsia="Times New Roman" w:hAnsi="Times New Roman"/>
          <w:b/>
          <w:szCs w:val="20"/>
          <w:u w:val="single"/>
          <w:lang w:eastAsia="pl-PL"/>
        </w:rPr>
        <w:t>Wykonawca może złożyć tylko jedną ofertę. Niedopuszczalne jest składanie ofert wariantowych lub częściowych. Zamawiający nie przewiduje możliwości udzielenia zamówień uzupełniających.</w:t>
      </w:r>
      <w:bookmarkEnd w:id="6"/>
    </w:p>
    <w:p w14:paraId="6181AFC4" w14:textId="77777777" w:rsidR="006643BC" w:rsidRPr="009C2BAB" w:rsidRDefault="006643BC" w:rsidP="006643BC">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b/>
          <w:szCs w:val="20"/>
          <w:lang w:eastAsia="pl-PL"/>
        </w:rPr>
      </w:pPr>
    </w:p>
    <w:p w14:paraId="41E51E63" w14:textId="77777777" w:rsidR="00CF2632" w:rsidRPr="009C2BAB" w:rsidRDefault="00CF2632" w:rsidP="00CF2632">
      <w:pP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b/>
          <w:szCs w:val="20"/>
          <w:lang w:eastAsia="pl-PL"/>
        </w:rPr>
        <w:t xml:space="preserve">2.5. </w:t>
      </w:r>
      <w:r w:rsidRPr="009C2BAB">
        <w:rPr>
          <w:rFonts w:ascii="Times New Roman" w:eastAsia="Times New Roman" w:hAnsi="Times New Roman"/>
          <w:szCs w:val="20"/>
          <w:lang w:eastAsia="pl-PL"/>
        </w:rPr>
        <w:t>Wykonawca jest zobowiązany dołączyć do oferty następujące dokumenty stanowiące potwierdzenie spełniania niżej wymienionych warunków:</w:t>
      </w:r>
    </w:p>
    <w:tbl>
      <w:tblPr>
        <w:tblW w:w="9498" w:type="dxa"/>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6"/>
        <w:gridCol w:w="4189"/>
        <w:gridCol w:w="4743"/>
      </w:tblGrid>
      <w:tr w:rsidR="00CF2632" w:rsidRPr="000A21E7" w14:paraId="5B838A06" w14:textId="77777777" w:rsidTr="00852F67">
        <w:tc>
          <w:tcPr>
            <w:tcW w:w="566" w:type="dxa"/>
          </w:tcPr>
          <w:p w14:paraId="0DCB906A" w14:textId="77777777" w:rsidR="00CF2632" w:rsidRPr="009C2BAB" w:rsidRDefault="00CF2632" w:rsidP="005A40A7">
            <w:pPr>
              <w:spacing w:after="0" w:line="240" w:lineRule="auto"/>
              <w:jc w:val="center"/>
              <w:rPr>
                <w:rFonts w:ascii="Times New Roman" w:eastAsia="Times New Roman" w:hAnsi="Times New Roman"/>
                <w:szCs w:val="20"/>
                <w:lang w:eastAsia="pl-PL"/>
              </w:rPr>
            </w:pPr>
            <w:bookmarkStart w:id="7" w:name="_Hlk99712470"/>
            <w:r w:rsidRPr="009C2BAB">
              <w:rPr>
                <w:rFonts w:ascii="Times New Roman" w:eastAsia="Times New Roman" w:hAnsi="Times New Roman"/>
                <w:szCs w:val="20"/>
                <w:lang w:eastAsia="pl-PL"/>
              </w:rPr>
              <w:t>Lp.</w:t>
            </w:r>
          </w:p>
        </w:tc>
        <w:tc>
          <w:tcPr>
            <w:tcW w:w="4189" w:type="dxa"/>
          </w:tcPr>
          <w:p w14:paraId="556FDAD1" w14:textId="77777777" w:rsidR="00CF2632" w:rsidRPr="009C2BAB" w:rsidRDefault="00CF2632" w:rsidP="005A40A7">
            <w:pPr>
              <w:spacing w:after="0" w:line="240" w:lineRule="auto"/>
              <w:jc w:val="center"/>
              <w:rPr>
                <w:rFonts w:ascii="Times New Roman" w:eastAsia="Times New Roman" w:hAnsi="Times New Roman"/>
                <w:szCs w:val="20"/>
                <w:lang w:eastAsia="pl-PL"/>
              </w:rPr>
            </w:pPr>
            <w:r w:rsidRPr="009C2BAB">
              <w:rPr>
                <w:rFonts w:ascii="Times New Roman" w:eastAsia="Times New Roman" w:hAnsi="Times New Roman"/>
                <w:szCs w:val="20"/>
                <w:lang w:eastAsia="pl-PL"/>
              </w:rPr>
              <w:t>Warunek</w:t>
            </w:r>
          </w:p>
        </w:tc>
        <w:tc>
          <w:tcPr>
            <w:tcW w:w="4743" w:type="dxa"/>
          </w:tcPr>
          <w:p w14:paraId="3F2A797D" w14:textId="77777777" w:rsidR="00CF2632" w:rsidRPr="009C2BAB" w:rsidRDefault="00CF2632" w:rsidP="005A40A7">
            <w:pPr>
              <w:spacing w:after="0" w:line="240" w:lineRule="auto"/>
              <w:jc w:val="center"/>
              <w:rPr>
                <w:rFonts w:ascii="Times New Roman" w:eastAsia="Times New Roman" w:hAnsi="Times New Roman"/>
                <w:szCs w:val="20"/>
                <w:lang w:eastAsia="pl-PL"/>
              </w:rPr>
            </w:pPr>
            <w:r w:rsidRPr="009C2BAB">
              <w:rPr>
                <w:rFonts w:ascii="Times New Roman" w:eastAsia="Times New Roman" w:hAnsi="Times New Roman"/>
                <w:szCs w:val="20"/>
                <w:lang w:eastAsia="pl-PL"/>
              </w:rPr>
              <w:t>Potwierdzenie spełniania warunku</w:t>
            </w:r>
          </w:p>
        </w:tc>
      </w:tr>
      <w:tr w:rsidR="00CF2632" w:rsidRPr="000A21E7" w14:paraId="177566D8" w14:textId="77777777" w:rsidTr="00852F67">
        <w:tc>
          <w:tcPr>
            <w:tcW w:w="566" w:type="dxa"/>
          </w:tcPr>
          <w:p w14:paraId="6052EB4F" w14:textId="77777777" w:rsidR="00CF2632" w:rsidRPr="009C2BAB" w:rsidRDefault="00CF2632" w:rsidP="005A40A7">
            <w:pPr>
              <w:spacing w:after="0" w:line="240" w:lineRule="auto"/>
              <w:jc w:val="center"/>
              <w:rPr>
                <w:rFonts w:ascii="Times New Roman" w:eastAsia="Times New Roman" w:hAnsi="Times New Roman"/>
                <w:szCs w:val="20"/>
                <w:lang w:eastAsia="pl-PL"/>
              </w:rPr>
            </w:pPr>
            <w:r w:rsidRPr="009C2BAB">
              <w:rPr>
                <w:rFonts w:ascii="Times New Roman" w:eastAsia="Times New Roman" w:hAnsi="Times New Roman"/>
                <w:szCs w:val="20"/>
                <w:lang w:eastAsia="pl-PL"/>
              </w:rPr>
              <w:t>1.</w:t>
            </w:r>
          </w:p>
        </w:tc>
        <w:tc>
          <w:tcPr>
            <w:tcW w:w="4189" w:type="dxa"/>
          </w:tcPr>
          <w:p w14:paraId="681A1B73" w14:textId="77777777" w:rsidR="00CF2632" w:rsidRPr="009C2BAB" w:rsidRDefault="00CF2632" w:rsidP="005A40A7">
            <w:pP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szCs w:val="20"/>
                <w:lang w:eastAsia="pl-PL"/>
              </w:rPr>
              <w:t>Wykonawca musi być uprawniony do występowania w obrocie prawnym zgodnie z wymaganiami ustawowymi.</w:t>
            </w:r>
          </w:p>
        </w:tc>
        <w:tc>
          <w:tcPr>
            <w:tcW w:w="4743" w:type="dxa"/>
          </w:tcPr>
          <w:p w14:paraId="4C9BFE3E" w14:textId="77777777" w:rsidR="00CF2632" w:rsidRPr="009C2BAB" w:rsidRDefault="00CF2632" w:rsidP="005A40A7">
            <w:pPr>
              <w:spacing w:after="0" w:line="240" w:lineRule="auto"/>
              <w:jc w:val="both"/>
              <w:rPr>
                <w:rFonts w:ascii="Times New Roman" w:eastAsia="Times New Roman" w:hAnsi="Times New Roman"/>
                <w:b/>
                <w:szCs w:val="20"/>
                <w:lang w:eastAsia="pl-PL"/>
              </w:rPr>
            </w:pPr>
            <w:r w:rsidRPr="009C2BAB">
              <w:rPr>
                <w:rFonts w:ascii="Times New Roman" w:eastAsia="Times New Roman" w:hAnsi="Times New Roman"/>
                <w:b/>
                <w:u w:val="single"/>
                <w:lang w:eastAsia="pl-PL"/>
              </w:rPr>
              <w:t>Aktualny</w:t>
            </w:r>
            <w:r w:rsidRPr="009C2BAB">
              <w:rPr>
                <w:rFonts w:ascii="Times New Roman" w:eastAsia="Times New Roman" w:hAnsi="Times New Roman"/>
                <w:lang w:eastAsia="pl-PL"/>
              </w:rPr>
              <w:t xml:space="preserve"> </w:t>
            </w:r>
            <w:bookmarkStart w:id="8" w:name="_Hlk480890902"/>
            <w:r w:rsidRPr="009C2BAB">
              <w:rPr>
                <w:rFonts w:ascii="Times New Roman" w:eastAsia="Times New Roman" w:hAnsi="Times New Roman"/>
                <w:lang w:eastAsia="pl-PL"/>
              </w:rPr>
              <w:t xml:space="preserve">odpis z właściwego rejestru lub wydruk informacji odpowiadającej odpisowi aktualnemu z Rejestru Przedsiębiorców – pobranej na podstawie art. 4 ust. 4aa Ustawy o Krajowym Rejestrze Sądowym albo wydruk z CEIDG, jeżeli odrębne przepisy wymagają wpisu do rejestru lub ewidencji, w celu wykazania braku podstaw do wykluczenia Wykonawcy w oparciu o </w:t>
            </w:r>
            <w:r w:rsidRPr="009C2BAB">
              <w:rPr>
                <w:rFonts w:ascii="Times New Roman" w:eastAsia="Times New Roman" w:hAnsi="Times New Roman"/>
                <w:bCs/>
                <w:lang w:eastAsia="pl-PL"/>
              </w:rPr>
              <w:t>§</w:t>
            </w:r>
            <w:r w:rsidRPr="009C2BAB">
              <w:rPr>
                <w:rFonts w:ascii="Times New Roman" w:eastAsia="Times New Roman" w:hAnsi="Times New Roman"/>
                <w:lang w:eastAsia="pl-PL"/>
              </w:rPr>
              <w:t xml:space="preserve">13 ust. 1 pkt 2 Regulaminu udzielania przez PKP Szybka Kolej Miejska w Trójmieście Sp. z o.o.  zamówień sektorowych podprogowych na roboty budowlane, dostawy i usługi, a w stosunku do osób fizycznych oświadczenie w zakresie </w:t>
            </w:r>
            <w:r w:rsidRPr="009C2BAB">
              <w:rPr>
                <w:rFonts w:ascii="Times New Roman" w:eastAsia="Times New Roman" w:hAnsi="Times New Roman"/>
                <w:bCs/>
                <w:lang w:eastAsia="pl-PL"/>
              </w:rPr>
              <w:t>§</w:t>
            </w:r>
            <w:r w:rsidRPr="009C2BAB">
              <w:rPr>
                <w:rFonts w:ascii="Times New Roman" w:eastAsia="Times New Roman" w:hAnsi="Times New Roman"/>
                <w:lang w:eastAsia="pl-PL"/>
              </w:rPr>
              <w:t>13 ust. 1 pkt 2 ww. Regulaminu</w:t>
            </w:r>
            <w:bookmarkEnd w:id="8"/>
          </w:p>
        </w:tc>
      </w:tr>
      <w:tr w:rsidR="00CF2632" w:rsidRPr="000A21E7" w14:paraId="7F940547" w14:textId="77777777" w:rsidTr="00852F67">
        <w:tc>
          <w:tcPr>
            <w:tcW w:w="566" w:type="dxa"/>
          </w:tcPr>
          <w:p w14:paraId="0DF7298A" w14:textId="77777777" w:rsidR="00CF2632" w:rsidRPr="009C2BAB" w:rsidRDefault="00CF2632" w:rsidP="005A40A7">
            <w:pPr>
              <w:spacing w:after="0" w:line="240" w:lineRule="auto"/>
              <w:jc w:val="center"/>
              <w:rPr>
                <w:rFonts w:ascii="Times New Roman" w:eastAsia="Times New Roman" w:hAnsi="Times New Roman"/>
                <w:szCs w:val="20"/>
                <w:lang w:eastAsia="pl-PL"/>
              </w:rPr>
            </w:pPr>
            <w:r w:rsidRPr="009C2BAB">
              <w:rPr>
                <w:rFonts w:ascii="Times New Roman" w:eastAsia="Times New Roman" w:hAnsi="Times New Roman"/>
                <w:szCs w:val="20"/>
                <w:lang w:eastAsia="pl-PL"/>
              </w:rPr>
              <w:t>2.</w:t>
            </w:r>
          </w:p>
        </w:tc>
        <w:tc>
          <w:tcPr>
            <w:tcW w:w="4189" w:type="dxa"/>
          </w:tcPr>
          <w:p w14:paraId="5E014808" w14:textId="77777777" w:rsidR="00CF2632" w:rsidRPr="009C2BAB" w:rsidRDefault="00CF2632" w:rsidP="005A40A7">
            <w:pP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szCs w:val="20"/>
                <w:lang w:eastAsia="pl-PL"/>
              </w:rPr>
              <w:t xml:space="preserve">W przypadku podmiotów występujących wspólnie - umowa regulująca ich współpracę. </w:t>
            </w:r>
          </w:p>
        </w:tc>
        <w:tc>
          <w:tcPr>
            <w:tcW w:w="4743" w:type="dxa"/>
          </w:tcPr>
          <w:p w14:paraId="72353DE2" w14:textId="77777777" w:rsidR="00CF2632" w:rsidRPr="009C2BAB" w:rsidRDefault="00CF2632" w:rsidP="005A40A7">
            <w:pP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szCs w:val="20"/>
                <w:lang w:eastAsia="pl-PL"/>
              </w:rPr>
              <w:t>Pełnomocnictwo sygnatariusza.</w:t>
            </w:r>
          </w:p>
        </w:tc>
      </w:tr>
      <w:tr w:rsidR="00CF2632" w:rsidRPr="000A21E7" w14:paraId="73313A2C" w14:textId="77777777" w:rsidTr="00852F67">
        <w:tc>
          <w:tcPr>
            <w:tcW w:w="566" w:type="dxa"/>
          </w:tcPr>
          <w:p w14:paraId="6C9B707F" w14:textId="77777777" w:rsidR="00CF2632" w:rsidRPr="009C2BAB" w:rsidRDefault="00CF2632" w:rsidP="005A40A7">
            <w:pPr>
              <w:spacing w:after="0" w:line="240" w:lineRule="auto"/>
              <w:jc w:val="center"/>
              <w:rPr>
                <w:rFonts w:ascii="Times New Roman" w:eastAsia="Times New Roman" w:hAnsi="Times New Roman"/>
                <w:szCs w:val="20"/>
                <w:lang w:eastAsia="pl-PL"/>
              </w:rPr>
            </w:pPr>
            <w:r w:rsidRPr="009C2BAB">
              <w:rPr>
                <w:rFonts w:ascii="Times New Roman" w:eastAsia="Times New Roman" w:hAnsi="Times New Roman"/>
                <w:szCs w:val="20"/>
                <w:lang w:eastAsia="pl-PL"/>
              </w:rPr>
              <w:t>3.</w:t>
            </w:r>
          </w:p>
        </w:tc>
        <w:tc>
          <w:tcPr>
            <w:tcW w:w="4189" w:type="dxa"/>
          </w:tcPr>
          <w:p w14:paraId="2237B425" w14:textId="77777777" w:rsidR="00CF2632" w:rsidRPr="009C2BAB" w:rsidRDefault="00CF2632" w:rsidP="005A40A7">
            <w:pP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szCs w:val="20"/>
                <w:lang w:eastAsia="pl-PL"/>
              </w:rPr>
              <w:t xml:space="preserve">Wykonawca musi spełniać wymagania określone w § 11 ust.1 Regulaminu udzielania przez PKP Szybka Kolej Miejska w Trójmieście Sp. z o.o.  zamówień sektorowych podprogowych na roboty budowlane, dostawy i usługi, o których mowa w art. </w:t>
            </w:r>
            <w:r>
              <w:rPr>
                <w:rFonts w:ascii="Times New Roman" w:eastAsia="Times New Roman" w:hAnsi="Times New Roman"/>
                <w:szCs w:val="20"/>
                <w:lang w:eastAsia="pl-PL"/>
              </w:rPr>
              <w:t>5</w:t>
            </w:r>
            <w:r w:rsidRPr="009C2BAB">
              <w:rPr>
                <w:rFonts w:ascii="Times New Roman" w:eastAsia="Times New Roman" w:hAnsi="Times New Roman"/>
                <w:szCs w:val="20"/>
                <w:lang w:eastAsia="pl-PL"/>
              </w:rPr>
              <w:t xml:space="preserve"> Prawa zamówień publicznych. </w:t>
            </w:r>
          </w:p>
        </w:tc>
        <w:tc>
          <w:tcPr>
            <w:tcW w:w="4743" w:type="dxa"/>
          </w:tcPr>
          <w:p w14:paraId="4E06BA98" w14:textId="77777777" w:rsidR="00CF2632" w:rsidRPr="009C2BAB" w:rsidRDefault="00CF2632" w:rsidP="005A40A7">
            <w:pP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szCs w:val="20"/>
                <w:lang w:eastAsia="pl-PL"/>
              </w:rPr>
              <w:t>Pisemne oświadczenie wykonawcy potwierdzające spełnianie tego warunku - na załączniku nume</w:t>
            </w:r>
            <w:r>
              <w:rPr>
                <w:rFonts w:ascii="Times New Roman" w:eastAsia="Times New Roman" w:hAnsi="Times New Roman"/>
                <w:szCs w:val="20"/>
                <w:lang w:eastAsia="pl-PL"/>
              </w:rPr>
              <w:t>r 2 do S</w:t>
            </w:r>
            <w:r w:rsidRPr="009C2BAB">
              <w:rPr>
                <w:rFonts w:ascii="Times New Roman" w:eastAsia="Times New Roman" w:hAnsi="Times New Roman"/>
                <w:szCs w:val="20"/>
                <w:lang w:eastAsia="pl-PL"/>
              </w:rPr>
              <w:t>WZ.</w:t>
            </w:r>
          </w:p>
        </w:tc>
      </w:tr>
      <w:tr w:rsidR="00CF2632" w:rsidRPr="000A21E7" w14:paraId="07D86236" w14:textId="77777777" w:rsidTr="00852F67">
        <w:tc>
          <w:tcPr>
            <w:tcW w:w="566" w:type="dxa"/>
          </w:tcPr>
          <w:p w14:paraId="4291ABD6" w14:textId="77777777" w:rsidR="00CF2632" w:rsidRPr="009C2BAB" w:rsidRDefault="00CF2632" w:rsidP="005A40A7">
            <w:pPr>
              <w:spacing w:after="0" w:line="240" w:lineRule="auto"/>
              <w:jc w:val="center"/>
              <w:rPr>
                <w:rFonts w:ascii="Times New Roman" w:eastAsia="Times New Roman" w:hAnsi="Times New Roman"/>
                <w:szCs w:val="20"/>
                <w:lang w:eastAsia="pl-PL"/>
              </w:rPr>
            </w:pPr>
            <w:r w:rsidRPr="009C2BAB">
              <w:rPr>
                <w:rFonts w:ascii="Times New Roman" w:eastAsia="Times New Roman" w:hAnsi="Times New Roman"/>
                <w:szCs w:val="20"/>
                <w:lang w:eastAsia="pl-PL"/>
              </w:rPr>
              <w:t>4.</w:t>
            </w:r>
          </w:p>
        </w:tc>
        <w:tc>
          <w:tcPr>
            <w:tcW w:w="4189" w:type="dxa"/>
          </w:tcPr>
          <w:p w14:paraId="697A0256" w14:textId="77777777" w:rsidR="00CF2632" w:rsidRPr="009C2BAB" w:rsidRDefault="00CF2632" w:rsidP="005A40A7">
            <w:pP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szCs w:val="20"/>
                <w:lang w:eastAsia="pl-PL"/>
              </w:rPr>
              <w:t>Wypełniony Formularz oferty.</w:t>
            </w:r>
          </w:p>
          <w:p w14:paraId="08B89608" w14:textId="77777777" w:rsidR="00CF2632" w:rsidRPr="009C2BAB" w:rsidRDefault="00CF2632" w:rsidP="005A40A7">
            <w:pPr>
              <w:spacing w:after="0" w:line="240" w:lineRule="auto"/>
              <w:jc w:val="both"/>
              <w:rPr>
                <w:rFonts w:ascii="Times New Roman" w:eastAsia="Times New Roman" w:hAnsi="Times New Roman"/>
                <w:szCs w:val="20"/>
                <w:lang w:eastAsia="pl-PL"/>
              </w:rPr>
            </w:pPr>
          </w:p>
        </w:tc>
        <w:tc>
          <w:tcPr>
            <w:tcW w:w="4743" w:type="dxa"/>
          </w:tcPr>
          <w:p w14:paraId="2C605CE4" w14:textId="77777777" w:rsidR="00CF2632" w:rsidRPr="009C2BAB" w:rsidRDefault="00CF2632" w:rsidP="005A40A7">
            <w:pPr>
              <w:spacing w:after="0" w:line="240" w:lineRule="auto"/>
              <w:jc w:val="both"/>
              <w:rPr>
                <w:rFonts w:ascii="Times New Roman" w:eastAsia="Times New Roman" w:hAnsi="Times New Roman"/>
                <w:szCs w:val="20"/>
                <w:lang w:eastAsia="pl-PL"/>
              </w:rPr>
            </w:pPr>
            <w:r>
              <w:rPr>
                <w:rFonts w:ascii="Times New Roman" w:eastAsia="Times New Roman" w:hAnsi="Times New Roman"/>
                <w:szCs w:val="20"/>
                <w:lang w:eastAsia="pl-PL"/>
              </w:rPr>
              <w:t>Na załączniku numer 1 do S</w:t>
            </w:r>
            <w:r w:rsidRPr="009C2BAB">
              <w:rPr>
                <w:rFonts w:ascii="Times New Roman" w:eastAsia="Times New Roman" w:hAnsi="Times New Roman"/>
                <w:szCs w:val="20"/>
                <w:lang w:eastAsia="pl-PL"/>
              </w:rPr>
              <w:t>WZ.</w:t>
            </w:r>
          </w:p>
        </w:tc>
      </w:tr>
      <w:tr w:rsidR="00CF2632" w:rsidRPr="000A21E7" w14:paraId="10FAB917" w14:textId="77777777" w:rsidTr="00852F67">
        <w:tc>
          <w:tcPr>
            <w:tcW w:w="566" w:type="dxa"/>
          </w:tcPr>
          <w:p w14:paraId="133C5AC2" w14:textId="77777777" w:rsidR="00CF2632" w:rsidRPr="009C2BAB" w:rsidRDefault="00CF2632" w:rsidP="005A40A7">
            <w:pPr>
              <w:spacing w:after="0" w:line="240" w:lineRule="auto"/>
              <w:jc w:val="center"/>
              <w:rPr>
                <w:rFonts w:ascii="Times New Roman" w:eastAsia="Times New Roman" w:hAnsi="Times New Roman"/>
                <w:szCs w:val="20"/>
                <w:lang w:eastAsia="pl-PL"/>
              </w:rPr>
            </w:pPr>
            <w:r w:rsidRPr="009C2BAB">
              <w:rPr>
                <w:rFonts w:ascii="Times New Roman" w:eastAsia="Times New Roman" w:hAnsi="Times New Roman"/>
                <w:szCs w:val="20"/>
                <w:lang w:eastAsia="pl-PL"/>
              </w:rPr>
              <w:t>5.</w:t>
            </w:r>
          </w:p>
        </w:tc>
        <w:tc>
          <w:tcPr>
            <w:tcW w:w="4189" w:type="dxa"/>
          </w:tcPr>
          <w:p w14:paraId="0D726D3E" w14:textId="66E444DB" w:rsidR="00CF2632" w:rsidRPr="0050041B" w:rsidRDefault="00E229EB" w:rsidP="00A26451">
            <w:pPr>
              <w:spacing w:after="0" w:line="240" w:lineRule="auto"/>
              <w:jc w:val="both"/>
              <w:rPr>
                <w:rFonts w:ascii="Times New Roman" w:eastAsia="Times New Roman" w:hAnsi="Times New Roman"/>
                <w:szCs w:val="20"/>
                <w:lang w:eastAsia="pl-PL"/>
              </w:rPr>
            </w:pPr>
            <w:r w:rsidRPr="00E229EB">
              <w:rPr>
                <w:rFonts w:ascii="Times New Roman" w:eastAsia="Times New Roman" w:hAnsi="Times New Roman"/>
                <w:szCs w:val="20"/>
                <w:lang w:eastAsia="pl-PL"/>
              </w:rPr>
              <w:t>W</w:t>
            </w:r>
            <w:r w:rsidR="001D6230">
              <w:rPr>
                <w:rFonts w:ascii="Times New Roman" w:eastAsia="Times New Roman" w:hAnsi="Times New Roman"/>
                <w:szCs w:val="20"/>
                <w:lang w:eastAsia="pl-PL"/>
              </w:rPr>
              <w:t>ykonawca musi w</w:t>
            </w:r>
            <w:r w:rsidRPr="00E229EB">
              <w:rPr>
                <w:rFonts w:ascii="Times New Roman" w:eastAsia="Times New Roman" w:hAnsi="Times New Roman"/>
                <w:szCs w:val="20"/>
                <w:lang w:eastAsia="pl-PL"/>
              </w:rPr>
              <w:t>ykazać, że w okresie ostatnich 5 lat przed upływem terminu składania ofert, a jeżeli okres prowadzenia działalności jest krótszy – w tym okresie, wykonał należycie co najmniej jedno zamówienie (umowę) o wartości minimum 1</w:t>
            </w:r>
            <w:r w:rsidR="000062D9">
              <w:rPr>
                <w:rFonts w:ascii="Times New Roman" w:eastAsia="Times New Roman" w:hAnsi="Times New Roman"/>
                <w:szCs w:val="20"/>
                <w:lang w:eastAsia="pl-PL"/>
              </w:rPr>
              <w:t>3</w:t>
            </w:r>
            <w:r w:rsidRPr="00E229EB">
              <w:rPr>
                <w:rFonts w:ascii="Times New Roman" w:eastAsia="Times New Roman" w:hAnsi="Times New Roman"/>
                <w:szCs w:val="20"/>
                <w:lang w:eastAsia="pl-PL"/>
              </w:rPr>
              <w:t>0 000 zł netto, gdzie zakres prac obejmował sporządzenie studium wykonalności dla projektu o charakterze transportowym (transport szynowy pasażerski - kolejowy lub metro)</w:t>
            </w:r>
          </w:p>
        </w:tc>
        <w:tc>
          <w:tcPr>
            <w:tcW w:w="4743" w:type="dxa"/>
          </w:tcPr>
          <w:p w14:paraId="79D58FCE" w14:textId="2B295012" w:rsidR="00CF2632" w:rsidRPr="009C2BAB" w:rsidRDefault="000C797A" w:rsidP="005A40A7">
            <w:pPr>
              <w:spacing w:after="0" w:line="240" w:lineRule="auto"/>
              <w:jc w:val="both"/>
              <w:rPr>
                <w:rFonts w:ascii="Times New Roman" w:eastAsia="Times New Roman" w:hAnsi="Times New Roman"/>
                <w:szCs w:val="20"/>
                <w:lang w:eastAsia="pl-PL"/>
              </w:rPr>
            </w:pPr>
            <w:r w:rsidRPr="000C797A">
              <w:rPr>
                <w:rFonts w:ascii="Times New Roman" w:eastAsia="Times New Roman" w:hAnsi="Times New Roman"/>
                <w:szCs w:val="20"/>
                <w:lang w:eastAsia="pl-PL"/>
              </w:rPr>
              <w:t>Pisemne oświadczenie wykonawcy potwierdzające spełnianie tego warunku- na załączniku numer 4 do SWZ, z podaniem wartości i dat oraz dokumentami potwierdzającymi należyte ich wykonanie.</w:t>
            </w:r>
          </w:p>
        </w:tc>
      </w:tr>
      <w:tr w:rsidR="00E229EB" w:rsidRPr="000A21E7" w14:paraId="7B4001B3" w14:textId="77777777" w:rsidTr="00852F67">
        <w:tc>
          <w:tcPr>
            <w:tcW w:w="566" w:type="dxa"/>
          </w:tcPr>
          <w:p w14:paraId="5AF023A4" w14:textId="2B9457A7" w:rsidR="00E229EB" w:rsidRPr="009C2BAB" w:rsidRDefault="000C797A" w:rsidP="005A40A7">
            <w:pPr>
              <w:spacing w:after="0" w:line="240" w:lineRule="auto"/>
              <w:jc w:val="center"/>
              <w:rPr>
                <w:rFonts w:ascii="Times New Roman" w:eastAsia="Times New Roman" w:hAnsi="Times New Roman"/>
                <w:szCs w:val="20"/>
                <w:lang w:eastAsia="pl-PL"/>
              </w:rPr>
            </w:pPr>
            <w:r>
              <w:rPr>
                <w:rFonts w:ascii="Times New Roman" w:eastAsia="Times New Roman" w:hAnsi="Times New Roman"/>
                <w:szCs w:val="20"/>
                <w:lang w:eastAsia="pl-PL"/>
              </w:rPr>
              <w:t>6.</w:t>
            </w:r>
          </w:p>
        </w:tc>
        <w:tc>
          <w:tcPr>
            <w:tcW w:w="4189" w:type="dxa"/>
          </w:tcPr>
          <w:p w14:paraId="6BD602F3" w14:textId="20FA73EA" w:rsidR="00706FDF" w:rsidRDefault="000C797A" w:rsidP="000C797A">
            <w:pPr>
              <w:spacing w:after="0" w:line="240" w:lineRule="auto"/>
              <w:jc w:val="both"/>
              <w:rPr>
                <w:rFonts w:ascii="Times New Roman" w:eastAsia="Times New Roman" w:hAnsi="Times New Roman"/>
                <w:szCs w:val="20"/>
                <w:lang w:eastAsia="pl-PL"/>
              </w:rPr>
            </w:pPr>
            <w:r w:rsidRPr="000C797A">
              <w:rPr>
                <w:rFonts w:ascii="Times New Roman" w:eastAsia="Times New Roman" w:hAnsi="Times New Roman"/>
                <w:szCs w:val="20"/>
                <w:lang w:eastAsia="pl-PL"/>
              </w:rPr>
              <w:t>W</w:t>
            </w:r>
            <w:r w:rsidR="001D6230">
              <w:rPr>
                <w:rFonts w:ascii="Times New Roman" w:eastAsia="Times New Roman" w:hAnsi="Times New Roman"/>
                <w:szCs w:val="20"/>
                <w:lang w:eastAsia="pl-PL"/>
              </w:rPr>
              <w:t>ykonawca musi w</w:t>
            </w:r>
            <w:r w:rsidRPr="000C797A">
              <w:rPr>
                <w:rFonts w:ascii="Times New Roman" w:eastAsia="Times New Roman" w:hAnsi="Times New Roman"/>
                <w:szCs w:val="20"/>
                <w:lang w:eastAsia="pl-PL"/>
              </w:rPr>
              <w:t>skazać i dysponować następującą osobą skierowaną do realizacji Zamówienia:</w:t>
            </w:r>
          </w:p>
          <w:p w14:paraId="112DE06D" w14:textId="6B93655E" w:rsidR="00754AEA" w:rsidRDefault="00473579" w:rsidP="000C797A">
            <w:pPr>
              <w:spacing w:after="0" w:line="240" w:lineRule="auto"/>
              <w:jc w:val="both"/>
              <w:rPr>
                <w:rFonts w:ascii="Times New Roman" w:eastAsia="Times New Roman" w:hAnsi="Times New Roman"/>
                <w:szCs w:val="20"/>
                <w:lang w:eastAsia="pl-PL"/>
              </w:rPr>
            </w:pPr>
            <w:r>
              <w:rPr>
                <w:rFonts w:ascii="Times New Roman" w:eastAsia="Times New Roman" w:hAnsi="Times New Roman"/>
                <w:szCs w:val="20"/>
                <w:lang w:eastAsia="pl-PL"/>
              </w:rPr>
              <w:t>d</w:t>
            </w:r>
            <w:r w:rsidR="00706FDF" w:rsidRPr="00706FDF">
              <w:rPr>
                <w:rFonts w:ascii="Times New Roman" w:eastAsia="Times New Roman" w:hAnsi="Times New Roman"/>
                <w:szCs w:val="20"/>
                <w:lang w:eastAsia="pl-PL"/>
              </w:rPr>
              <w:t xml:space="preserve">oświadczenie przy realizacji (jako koordynator zespołu projektowego) co najmniej jednego opracowania projektowego  </w:t>
            </w:r>
            <w:r w:rsidR="00706FDF" w:rsidRPr="00706FDF">
              <w:rPr>
                <w:rFonts w:ascii="Times New Roman" w:eastAsia="Times New Roman" w:hAnsi="Times New Roman"/>
                <w:szCs w:val="20"/>
                <w:lang w:eastAsia="pl-PL"/>
              </w:rPr>
              <w:lastRenderedPageBreak/>
              <w:t>dot. przygotowania dokumentu Studium Wykonalności w obszarze  systemów transportu zbiorowego (dla projektu dot. transportu szynowego pasażerskiego- kolejowego lub metro )</w:t>
            </w:r>
            <w:r w:rsidR="00BB4EFA">
              <w:rPr>
                <w:rFonts w:ascii="Times New Roman" w:eastAsia="Times New Roman" w:hAnsi="Times New Roman"/>
                <w:szCs w:val="20"/>
                <w:lang w:eastAsia="pl-PL"/>
              </w:rPr>
              <w:t>.</w:t>
            </w:r>
          </w:p>
          <w:p w14:paraId="77C28DF1" w14:textId="2BF235D5" w:rsidR="00EE7C57" w:rsidRDefault="00EE7C57" w:rsidP="000C797A">
            <w:pPr>
              <w:spacing w:after="0" w:line="240" w:lineRule="auto"/>
              <w:jc w:val="both"/>
              <w:rPr>
                <w:rFonts w:ascii="Times New Roman" w:eastAsia="Times New Roman" w:hAnsi="Times New Roman"/>
                <w:szCs w:val="20"/>
                <w:lang w:eastAsia="pl-PL"/>
              </w:rPr>
            </w:pPr>
            <w:r w:rsidRPr="00EE7C57">
              <w:rPr>
                <w:rFonts w:ascii="Times New Roman" w:eastAsia="Times New Roman" w:hAnsi="Times New Roman"/>
                <w:szCs w:val="20"/>
                <w:lang w:eastAsia="pl-PL"/>
              </w:rPr>
              <w:t>Osoba taka powinna mieć odpowiednio udokumentowane doświadczenie (w okresie ostatnich 3 lat prowadzenie/ koordynowanie min. 1 projektu)  w powyższym zakresie</w:t>
            </w:r>
          </w:p>
          <w:p w14:paraId="49943DDB" w14:textId="0C3C02B1" w:rsidR="00706FDF" w:rsidRPr="0050041B" w:rsidRDefault="00706FDF" w:rsidP="000C797A">
            <w:pPr>
              <w:spacing w:after="0" w:line="240" w:lineRule="auto"/>
              <w:jc w:val="both"/>
              <w:rPr>
                <w:rFonts w:ascii="Times New Roman" w:eastAsia="Times New Roman" w:hAnsi="Times New Roman"/>
                <w:szCs w:val="20"/>
                <w:lang w:eastAsia="pl-PL"/>
              </w:rPr>
            </w:pPr>
          </w:p>
        </w:tc>
        <w:tc>
          <w:tcPr>
            <w:tcW w:w="4743" w:type="dxa"/>
          </w:tcPr>
          <w:p w14:paraId="01612885" w14:textId="2384BFA5" w:rsidR="00E229EB" w:rsidRPr="00706FDF" w:rsidRDefault="000C797A" w:rsidP="005A40A7">
            <w:pPr>
              <w:spacing w:after="0" w:line="240" w:lineRule="auto"/>
              <w:jc w:val="both"/>
              <w:rPr>
                <w:rFonts w:ascii="Times New Roman" w:eastAsia="Times New Roman" w:hAnsi="Times New Roman"/>
                <w:szCs w:val="20"/>
                <w:lang w:eastAsia="pl-PL"/>
              </w:rPr>
            </w:pPr>
            <w:r w:rsidRPr="00706FDF">
              <w:rPr>
                <w:rFonts w:ascii="Times New Roman" w:eastAsia="Times New Roman" w:hAnsi="Times New Roman"/>
                <w:szCs w:val="20"/>
                <w:lang w:eastAsia="pl-PL"/>
              </w:rPr>
              <w:lastRenderedPageBreak/>
              <w:t>Pisemne oświadczenie wykonawcy potwierdzające spełnianie tego warunku- na załączniku numer 4A do SWZ z podaniem imi</w:t>
            </w:r>
            <w:r w:rsidR="00706FDF">
              <w:rPr>
                <w:rFonts w:ascii="Times New Roman" w:eastAsia="Times New Roman" w:hAnsi="Times New Roman"/>
                <w:szCs w:val="20"/>
                <w:lang w:eastAsia="pl-PL"/>
              </w:rPr>
              <w:t>enia</w:t>
            </w:r>
            <w:r w:rsidRPr="00706FDF">
              <w:rPr>
                <w:rFonts w:ascii="Times New Roman" w:eastAsia="Times New Roman" w:hAnsi="Times New Roman"/>
                <w:szCs w:val="20"/>
                <w:lang w:eastAsia="pl-PL"/>
              </w:rPr>
              <w:t>, nazwisk</w:t>
            </w:r>
            <w:r w:rsidR="00706FDF">
              <w:rPr>
                <w:rFonts w:ascii="Times New Roman" w:eastAsia="Times New Roman" w:hAnsi="Times New Roman"/>
                <w:szCs w:val="20"/>
                <w:lang w:eastAsia="pl-PL"/>
              </w:rPr>
              <w:t>a</w:t>
            </w:r>
            <w:r w:rsidR="00EE7C57">
              <w:rPr>
                <w:rFonts w:ascii="Times New Roman" w:eastAsia="Times New Roman" w:hAnsi="Times New Roman"/>
                <w:szCs w:val="20"/>
                <w:lang w:eastAsia="pl-PL"/>
              </w:rPr>
              <w:t xml:space="preserve"> Koordynatora</w:t>
            </w:r>
          </w:p>
          <w:p w14:paraId="75B0A2EF" w14:textId="77777777" w:rsidR="00706FDF" w:rsidRPr="00706FDF" w:rsidRDefault="00706FDF" w:rsidP="005A40A7">
            <w:pPr>
              <w:spacing w:after="0" w:line="240" w:lineRule="auto"/>
              <w:jc w:val="both"/>
              <w:rPr>
                <w:rFonts w:ascii="Times New Roman" w:eastAsia="Times New Roman" w:hAnsi="Times New Roman"/>
                <w:szCs w:val="20"/>
                <w:lang w:eastAsia="pl-PL"/>
              </w:rPr>
            </w:pPr>
          </w:p>
          <w:p w14:paraId="5715D2AC" w14:textId="07C6A9EB" w:rsidR="00706FDF" w:rsidRPr="00706FDF" w:rsidRDefault="00706FDF" w:rsidP="005A40A7">
            <w:pPr>
              <w:spacing w:after="0" w:line="240" w:lineRule="auto"/>
              <w:jc w:val="both"/>
              <w:rPr>
                <w:rFonts w:ascii="Times New Roman" w:eastAsia="Times New Roman" w:hAnsi="Times New Roman"/>
                <w:szCs w:val="20"/>
                <w:lang w:eastAsia="pl-PL"/>
              </w:rPr>
            </w:pPr>
          </w:p>
        </w:tc>
      </w:tr>
      <w:tr w:rsidR="00CF2632" w:rsidRPr="000A21E7" w14:paraId="772E8273" w14:textId="77777777" w:rsidTr="00852F67">
        <w:tc>
          <w:tcPr>
            <w:tcW w:w="566" w:type="dxa"/>
          </w:tcPr>
          <w:p w14:paraId="69BE0455" w14:textId="37E7E92A" w:rsidR="00CF2632" w:rsidRPr="009C2BAB" w:rsidRDefault="000C797A" w:rsidP="005A40A7">
            <w:pPr>
              <w:spacing w:after="0" w:line="240" w:lineRule="auto"/>
              <w:jc w:val="center"/>
              <w:rPr>
                <w:rFonts w:ascii="Times New Roman" w:eastAsia="Times New Roman" w:hAnsi="Times New Roman"/>
                <w:szCs w:val="20"/>
                <w:lang w:eastAsia="pl-PL"/>
              </w:rPr>
            </w:pPr>
            <w:r>
              <w:rPr>
                <w:rFonts w:ascii="Times New Roman" w:eastAsia="Times New Roman" w:hAnsi="Times New Roman"/>
                <w:szCs w:val="20"/>
                <w:lang w:eastAsia="pl-PL"/>
              </w:rPr>
              <w:t>7</w:t>
            </w:r>
            <w:r w:rsidR="00CF2632">
              <w:rPr>
                <w:rFonts w:ascii="Times New Roman" w:eastAsia="Times New Roman" w:hAnsi="Times New Roman"/>
                <w:szCs w:val="20"/>
                <w:lang w:eastAsia="pl-PL"/>
              </w:rPr>
              <w:t xml:space="preserve">. </w:t>
            </w:r>
          </w:p>
        </w:tc>
        <w:tc>
          <w:tcPr>
            <w:tcW w:w="4189" w:type="dxa"/>
          </w:tcPr>
          <w:p w14:paraId="39B926BE" w14:textId="77777777" w:rsidR="00CF2632" w:rsidRPr="009C2BAB" w:rsidRDefault="00CF2632" w:rsidP="005A40A7">
            <w:pPr>
              <w:spacing w:after="0" w:line="240" w:lineRule="auto"/>
              <w:jc w:val="both"/>
              <w:rPr>
                <w:rFonts w:ascii="Times New Roman" w:eastAsia="Times New Roman" w:hAnsi="Times New Roman"/>
                <w:szCs w:val="20"/>
                <w:lang w:eastAsia="pl-PL"/>
              </w:rPr>
            </w:pPr>
            <w:r w:rsidRPr="00774E32">
              <w:rPr>
                <w:rFonts w:ascii="Times New Roman" w:eastAsia="Times New Roman" w:hAnsi="Times New Roman"/>
                <w:szCs w:val="20"/>
                <w:lang w:eastAsia="pl-PL"/>
              </w:rPr>
              <w:t>Wypełnione Oświadczenie RODO</w:t>
            </w:r>
          </w:p>
        </w:tc>
        <w:tc>
          <w:tcPr>
            <w:tcW w:w="4743" w:type="dxa"/>
          </w:tcPr>
          <w:p w14:paraId="0F101627" w14:textId="77777777" w:rsidR="00CF2632" w:rsidRPr="009C2BAB" w:rsidRDefault="00CF2632" w:rsidP="005A40A7">
            <w:pPr>
              <w:spacing w:after="0" w:line="240" w:lineRule="auto"/>
              <w:jc w:val="both"/>
              <w:rPr>
                <w:rFonts w:ascii="Times New Roman" w:eastAsia="Times New Roman" w:hAnsi="Times New Roman"/>
                <w:szCs w:val="20"/>
                <w:lang w:eastAsia="pl-PL"/>
              </w:rPr>
            </w:pPr>
            <w:r>
              <w:rPr>
                <w:rFonts w:ascii="Times New Roman" w:eastAsia="Times New Roman" w:hAnsi="Times New Roman"/>
                <w:szCs w:val="20"/>
                <w:lang w:eastAsia="pl-PL"/>
              </w:rPr>
              <w:t xml:space="preserve">Na załączniku numer </w:t>
            </w:r>
            <w:r w:rsidR="00BC32BE" w:rsidRPr="00BC32BE">
              <w:rPr>
                <w:rFonts w:ascii="Times New Roman" w:eastAsia="Times New Roman" w:hAnsi="Times New Roman"/>
                <w:szCs w:val="20"/>
                <w:lang w:eastAsia="pl-PL"/>
              </w:rPr>
              <w:t>5</w:t>
            </w:r>
            <w:r w:rsidRPr="00BC32BE">
              <w:rPr>
                <w:rFonts w:ascii="Times New Roman" w:eastAsia="Times New Roman" w:hAnsi="Times New Roman"/>
                <w:szCs w:val="20"/>
                <w:lang w:eastAsia="pl-PL"/>
              </w:rPr>
              <w:t xml:space="preserve"> do SWZ</w:t>
            </w:r>
          </w:p>
        </w:tc>
      </w:tr>
    </w:tbl>
    <w:bookmarkEnd w:id="7"/>
    <w:p w14:paraId="4E4F5D07" w14:textId="77777777" w:rsidR="00CF2632" w:rsidRPr="009C2BAB" w:rsidRDefault="00CF2632" w:rsidP="00CF2632">
      <w:pPr>
        <w:pBdr>
          <w:top w:val="single" w:sz="6" w:space="31" w:color="auto"/>
          <w:left w:val="single" w:sz="6" w:space="0" w:color="auto"/>
          <w:bottom w:val="single" w:sz="6" w:space="1" w:color="auto"/>
          <w:right w:val="single" w:sz="6" w:space="1" w:color="auto"/>
        </w:pBdr>
        <w:spacing w:after="0" w:line="240" w:lineRule="auto"/>
        <w:jc w:val="center"/>
        <w:rPr>
          <w:rFonts w:ascii="Times New Roman" w:eastAsia="Times New Roman" w:hAnsi="Times New Roman"/>
          <w:b/>
          <w:sz w:val="28"/>
          <w:szCs w:val="20"/>
          <w:u w:val="single"/>
          <w:lang w:eastAsia="pl-PL"/>
        </w:rPr>
      </w:pPr>
      <w:r w:rsidRPr="009C2BAB">
        <w:rPr>
          <w:rFonts w:ascii="Times New Roman" w:eastAsia="Times New Roman" w:hAnsi="Times New Roman"/>
          <w:b/>
          <w:sz w:val="28"/>
          <w:szCs w:val="20"/>
          <w:u w:val="single"/>
          <w:lang w:eastAsia="pl-PL"/>
        </w:rPr>
        <w:t>UWAGA:</w:t>
      </w:r>
    </w:p>
    <w:p w14:paraId="55B0BB12" w14:textId="77777777" w:rsidR="00CF2632" w:rsidRPr="009C2BAB" w:rsidRDefault="00CF2632" w:rsidP="00CF2632">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b/>
          <w:szCs w:val="20"/>
          <w:lang w:eastAsia="pl-PL"/>
        </w:rPr>
      </w:pPr>
    </w:p>
    <w:p w14:paraId="78058018" w14:textId="6250F52B" w:rsidR="00CF2632" w:rsidRPr="009C2BAB" w:rsidRDefault="00CF2632" w:rsidP="00CF2632">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b/>
          <w:szCs w:val="20"/>
          <w:lang w:eastAsia="pl-PL"/>
        </w:rPr>
        <w:t xml:space="preserve">1/ </w:t>
      </w:r>
      <w:r w:rsidRPr="009C2BAB">
        <w:rPr>
          <w:rFonts w:ascii="Times New Roman" w:eastAsia="Times New Roman" w:hAnsi="Times New Roman"/>
          <w:szCs w:val="20"/>
          <w:lang w:eastAsia="pl-PL"/>
        </w:rPr>
        <w:t>Oferta wraz ze wszystkimi załącznikami musi być podpisana przez osobę upoważnioną do reprezentowania Wykonawcy na zewnątrz i składania oświadczeń w jego imieniu (wymienioną w</w:t>
      </w:r>
      <w:r w:rsidR="009D5524">
        <w:rPr>
          <w:rFonts w:ascii="Times New Roman" w:eastAsia="Times New Roman" w:hAnsi="Times New Roman"/>
          <w:szCs w:val="20"/>
          <w:lang w:eastAsia="pl-PL"/>
        </w:rPr>
        <w:t> </w:t>
      </w:r>
      <w:r w:rsidRPr="009C2BAB">
        <w:rPr>
          <w:rFonts w:ascii="Times New Roman" w:eastAsia="Times New Roman" w:hAnsi="Times New Roman"/>
          <w:szCs w:val="20"/>
          <w:lang w:eastAsia="pl-PL"/>
        </w:rPr>
        <w:t>dokumencie stwierdzającym prawo do występowania w obrocie prawnym lub upoważnioną przez osobę w tym dokumencie wymienioną).</w:t>
      </w:r>
    </w:p>
    <w:p w14:paraId="061021C4" w14:textId="77777777" w:rsidR="00CF2632" w:rsidRPr="009C2BAB" w:rsidRDefault="00CF2632" w:rsidP="00CF2632">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b/>
          <w:szCs w:val="20"/>
          <w:u w:val="single"/>
          <w:lang w:eastAsia="pl-PL"/>
        </w:rPr>
      </w:pPr>
    </w:p>
    <w:p w14:paraId="33EC1839" w14:textId="77777777" w:rsidR="00CF2632" w:rsidRPr="009C2BAB" w:rsidRDefault="00CF2632" w:rsidP="00CF2632">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b/>
          <w:szCs w:val="20"/>
          <w:lang w:eastAsia="pl-PL"/>
        </w:rPr>
        <w:t xml:space="preserve">2/ </w:t>
      </w:r>
      <w:r w:rsidRPr="009C2BAB">
        <w:rPr>
          <w:rFonts w:ascii="Times New Roman" w:eastAsia="Times New Roman" w:hAnsi="Times New Roman"/>
          <w:szCs w:val="20"/>
          <w:lang w:eastAsia="pl-PL"/>
        </w:rPr>
        <w:t xml:space="preserve">Każdy z Wykonawców jest </w:t>
      </w:r>
      <w:r>
        <w:rPr>
          <w:rFonts w:ascii="Times New Roman" w:eastAsia="Times New Roman" w:hAnsi="Times New Roman"/>
          <w:szCs w:val="20"/>
          <w:lang w:eastAsia="pl-PL"/>
        </w:rPr>
        <w:t>zobowiązany złożyć wymagane w S</w:t>
      </w:r>
      <w:r w:rsidRPr="009C2BAB">
        <w:rPr>
          <w:rFonts w:ascii="Times New Roman" w:eastAsia="Times New Roman" w:hAnsi="Times New Roman"/>
          <w:szCs w:val="20"/>
          <w:lang w:eastAsia="pl-PL"/>
        </w:rPr>
        <w:t xml:space="preserve">WZ dokumenty w jednej z następujących form:  </w:t>
      </w:r>
    </w:p>
    <w:p w14:paraId="036A0925" w14:textId="77777777" w:rsidR="00CF2632" w:rsidRPr="009C2BAB" w:rsidRDefault="00CF2632" w:rsidP="00CF2632">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szCs w:val="20"/>
          <w:lang w:eastAsia="pl-PL"/>
        </w:rPr>
        <w:t>a/ oryginały,</w:t>
      </w:r>
    </w:p>
    <w:p w14:paraId="15ED7A08" w14:textId="77777777" w:rsidR="00CF2632" w:rsidRPr="009C2BAB" w:rsidRDefault="00CF2632" w:rsidP="00CF2632">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szCs w:val="20"/>
          <w:lang w:eastAsia="pl-PL"/>
        </w:rPr>
        <w:t>b/ kserokopie - poświadczone za zgodność z oryginałem przez Wykonawcę.</w:t>
      </w:r>
    </w:p>
    <w:p w14:paraId="526F311D" w14:textId="77777777" w:rsidR="00CF2632" w:rsidRPr="009C2BAB" w:rsidRDefault="00CF2632" w:rsidP="00CF2632">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b/>
          <w:szCs w:val="20"/>
          <w:lang w:eastAsia="pl-PL"/>
        </w:rPr>
      </w:pPr>
    </w:p>
    <w:p w14:paraId="0EBC05D2" w14:textId="77777777" w:rsidR="00CF2632" w:rsidRPr="009C2BAB" w:rsidRDefault="00CF2632" w:rsidP="00CF2632">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b/>
          <w:szCs w:val="20"/>
          <w:lang w:eastAsia="pl-PL"/>
        </w:rPr>
      </w:pPr>
      <w:r w:rsidRPr="009C2BAB">
        <w:rPr>
          <w:rFonts w:ascii="Times New Roman" w:eastAsia="Times New Roman" w:hAnsi="Times New Roman"/>
          <w:b/>
          <w:szCs w:val="20"/>
          <w:lang w:eastAsia="pl-PL"/>
        </w:rPr>
        <w:t xml:space="preserve">3/ dot. poz.1 (tabelka – pkt 2.5) </w:t>
      </w:r>
    </w:p>
    <w:p w14:paraId="5E380C6C" w14:textId="6ACBD86F" w:rsidR="00CF2632" w:rsidRPr="009C2BAB" w:rsidRDefault="00CF2632" w:rsidP="00CF2632">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b/>
          <w:szCs w:val="20"/>
          <w:u w:val="single"/>
          <w:lang w:eastAsia="pl-PL"/>
        </w:rPr>
      </w:pPr>
      <w:r w:rsidRPr="009C2BAB">
        <w:rPr>
          <w:rFonts w:ascii="Times New Roman" w:eastAsia="Times New Roman" w:hAnsi="Times New Roman"/>
          <w:b/>
          <w:u w:val="single"/>
          <w:lang w:eastAsia="pl-PL"/>
        </w:rPr>
        <w:t>Aktualny</w:t>
      </w:r>
      <w:r w:rsidRPr="009C2BAB">
        <w:rPr>
          <w:rFonts w:ascii="Times New Roman" w:eastAsia="Times New Roman" w:hAnsi="Times New Roman"/>
          <w:lang w:eastAsia="pl-PL"/>
        </w:rPr>
        <w:t xml:space="preserve"> odpis z właściwego rejestru lub wydruk informacji odpowiadającej odpisowi aktualnemu </w:t>
      </w:r>
      <w:r w:rsidR="00873676">
        <w:rPr>
          <w:rFonts w:ascii="Times New Roman" w:eastAsia="Times New Roman" w:hAnsi="Times New Roman"/>
          <w:lang w:eastAsia="pl-PL"/>
        </w:rPr>
        <w:br/>
      </w:r>
      <w:r w:rsidRPr="009C2BAB">
        <w:rPr>
          <w:rFonts w:ascii="Times New Roman" w:eastAsia="Times New Roman" w:hAnsi="Times New Roman"/>
          <w:lang w:eastAsia="pl-PL"/>
        </w:rPr>
        <w:t xml:space="preserve">z Rejestru Przedsiębiorców – pobranej na podstawie art. 4 ust. 4aa Ustawy o Krajowym Rejestrze Sądowym albo wydruk z CEIDG, jeżeli odrębne przepisy wymagają wpisu do rejestru lub ewidencji, w celu wykazania braku podstaw do wykluczenia Wykonawcy w oparciu o </w:t>
      </w:r>
      <w:r w:rsidRPr="009C2BAB">
        <w:rPr>
          <w:rFonts w:ascii="Times New Roman" w:eastAsia="Times New Roman" w:hAnsi="Times New Roman"/>
          <w:bCs/>
          <w:lang w:eastAsia="pl-PL"/>
        </w:rPr>
        <w:t>§</w:t>
      </w:r>
      <w:r w:rsidRPr="009C2BAB">
        <w:rPr>
          <w:rFonts w:ascii="Times New Roman" w:eastAsia="Times New Roman" w:hAnsi="Times New Roman"/>
          <w:lang w:eastAsia="pl-PL"/>
        </w:rPr>
        <w:t xml:space="preserve">13 ust. 1 pkt 3 Regulaminu udzielania przez PKP Szybka Kolej Miejska w Trójmieście Sp. z o.o.  zamówień sektorowych podprogowych na roboty budowlane, dostawy i usługi, a w stosunku do osób fizycznych oświadczenie w zakresie </w:t>
      </w:r>
      <w:r w:rsidRPr="009C2BAB">
        <w:rPr>
          <w:rFonts w:ascii="Times New Roman" w:eastAsia="Times New Roman" w:hAnsi="Times New Roman"/>
          <w:bCs/>
          <w:lang w:eastAsia="pl-PL"/>
        </w:rPr>
        <w:t>§</w:t>
      </w:r>
      <w:r w:rsidRPr="009C2BAB">
        <w:rPr>
          <w:rFonts w:ascii="Times New Roman" w:eastAsia="Times New Roman" w:hAnsi="Times New Roman"/>
          <w:lang w:eastAsia="pl-PL"/>
        </w:rPr>
        <w:t>13 ust. 1 pkt 3 ww. Regulaminu</w:t>
      </w:r>
      <w:r w:rsidRPr="009C2BAB">
        <w:rPr>
          <w:rFonts w:ascii="Times New Roman" w:eastAsia="Times New Roman" w:hAnsi="Times New Roman"/>
          <w:b/>
          <w:szCs w:val="20"/>
          <w:lang w:eastAsia="pl-PL"/>
        </w:rPr>
        <w:t>-</w:t>
      </w:r>
      <w:r w:rsidRPr="009C2BAB">
        <w:rPr>
          <w:rFonts w:ascii="Times New Roman" w:eastAsia="Times New Roman" w:hAnsi="Times New Roman"/>
          <w:szCs w:val="20"/>
          <w:lang w:eastAsia="pl-PL"/>
        </w:rPr>
        <w:t xml:space="preserve"> </w:t>
      </w:r>
      <w:r w:rsidRPr="009C2BAB">
        <w:rPr>
          <w:rFonts w:ascii="Times New Roman" w:eastAsia="Times New Roman" w:hAnsi="Times New Roman"/>
          <w:b/>
          <w:szCs w:val="20"/>
          <w:lang w:eastAsia="pl-PL"/>
        </w:rPr>
        <w:t>wystawiony nie wcześniej niż 6</w:t>
      </w:r>
      <w:r w:rsidRPr="009C2BAB">
        <w:rPr>
          <w:rFonts w:ascii="Times New Roman" w:eastAsia="Times New Roman" w:hAnsi="Times New Roman"/>
          <w:b/>
          <w:szCs w:val="20"/>
          <w:u w:val="single"/>
          <w:lang w:eastAsia="pl-PL"/>
        </w:rPr>
        <w:t xml:space="preserve"> miesięcy przed upływem terminu składania ofert.</w:t>
      </w:r>
    </w:p>
    <w:p w14:paraId="274181D9" w14:textId="77777777" w:rsidR="00CF2632" w:rsidRPr="009C2BAB" w:rsidRDefault="00CF2632" w:rsidP="00CF2632">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b/>
          <w:szCs w:val="20"/>
          <w:u w:val="single"/>
          <w:lang w:eastAsia="pl-PL"/>
        </w:rPr>
      </w:pPr>
    </w:p>
    <w:p w14:paraId="171F29EA" w14:textId="21F4D1DA" w:rsidR="00CF2632" w:rsidRPr="009C2BAB" w:rsidRDefault="00CF2632" w:rsidP="00CF2632">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b/>
          <w:szCs w:val="20"/>
          <w:lang w:eastAsia="pl-PL"/>
        </w:rPr>
        <w:t xml:space="preserve">4/ </w:t>
      </w:r>
      <w:r w:rsidRPr="009C2BAB">
        <w:rPr>
          <w:rFonts w:ascii="Times New Roman" w:eastAsia="Times New Roman" w:hAnsi="Times New Roman"/>
          <w:szCs w:val="20"/>
          <w:lang w:eastAsia="pl-PL"/>
        </w:rPr>
        <w:t xml:space="preserve">Informacje składane w trakcie niniejszego postępowania stanowiące tajemnicę przedsiębiorstwa </w:t>
      </w:r>
      <w:r w:rsidR="00873676">
        <w:rPr>
          <w:rFonts w:ascii="Times New Roman" w:eastAsia="Times New Roman" w:hAnsi="Times New Roman"/>
          <w:szCs w:val="20"/>
          <w:lang w:eastAsia="pl-PL"/>
        </w:rPr>
        <w:br/>
      </w:r>
      <w:r w:rsidRPr="009C2BAB">
        <w:rPr>
          <w:rFonts w:ascii="Times New Roman" w:eastAsia="Times New Roman" w:hAnsi="Times New Roman"/>
          <w:szCs w:val="20"/>
          <w:lang w:eastAsia="pl-PL"/>
        </w:rPr>
        <w:t xml:space="preserve">w rozumieniu przepisów ustawy o zwalczaniu nieuczciwej konkurencji, co do których Wykonawca zastrzega, że nie mogą być udostępniane innym uczestnikom postępowania, muszą być opatrzone klauzulą: "NIE UDOSTĘPNIAĆ INNYM UCZESTNIKOM POSTĘPOWANIA. INFORMACJE STANOWIĄ TAJEMNICĘ PRZEDSIĘBIORSTWA W ROZUMIENIU PRZEPISÓW USTAWY O ZWALCZANIU NIEUCZCIWEJ KONKURENCJI" i załączone jako odrębna część nie złączona z ofertą w sposób trwały. </w:t>
      </w:r>
    </w:p>
    <w:p w14:paraId="2197C5CF" w14:textId="77777777" w:rsidR="00CF2632" w:rsidRPr="009C2BAB" w:rsidRDefault="00CF2632" w:rsidP="00CF2632">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szCs w:val="20"/>
          <w:lang w:eastAsia="pl-PL"/>
        </w:rPr>
      </w:pPr>
    </w:p>
    <w:p w14:paraId="568C5AD5" w14:textId="0BBFA9C5" w:rsidR="00CF2632" w:rsidRPr="009C2BAB" w:rsidRDefault="00CF2632" w:rsidP="00CF2632">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lang w:eastAsia="pl-PL"/>
        </w:rPr>
      </w:pPr>
      <w:r w:rsidRPr="009C2BAB">
        <w:rPr>
          <w:rFonts w:ascii="Times New Roman" w:eastAsia="Times New Roman" w:hAnsi="Times New Roman"/>
          <w:b/>
          <w:lang w:eastAsia="pl-PL"/>
        </w:rPr>
        <w:t>5/</w:t>
      </w:r>
      <w:r w:rsidRPr="009C2BAB">
        <w:rPr>
          <w:rFonts w:ascii="Times New Roman" w:eastAsia="Times New Roman" w:hAnsi="Times New Roman"/>
          <w:lang w:eastAsia="pl-PL"/>
        </w:rPr>
        <w:t xml:space="preserve"> W przypadku Wykonawców składających wspólną ofertę, dokument wymieniony w pkt 2.5.1 winien złożyć każdy z Wykonawców składających wspólną ofertę. Oświadczenie, o którym mowa w pkt 2.5.3 Wykonawcy składający wspólną ofertę winni w zakresie par. 11 ust. 1 Regulaminu, złożyć wspólnie na jednym formularzu, natomiast w zakresie par. 13 ust. 1 i 2</w:t>
      </w:r>
      <w:r w:rsidRPr="009C2BAB">
        <w:rPr>
          <w:rFonts w:ascii="Times New Roman" w:eastAsia="Times New Roman" w:hAnsi="Times New Roman"/>
          <w:iCs/>
          <w:lang w:eastAsia="pl-PL"/>
        </w:rPr>
        <w:t xml:space="preserve"> </w:t>
      </w:r>
      <w:r w:rsidRPr="009C2BAB">
        <w:rPr>
          <w:rFonts w:ascii="Times New Roman" w:eastAsia="Times New Roman" w:hAnsi="Times New Roman"/>
          <w:lang w:eastAsia="pl-PL"/>
        </w:rPr>
        <w:t xml:space="preserve">Regulaminu (tj. wykluczenie z postępowania </w:t>
      </w:r>
      <w:r w:rsidR="00873676">
        <w:rPr>
          <w:rFonts w:ascii="Times New Roman" w:eastAsia="Times New Roman" w:hAnsi="Times New Roman"/>
          <w:lang w:eastAsia="pl-PL"/>
        </w:rPr>
        <w:br/>
      </w:r>
      <w:r w:rsidRPr="009C2BAB">
        <w:rPr>
          <w:rFonts w:ascii="Times New Roman" w:eastAsia="Times New Roman" w:hAnsi="Times New Roman"/>
          <w:lang w:eastAsia="pl-PL"/>
        </w:rPr>
        <w:t>o udzielenie zamówienia publicznego) każdy z Wykonawców z osobna.</w:t>
      </w:r>
    </w:p>
    <w:p w14:paraId="618585E7" w14:textId="77777777" w:rsidR="00CF2632" w:rsidRPr="009C2BAB" w:rsidRDefault="00CF2632" w:rsidP="00CF2632">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lang w:eastAsia="pl-PL"/>
        </w:rPr>
      </w:pPr>
    </w:p>
    <w:p w14:paraId="5A6ED7AB" w14:textId="293535DE" w:rsidR="00CF2632" w:rsidRPr="009C2BAB" w:rsidRDefault="00CF2632" w:rsidP="00CF2632">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lang w:eastAsia="pl-PL"/>
        </w:rPr>
      </w:pPr>
      <w:r w:rsidRPr="009C2BAB">
        <w:rPr>
          <w:rFonts w:ascii="Times New Roman" w:eastAsia="Times New Roman" w:hAnsi="Times New Roman"/>
          <w:lang w:eastAsia="pl-PL"/>
        </w:rPr>
        <w:t xml:space="preserve">Dokumenty wymagane </w:t>
      </w:r>
      <w:r w:rsidRPr="00A26451">
        <w:rPr>
          <w:rFonts w:ascii="Times New Roman" w:eastAsia="Times New Roman" w:hAnsi="Times New Roman"/>
          <w:lang w:eastAsia="pl-PL"/>
        </w:rPr>
        <w:t>pkt 2.5.5, 2.5.6</w:t>
      </w:r>
      <w:r w:rsidR="00A26451" w:rsidRPr="00A26451">
        <w:rPr>
          <w:rFonts w:ascii="Times New Roman" w:eastAsia="Times New Roman" w:hAnsi="Times New Roman"/>
          <w:lang w:eastAsia="pl-PL"/>
        </w:rPr>
        <w:t xml:space="preserve">, </w:t>
      </w:r>
      <w:r w:rsidRPr="009C2BAB">
        <w:rPr>
          <w:rFonts w:ascii="Times New Roman" w:eastAsia="Times New Roman" w:hAnsi="Times New Roman"/>
          <w:lang w:eastAsia="pl-PL"/>
        </w:rPr>
        <w:t>winny być złożone przez tego lub tych Wykonawców, którzy są odpowiedzialni za spełnienie warunków.</w:t>
      </w:r>
    </w:p>
    <w:p w14:paraId="69549269" w14:textId="436CA811" w:rsidR="00CF2632" w:rsidRDefault="00CF2632" w:rsidP="00CF2632">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lang w:eastAsia="pl-PL"/>
        </w:rPr>
      </w:pPr>
      <w:r w:rsidRPr="009C2BAB">
        <w:rPr>
          <w:rFonts w:ascii="Times New Roman" w:eastAsia="Times New Roman" w:hAnsi="Times New Roman"/>
          <w:lang w:eastAsia="pl-PL"/>
        </w:rPr>
        <w:t>Informacje określone w walucie innej niż w PLN będą przeliczane na podstawie średniego kursu NBP obowiązującego w dniu publikacji ogłoszenia o zamówieniu.</w:t>
      </w:r>
    </w:p>
    <w:p w14:paraId="3A785CEF" w14:textId="77777777" w:rsidR="00873676" w:rsidRPr="009C2BAB" w:rsidRDefault="00873676" w:rsidP="00CF2632">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lang w:eastAsia="pl-PL"/>
        </w:rPr>
      </w:pPr>
    </w:p>
    <w:p w14:paraId="6C81B76F" w14:textId="77777777" w:rsidR="00CF2632" w:rsidRPr="009C2BAB" w:rsidRDefault="00CF2632" w:rsidP="00CF2632">
      <w:pP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b/>
          <w:szCs w:val="20"/>
          <w:lang w:eastAsia="pl-PL"/>
        </w:rPr>
        <w:t>2.6.</w:t>
      </w:r>
      <w:r w:rsidRPr="009C2BAB">
        <w:rPr>
          <w:rFonts w:ascii="Times New Roman" w:eastAsia="Times New Roman" w:hAnsi="Times New Roman"/>
          <w:szCs w:val="20"/>
          <w:lang w:eastAsia="pl-PL"/>
        </w:rPr>
        <w:t xml:space="preserve"> Wszelkie poprawki lub zmiany w tekście oferty muszą być parafowane przez osobę podpisującą ofertę.</w:t>
      </w:r>
    </w:p>
    <w:p w14:paraId="47670FBD" w14:textId="77777777" w:rsidR="00CF2632" w:rsidRPr="009C2BAB" w:rsidRDefault="00CF2632" w:rsidP="00CF2632">
      <w:pPr>
        <w:spacing w:after="0" w:line="240" w:lineRule="auto"/>
        <w:jc w:val="both"/>
        <w:rPr>
          <w:rFonts w:ascii="Times New Roman" w:eastAsia="Times New Roman" w:hAnsi="Times New Roman"/>
          <w:b/>
          <w:szCs w:val="20"/>
          <w:lang w:eastAsia="pl-PL"/>
        </w:rPr>
      </w:pPr>
    </w:p>
    <w:p w14:paraId="57D3AD96" w14:textId="77777777" w:rsidR="00CF2632" w:rsidRPr="009C2BAB" w:rsidRDefault="00CF2632" w:rsidP="00CF2632">
      <w:pPr>
        <w:spacing w:after="0" w:line="240" w:lineRule="auto"/>
        <w:jc w:val="both"/>
        <w:rPr>
          <w:rFonts w:ascii="Times New Roman" w:eastAsia="Times New Roman" w:hAnsi="Times New Roman"/>
          <w:b/>
          <w:szCs w:val="20"/>
          <w:lang w:eastAsia="pl-PL"/>
        </w:rPr>
      </w:pPr>
      <w:r w:rsidRPr="009C2BAB">
        <w:rPr>
          <w:rFonts w:ascii="Times New Roman" w:eastAsia="Times New Roman" w:hAnsi="Times New Roman"/>
          <w:b/>
          <w:szCs w:val="20"/>
          <w:lang w:eastAsia="pl-PL"/>
        </w:rPr>
        <w:t>III. USZCZEGÓŁOWIENIE PRZEDMIOTU ZAMÓWIENIA I OBOWIĄZKÓW WYKONAWCY.</w:t>
      </w:r>
    </w:p>
    <w:p w14:paraId="6EB72ADB" w14:textId="77777777" w:rsidR="00CF2632" w:rsidRPr="009C2BAB" w:rsidRDefault="00CF2632" w:rsidP="00CF2632">
      <w:pPr>
        <w:spacing w:after="0" w:line="240" w:lineRule="auto"/>
        <w:jc w:val="both"/>
        <w:rPr>
          <w:rFonts w:ascii="Times New Roman" w:eastAsia="Times New Roman" w:hAnsi="Times New Roman"/>
          <w:szCs w:val="20"/>
          <w:u w:val="single"/>
          <w:lang w:eastAsia="pl-PL"/>
        </w:rPr>
      </w:pPr>
      <w:r w:rsidRPr="009C2BAB">
        <w:rPr>
          <w:rFonts w:ascii="Times New Roman" w:eastAsia="Times New Roman" w:hAnsi="Times New Roman"/>
          <w:b/>
          <w:szCs w:val="20"/>
          <w:u w:val="single"/>
          <w:lang w:eastAsia="pl-PL"/>
        </w:rPr>
        <w:t>3.1.</w:t>
      </w:r>
      <w:r w:rsidRPr="009C2BAB">
        <w:rPr>
          <w:rFonts w:ascii="Times New Roman" w:eastAsia="Times New Roman" w:hAnsi="Times New Roman"/>
          <w:szCs w:val="20"/>
          <w:u w:val="single"/>
          <w:lang w:eastAsia="pl-PL"/>
        </w:rPr>
        <w:t xml:space="preserve"> Określenie przedmiotu zamówienia.</w:t>
      </w:r>
    </w:p>
    <w:p w14:paraId="03F40BD3" w14:textId="77777777" w:rsidR="00CF2632" w:rsidRPr="009C2BAB" w:rsidRDefault="00CF2632" w:rsidP="00CF2632">
      <w:pPr>
        <w:spacing w:after="0" w:line="240" w:lineRule="auto"/>
        <w:jc w:val="both"/>
        <w:rPr>
          <w:rFonts w:ascii="Times New Roman" w:eastAsia="Times New Roman" w:hAnsi="Times New Roman"/>
          <w:sz w:val="8"/>
          <w:szCs w:val="8"/>
          <w:u w:val="single"/>
          <w:lang w:eastAsia="pl-PL"/>
        </w:rPr>
      </w:pPr>
    </w:p>
    <w:p w14:paraId="44763F4C" w14:textId="017CBD2D" w:rsidR="00CF2632" w:rsidRDefault="00CF2632" w:rsidP="00CF2632">
      <w:pPr>
        <w:spacing w:after="0" w:line="240" w:lineRule="auto"/>
        <w:jc w:val="both"/>
        <w:rPr>
          <w:rFonts w:ascii="Times New Roman" w:eastAsia="Times New Roman" w:hAnsi="Times New Roman"/>
          <w:lang w:eastAsia="pl-PL"/>
        </w:rPr>
      </w:pPr>
      <w:r w:rsidRPr="009C2BAB">
        <w:rPr>
          <w:rFonts w:ascii="Times New Roman" w:eastAsia="Times New Roman" w:hAnsi="Times New Roman"/>
          <w:b/>
          <w:lang w:eastAsia="pl-PL"/>
        </w:rPr>
        <w:t>3.1.1.</w:t>
      </w:r>
      <w:r w:rsidRPr="009C2BAB">
        <w:rPr>
          <w:rFonts w:ascii="Times New Roman" w:eastAsia="Times New Roman" w:hAnsi="Times New Roman"/>
          <w:lang w:eastAsia="pl-PL"/>
        </w:rPr>
        <w:t xml:space="preserve"> Przedmiotem niniejszego </w:t>
      </w:r>
      <w:r w:rsidR="00C92A49">
        <w:rPr>
          <w:rFonts w:ascii="Times New Roman" w:eastAsia="Times New Roman" w:hAnsi="Times New Roman"/>
          <w:lang w:eastAsia="pl-PL"/>
        </w:rPr>
        <w:t>zamówienia</w:t>
      </w:r>
      <w:r w:rsidR="00C92A49" w:rsidRPr="009C2BAB">
        <w:rPr>
          <w:rFonts w:ascii="Times New Roman" w:eastAsia="Times New Roman" w:hAnsi="Times New Roman"/>
          <w:lang w:eastAsia="pl-PL"/>
        </w:rPr>
        <w:t xml:space="preserve"> </w:t>
      </w:r>
      <w:r w:rsidRPr="009C2BAB">
        <w:rPr>
          <w:rFonts w:ascii="Times New Roman" w:eastAsia="Times New Roman" w:hAnsi="Times New Roman"/>
          <w:lang w:eastAsia="pl-PL"/>
        </w:rPr>
        <w:t>jest</w:t>
      </w:r>
      <w:r w:rsidR="00976D0A">
        <w:rPr>
          <w:rFonts w:ascii="Times New Roman" w:eastAsia="Times New Roman" w:hAnsi="Times New Roman"/>
          <w:lang w:eastAsia="pl-PL"/>
        </w:rPr>
        <w:t>:</w:t>
      </w:r>
      <w:r w:rsidR="000C797A" w:rsidRPr="000C797A">
        <w:t xml:space="preserve"> </w:t>
      </w:r>
      <w:bookmarkStart w:id="9" w:name="_Hlk97550672"/>
      <w:r w:rsidR="00774AC2" w:rsidRPr="00774AC2">
        <w:rPr>
          <w:rFonts w:ascii="Times New Roman" w:eastAsia="Times New Roman" w:hAnsi="Times New Roman"/>
          <w:lang w:eastAsia="pl-PL"/>
        </w:rPr>
        <w:t>opracowani</w:t>
      </w:r>
      <w:r w:rsidR="0048562B">
        <w:rPr>
          <w:rFonts w:ascii="Times New Roman" w:eastAsia="Times New Roman" w:hAnsi="Times New Roman"/>
          <w:lang w:eastAsia="pl-PL"/>
        </w:rPr>
        <w:t>e</w:t>
      </w:r>
      <w:r w:rsidR="00774AC2" w:rsidRPr="00774AC2">
        <w:rPr>
          <w:rFonts w:ascii="Times New Roman" w:eastAsia="Times New Roman" w:hAnsi="Times New Roman"/>
          <w:lang w:eastAsia="pl-PL"/>
        </w:rPr>
        <w:t xml:space="preserve"> dokumentu Studium Wykonalności dla projektu: „Modernizacja linii kolejowej nr 250”.</w:t>
      </w:r>
    </w:p>
    <w:bookmarkEnd w:id="9"/>
    <w:p w14:paraId="7A73909E" w14:textId="320FE3E9" w:rsidR="00C92A49" w:rsidRDefault="00C92A49" w:rsidP="00976D0A">
      <w:pPr>
        <w:spacing w:after="0" w:line="240" w:lineRule="auto"/>
        <w:jc w:val="both"/>
        <w:rPr>
          <w:rFonts w:ascii="Times New Roman" w:eastAsia="Times New Roman" w:hAnsi="Times New Roman"/>
          <w:lang w:eastAsia="pl-PL"/>
        </w:rPr>
      </w:pPr>
    </w:p>
    <w:p w14:paraId="26A7259B" w14:textId="4BC8BA9D" w:rsidR="00C92A49" w:rsidRPr="009C2BAB" w:rsidRDefault="00C92A49" w:rsidP="00976D0A">
      <w:pPr>
        <w:spacing w:after="0" w:line="240" w:lineRule="auto"/>
        <w:jc w:val="both"/>
        <w:rPr>
          <w:rFonts w:ascii="Times New Roman" w:eastAsia="Times New Roman" w:hAnsi="Times New Roman"/>
          <w:lang w:eastAsia="pl-PL"/>
        </w:rPr>
      </w:pPr>
      <w:r>
        <w:rPr>
          <w:rFonts w:ascii="Times New Roman" w:eastAsia="Times New Roman" w:hAnsi="Times New Roman"/>
          <w:lang w:eastAsia="pl-PL"/>
        </w:rPr>
        <w:t>Szczegóły przedmiotu zamówienia określone zostały w projekcie Umowy stanowiącym załącznik do SWZ</w:t>
      </w:r>
      <w:r w:rsidR="007B4595">
        <w:rPr>
          <w:rFonts w:ascii="Times New Roman" w:eastAsia="Times New Roman" w:hAnsi="Times New Roman"/>
          <w:lang w:eastAsia="pl-PL"/>
        </w:rPr>
        <w:t xml:space="preserve"> oraz OPZ</w:t>
      </w:r>
      <w:r>
        <w:rPr>
          <w:rFonts w:ascii="Times New Roman" w:eastAsia="Times New Roman" w:hAnsi="Times New Roman"/>
          <w:lang w:eastAsia="pl-PL"/>
        </w:rPr>
        <w:t>.</w:t>
      </w:r>
    </w:p>
    <w:p w14:paraId="58D518E5" w14:textId="77777777" w:rsidR="00CF2632" w:rsidRPr="009C2BAB" w:rsidRDefault="00CF2632" w:rsidP="00CF2632">
      <w:pPr>
        <w:spacing w:after="0" w:line="240" w:lineRule="auto"/>
        <w:jc w:val="both"/>
        <w:rPr>
          <w:rFonts w:ascii="Times New Roman" w:eastAsia="Times New Roman" w:hAnsi="Times New Roman"/>
          <w:lang w:eastAsia="pl-PL"/>
        </w:rPr>
      </w:pPr>
    </w:p>
    <w:p w14:paraId="0228FF95" w14:textId="77777777" w:rsidR="00CF2632" w:rsidRPr="009C2BAB" w:rsidRDefault="00CF2632" w:rsidP="00CF2632">
      <w:pPr>
        <w:keepNext/>
        <w:widowControl w:val="0"/>
        <w:autoSpaceDE w:val="0"/>
        <w:autoSpaceDN w:val="0"/>
        <w:adjustRightInd w:val="0"/>
        <w:spacing w:after="0" w:line="240" w:lineRule="auto"/>
        <w:outlineLvl w:val="4"/>
        <w:rPr>
          <w:rFonts w:ascii="Times New Roman" w:eastAsia="Times New Roman" w:hAnsi="Times New Roman"/>
          <w:b/>
          <w:lang w:eastAsia="pl-PL"/>
        </w:rPr>
      </w:pPr>
      <w:r w:rsidRPr="009C2BAB">
        <w:rPr>
          <w:rFonts w:ascii="Times New Roman" w:eastAsia="Times New Roman" w:hAnsi="Times New Roman"/>
          <w:b/>
          <w:lang w:eastAsia="pl-PL"/>
        </w:rPr>
        <w:t xml:space="preserve">- oznaczenie wg CPV : </w:t>
      </w:r>
    </w:p>
    <w:p w14:paraId="4C6F441F" w14:textId="73CBDBDE" w:rsidR="00DF51AB" w:rsidRDefault="00B20354" w:rsidP="00DF51AB">
      <w:pPr>
        <w:spacing w:after="0" w:line="240" w:lineRule="auto"/>
        <w:rPr>
          <w:rFonts w:ascii="Times New Roman" w:eastAsia="Times New Roman" w:hAnsi="Times New Roman"/>
          <w:sz w:val="24"/>
          <w:szCs w:val="20"/>
          <w:lang w:eastAsia="pl-PL"/>
        </w:rPr>
      </w:pPr>
      <w:r w:rsidRPr="00D21F87">
        <w:rPr>
          <w:rFonts w:ascii="Times New Roman" w:eastAsia="Times New Roman" w:hAnsi="Times New Roman"/>
          <w:szCs w:val="18"/>
          <w:lang w:eastAsia="pl-PL"/>
        </w:rPr>
        <w:t xml:space="preserve">71241000-9 </w:t>
      </w:r>
      <w:r w:rsidRPr="00B20354">
        <w:rPr>
          <w:rFonts w:ascii="Times New Roman" w:eastAsia="Times New Roman" w:hAnsi="Times New Roman"/>
          <w:sz w:val="24"/>
          <w:szCs w:val="20"/>
          <w:lang w:eastAsia="pl-PL"/>
        </w:rPr>
        <w:t xml:space="preserve">- </w:t>
      </w:r>
      <w:r w:rsidRPr="00D21F87">
        <w:rPr>
          <w:rFonts w:ascii="Times New Roman" w:eastAsia="Times New Roman" w:hAnsi="Times New Roman"/>
          <w:szCs w:val="18"/>
          <w:lang w:eastAsia="pl-PL"/>
        </w:rPr>
        <w:t>Studia wykonalności, usługi doradcze, analizy.</w:t>
      </w:r>
    </w:p>
    <w:p w14:paraId="17C6AA1F" w14:textId="77777777" w:rsidR="00B20354" w:rsidRPr="009C2BAB" w:rsidRDefault="00B20354" w:rsidP="00DF51AB">
      <w:pPr>
        <w:spacing w:after="0" w:line="240" w:lineRule="auto"/>
        <w:rPr>
          <w:rFonts w:ascii="Times New Roman" w:eastAsia="Times New Roman" w:hAnsi="Times New Roman"/>
          <w:sz w:val="24"/>
          <w:szCs w:val="20"/>
          <w:lang w:eastAsia="pl-PL"/>
        </w:rPr>
      </w:pPr>
    </w:p>
    <w:p w14:paraId="3A835F17" w14:textId="77777777" w:rsidR="00CF2632" w:rsidRPr="009C2BAB" w:rsidRDefault="00CF2632" w:rsidP="00CF2632">
      <w:pPr>
        <w:spacing w:after="0" w:line="240" w:lineRule="auto"/>
        <w:jc w:val="both"/>
        <w:rPr>
          <w:rFonts w:ascii="Times New Roman" w:eastAsia="Times New Roman" w:hAnsi="Times New Roman"/>
          <w:b/>
          <w:szCs w:val="20"/>
          <w:u w:val="single"/>
          <w:lang w:eastAsia="pl-PL"/>
        </w:rPr>
      </w:pPr>
      <w:r w:rsidRPr="009C2BAB">
        <w:rPr>
          <w:rFonts w:ascii="Times New Roman" w:eastAsia="Times New Roman" w:hAnsi="Times New Roman"/>
          <w:b/>
          <w:szCs w:val="20"/>
          <w:lang w:eastAsia="pl-PL"/>
        </w:rPr>
        <w:t xml:space="preserve">3.2. </w:t>
      </w:r>
      <w:r w:rsidRPr="009C2BAB">
        <w:rPr>
          <w:rFonts w:ascii="Times New Roman" w:eastAsia="Times New Roman" w:hAnsi="Times New Roman"/>
          <w:b/>
          <w:szCs w:val="20"/>
          <w:u w:val="single"/>
          <w:lang w:eastAsia="pl-PL"/>
        </w:rPr>
        <w:t>Termin realizacji przedmiotu zamówienia:</w:t>
      </w:r>
    </w:p>
    <w:p w14:paraId="0FAC645C" w14:textId="00C3032B" w:rsidR="00EA2429" w:rsidRDefault="009B41E0" w:rsidP="006643BC">
      <w:pPr>
        <w:spacing w:after="0" w:line="240" w:lineRule="auto"/>
        <w:jc w:val="both"/>
        <w:rPr>
          <w:rFonts w:ascii="Times New Roman" w:eastAsia="Times New Roman" w:hAnsi="Times New Roman"/>
          <w:b/>
          <w:szCs w:val="20"/>
          <w:lang w:eastAsia="pl-PL"/>
        </w:rPr>
      </w:pPr>
      <w:r w:rsidRPr="009B41E0">
        <w:rPr>
          <w:rFonts w:ascii="Times New Roman" w:eastAsia="Times New Roman" w:hAnsi="Times New Roman"/>
          <w:b/>
          <w:szCs w:val="20"/>
          <w:lang w:eastAsia="pl-PL"/>
        </w:rPr>
        <w:t xml:space="preserve">Przedmiotem zamówienia jest </w:t>
      </w:r>
      <w:r w:rsidR="00233C6B" w:rsidRPr="00233C6B">
        <w:rPr>
          <w:rFonts w:ascii="Times New Roman" w:eastAsia="Times New Roman" w:hAnsi="Times New Roman"/>
          <w:b/>
          <w:szCs w:val="20"/>
          <w:lang w:eastAsia="pl-PL"/>
        </w:rPr>
        <w:t>opracowanie dokumentu Studium Wykonalności dla projektu: „Modernizacja linii kolejowej nr 250”</w:t>
      </w:r>
      <w:r w:rsidR="00EA2429">
        <w:rPr>
          <w:rFonts w:ascii="Times New Roman" w:eastAsia="Times New Roman" w:hAnsi="Times New Roman"/>
          <w:b/>
          <w:szCs w:val="20"/>
          <w:lang w:eastAsia="pl-PL"/>
        </w:rPr>
        <w:t xml:space="preserve"> </w:t>
      </w:r>
    </w:p>
    <w:p w14:paraId="0F5CB42A" w14:textId="3B864291" w:rsidR="009B41E0" w:rsidRPr="001054C1" w:rsidRDefault="001054C1" w:rsidP="00CF2632">
      <w:pPr>
        <w:spacing w:after="0" w:line="240" w:lineRule="auto"/>
        <w:jc w:val="both"/>
        <w:rPr>
          <w:rFonts w:ascii="Times New Roman" w:eastAsia="Times New Roman" w:hAnsi="Times New Roman"/>
          <w:bCs/>
          <w:szCs w:val="20"/>
          <w:lang w:eastAsia="pl-PL"/>
        </w:rPr>
      </w:pPr>
      <w:bookmarkStart w:id="10" w:name="_Hlk99712439"/>
      <w:r w:rsidRPr="00774AC2">
        <w:rPr>
          <w:rFonts w:ascii="Times New Roman" w:eastAsia="Times New Roman" w:hAnsi="Times New Roman"/>
          <w:bCs/>
          <w:szCs w:val="20"/>
          <w:lang w:eastAsia="pl-PL"/>
        </w:rPr>
        <w:t xml:space="preserve">Zamawiający wymaga, aby Wykonawca wykonał przedmiot zamówienia </w:t>
      </w:r>
      <w:r w:rsidR="00805E14" w:rsidRPr="00774AC2">
        <w:rPr>
          <w:rFonts w:ascii="Times New Roman" w:eastAsia="Times New Roman" w:hAnsi="Times New Roman"/>
          <w:bCs/>
          <w:szCs w:val="20"/>
          <w:lang w:eastAsia="pl-PL"/>
        </w:rPr>
        <w:t>zgodnie z zaproponowanym terminem</w:t>
      </w:r>
      <w:r w:rsidR="006779CD" w:rsidRPr="00774AC2">
        <w:rPr>
          <w:rFonts w:ascii="Times New Roman" w:eastAsia="Times New Roman" w:hAnsi="Times New Roman"/>
          <w:bCs/>
          <w:szCs w:val="20"/>
          <w:lang w:eastAsia="pl-PL"/>
        </w:rPr>
        <w:t>,</w:t>
      </w:r>
      <w:r w:rsidR="00805E14" w:rsidRPr="00774AC2">
        <w:rPr>
          <w:rFonts w:ascii="Times New Roman" w:eastAsia="Times New Roman" w:hAnsi="Times New Roman"/>
          <w:bCs/>
          <w:szCs w:val="20"/>
          <w:lang w:eastAsia="pl-PL"/>
        </w:rPr>
        <w:t xml:space="preserve"> jednak nie </w:t>
      </w:r>
      <w:r w:rsidR="00152282">
        <w:rPr>
          <w:rFonts w:ascii="Times New Roman" w:eastAsia="Times New Roman" w:hAnsi="Times New Roman"/>
          <w:bCs/>
          <w:szCs w:val="20"/>
          <w:lang w:eastAsia="pl-PL"/>
        </w:rPr>
        <w:t xml:space="preserve">krótszym niż 6 miesięcy i nie </w:t>
      </w:r>
      <w:r w:rsidR="00805E14" w:rsidRPr="00774AC2">
        <w:rPr>
          <w:rFonts w:ascii="Times New Roman" w:eastAsia="Times New Roman" w:hAnsi="Times New Roman"/>
          <w:bCs/>
          <w:szCs w:val="20"/>
          <w:lang w:eastAsia="pl-PL"/>
        </w:rPr>
        <w:t xml:space="preserve">dłuższym niż </w:t>
      </w:r>
      <w:r w:rsidR="0067170A" w:rsidRPr="00774AC2">
        <w:rPr>
          <w:rFonts w:ascii="Times New Roman" w:eastAsia="Times New Roman" w:hAnsi="Times New Roman"/>
          <w:bCs/>
          <w:szCs w:val="20"/>
          <w:lang w:eastAsia="pl-PL"/>
        </w:rPr>
        <w:t xml:space="preserve">8 </w:t>
      </w:r>
      <w:r w:rsidRPr="00774AC2">
        <w:rPr>
          <w:rFonts w:ascii="Times New Roman" w:eastAsia="Times New Roman" w:hAnsi="Times New Roman"/>
          <w:bCs/>
          <w:szCs w:val="20"/>
          <w:lang w:eastAsia="pl-PL"/>
        </w:rPr>
        <w:t>miesięcy od daty zawarcia umowy.</w:t>
      </w:r>
    </w:p>
    <w:bookmarkEnd w:id="10"/>
    <w:p w14:paraId="0FBE347B" w14:textId="77777777" w:rsidR="009B41E0" w:rsidRPr="009C2BAB" w:rsidRDefault="009B41E0" w:rsidP="00CF2632">
      <w:pPr>
        <w:spacing w:after="0" w:line="240" w:lineRule="auto"/>
        <w:jc w:val="both"/>
        <w:rPr>
          <w:rFonts w:ascii="Times New Roman" w:eastAsia="Times New Roman" w:hAnsi="Times New Roman"/>
          <w:b/>
          <w:szCs w:val="20"/>
          <w:lang w:eastAsia="pl-PL"/>
        </w:rPr>
      </w:pPr>
    </w:p>
    <w:p w14:paraId="0C62CC9E" w14:textId="77777777" w:rsidR="00CF2632" w:rsidRPr="009C2BAB" w:rsidRDefault="00CF2632" w:rsidP="00CF2632">
      <w:pP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b/>
          <w:szCs w:val="20"/>
          <w:lang w:eastAsia="pl-PL"/>
        </w:rPr>
        <w:t>IV. CENA OFERTY</w:t>
      </w:r>
      <w:r w:rsidRPr="009C2BAB">
        <w:rPr>
          <w:rFonts w:ascii="Times New Roman" w:eastAsia="Times New Roman" w:hAnsi="Times New Roman"/>
          <w:szCs w:val="20"/>
          <w:lang w:eastAsia="pl-PL"/>
        </w:rPr>
        <w:t>.</w:t>
      </w:r>
    </w:p>
    <w:p w14:paraId="45507049" w14:textId="77777777" w:rsidR="00CF2632" w:rsidRPr="009C2BAB" w:rsidRDefault="00CF2632" w:rsidP="00CF2632">
      <w:pP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b/>
          <w:szCs w:val="20"/>
          <w:lang w:eastAsia="pl-PL"/>
        </w:rPr>
        <w:t>4.1.</w:t>
      </w:r>
      <w:r w:rsidRPr="009C2BAB">
        <w:rPr>
          <w:rFonts w:ascii="Times New Roman" w:eastAsia="Times New Roman" w:hAnsi="Times New Roman"/>
          <w:szCs w:val="20"/>
          <w:lang w:eastAsia="pl-PL"/>
        </w:rPr>
        <w:t xml:space="preserve"> Wykonawca jest zobowiązany określić cenę oferty w FORMULARZU OFERTY stanowiącym załącznik numer 1 do niniejs</w:t>
      </w:r>
      <w:r>
        <w:rPr>
          <w:rFonts w:ascii="Times New Roman" w:eastAsia="Times New Roman" w:hAnsi="Times New Roman"/>
          <w:szCs w:val="20"/>
          <w:lang w:eastAsia="pl-PL"/>
        </w:rPr>
        <w:t>zej S</w:t>
      </w:r>
      <w:r w:rsidRPr="009C2BAB">
        <w:rPr>
          <w:rFonts w:ascii="Times New Roman" w:eastAsia="Times New Roman" w:hAnsi="Times New Roman"/>
          <w:szCs w:val="20"/>
          <w:lang w:eastAsia="pl-PL"/>
        </w:rPr>
        <w:t>WZ.</w:t>
      </w:r>
    </w:p>
    <w:p w14:paraId="39F084C6" w14:textId="77777777" w:rsidR="00CF2632" w:rsidRPr="009C2BAB" w:rsidRDefault="00CF2632" w:rsidP="00CF2632">
      <w:pPr>
        <w:spacing w:after="0" w:line="240" w:lineRule="auto"/>
        <w:jc w:val="both"/>
        <w:rPr>
          <w:rFonts w:ascii="Times New Roman" w:eastAsia="Times New Roman" w:hAnsi="Times New Roman"/>
          <w:b/>
          <w:szCs w:val="20"/>
          <w:lang w:eastAsia="pl-PL"/>
        </w:rPr>
      </w:pPr>
      <w:r w:rsidRPr="009C2BAB">
        <w:rPr>
          <w:rFonts w:ascii="Times New Roman" w:eastAsia="Times New Roman" w:hAnsi="Times New Roman"/>
          <w:b/>
          <w:szCs w:val="20"/>
          <w:lang w:eastAsia="pl-PL"/>
        </w:rPr>
        <w:t>4.2.</w:t>
      </w:r>
      <w:r w:rsidRPr="009C2BAB">
        <w:rPr>
          <w:rFonts w:ascii="Times New Roman" w:eastAsia="Times New Roman" w:hAnsi="Times New Roman"/>
          <w:szCs w:val="20"/>
          <w:lang w:eastAsia="pl-PL"/>
        </w:rPr>
        <w:t xml:space="preserve"> </w:t>
      </w:r>
      <w:r w:rsidRPr="009C2BAB">
        <w:rPr>
          <w:rFonts w:ascii="Times New Roman" w:eastAsia="Times New Roman" w:hAnsi="Times New Roman"/>
          <w:b/>
          <w:szCs w:val="20"/>
          <w:lang w:eastAsia="pl-PL"/>
        </w:rPr>
        <w:t>Cena oferty musi obejmować:</w:t>
      </w:r>
    </w:p>
    <w:p w14:paraId="5B227B1E" w14:textId="77777777" w:rsidR="00CF2632" w:rsidRPr="009C2BAB" w:rsidRDefault="00CF2632" w:rsidP="009A51C1">
      <w:pPr>
        <w:tabs>
          <w:tab w:val="num" w:pos="426"/>
          <w:tab w:val="left" w:pos="567"/>
        </w:tabs>
        <w:spacing w:after="0" w:line="240" w:lineRule="auto"/>
        <w:ind w:left="360" w:hanging="360"/>
        <w:jc w:val="both"/>
        <w:rPr>
          <w:rFonts w:ascii="Times New Roman" w:eastAsia="Times New Roman" w:hAnsi="Times New Roman"/>
          <w:b/>
          <w:i/>
          <w:szCs w:val="20"/>
          <w:u w:val="single"/>
          <w:lang w:eastAsia="pl-PL"/>
        </w:rPr>
      </w:pPr>
      <w:r w:rsidRPr="009C2BAB">
        <w:rPr>
          <w:rFonts w:ascii="Times New Roman" w:eastAsia="Times New Roman" w:hAnsi="Times New Roman"/>
          <w:szCs w:val="20"/>
          <w:lang w:eastAsia="pl-PL"/>
        </w:rPr>
        <w:t>- wartość realizacji przedmiotu zamówienia,</w:t>
      </w:r>
    </w:p>
    <w:p w14:paraId="54DA09E9" w14:textId="77777777" w:rsidR="00CF2632" w:rsidRPr="009C2BAB" w:rsidRDefault="00CF2632" w:rsidP="009A51C1">
      <w:pPr>
        <w:tabs>
          <w:tab w:val="num" w:pos="426"/>
          <w:tab w:val="left" w:pos="567"/>
        </w:tabs>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szCs w:val="20"/>
          <w:lang w:eastAsia="pl-PL"/>
        </w:rPr>
        <w:t xml:space="preserve">- wszelkie koszty towarzyszące bezpośrednio lub pośrednio wykonywaniu zamówienia, </w:t>
      </w:r>
    </w:p>
    <w:p w14:paraId="4BBB0B95" w14:textId="77777777" w:rsidR="00CF2632" w:rsidRPr="009C2BAB" w:rsidRDefault="00CF2632" w:rsidP="009A51C1">
      <w:pPr>
        <w:tabs>
          <w:tab w:val="num" w:pos="426"/>
          <w:tab w:val="left" w:pos="567"/>
        </w:tabs>
        <w:spacing w:after="0" w:line="240" w:lineRule="auto"/>
        <w:ind w:left="360" w:hanging="360"/>
        <w:jc w:val="both"/>
        <w:rPr>
          <w:rFonts w:ascii="Times New Roman" w:eastAsia="Times New Roman" w:hAnsi="Times New Roman"/>
          <w:szCs w:val="20"/>
          <w:lang w:eastAsia="pl-PL"/>
        </w:rPr>
      </w:pPr>
      <w:r w:rsidRPr="009C2BAB">
        <w:rPr>
          <w:rFonts w:ascii="Times New Roman" w:eastAsia="Times New Roman" w:hAnsi="Times New Roman"/>
          <w:szCs w:val="20"/>
          <w:lang w:eastAsia="pl-PL"/>
        </w:rPr>
        <w:t>- podatek VAT.</w:t>
      </w:r>
    </w:p>
    <w:p w14:paraId="61B82819" w14:textId="797643D2" w:rsidR="00CF2632" w:rsidRPr="009C2BAB" w:rsidRDefault="00CF2632" w:rsidP="00CF2632">
      <w:pP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b/>
          <w:szCs w:val="20"/>
          <w:lang w:eastAsia="pl-PL"/>
        </w:rPr>
        <w:t>4.3.</w:t>
      </w:r>
      <w:r w:rsidRPr="009C2BAB">
        <w:rPr>
          <w:rFonts w:ascii="Times New Roman" w:eastAsia="Times New Roman" w:hAnsi="Times New Roman"/>
          <w:szCs w:val="20"/>
          <w:lang w:eastAsia="pl-PL"/>
        </w:rPr>
        <w:t xml:space="preserve"> Waluta ceny ofertowej</w:t>
      </w:r>
      <w:r w:rsidR="00873676">
        <w:rPr>
          <w:rFonts w:ascii="Times New Roman" w:eastAsia="Times New Roman" w:hAnsi="Times New Roman"/>
          <w:szCs w:val="20"/>
          <w:lang w:eastAsia="pl-PL"/>
        </w:rPr>
        <w:t xml:space="preserve"> </w:t>
      </w:r>
      <w:r w:rsidRPr="009C2BAB">
        <w:rPr>
          <w:rFonts w:ascii="Times New Roman" w:eastAsia="Times New Roman" w:hAnsi="Times New Roman"/>
          <w:szCs w:val="20"/>
          <w:lang w:eastAsia="pl-PL"/>
        </w:rPr>
        <w:t>- PLN.</w:t>
      </w:r>
    </w:p>
    <w:p w14:paraId="70E7202B" w14:textId="77777777" w:rsidR="00CF2632" w:rsidRPr="009C2BAB" w:rsidRDefault="00CF2632" w:rsidP="00CF2632">
      <w:pP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b/>
          <w:szCs w:val="20"/>
          <w:lang w:eastAsia="pl-PL"/>
        </w:rPr>
        <w:t>4.4.</w:t>
      </w:r>
      <w:r w:rsidRPr="009C2BAB">
        <w:rPr>
          <w:rFonts w:ascii="Times New Roman" w:eastAsia="Times New Roman" w:hAnsi="Times New Roman"/>
          <w:szCs w:val="20"/>
          <w:lang w:eastAsia="pl-PL"/>
        </w:rPr>
        <w:t xml:space="preserve"> W okresie obowiązywania umowy cena oferty określona w FORMULARZU OFERTY nie może ulec zmianie.</w:t>
      </w:r>
    </w:p>
    <w:p w14:paraId="6DCA10B2" w14:textId="77777777" w:rsidR="00CF2632" w:rsidRPr="009C2BAB" w:rsidRDefault="00CF2632" w:rsidP="00CF2632">
      <w:pPr>
        <w:spacing w:after="0" w:line="240" w:lineRule="auto"/>
        <w:jc w:val="both"/>
        <w:rPr>
          <w:rFonts w:ascii="Times New Roman" w:eastAsia="Times New Roman" w:hAnsi="Times New Roman"/>
          <w:b/>
          <w:szCs w:val="20"/>
          <w:lang w:eastAsia="pl-PL"/>
        </w:rPr>
      </w:pPr>
    </w:p>
    <w:p w14:paraId="7BEF7F43" w14:textId="77777777" w:rsidR="00CF2632" w:rsidRPr="009C2BAB" w:rsidRDefault="00CF2632" w:rsidP="00CF2632">
      <w:pPr>
        <w:spacing w:after="0" w:line="240" w:lineRule="auto"/>
        <w:jc w:val="both"/>
        <w:rPr>
          <w:rFonts w:ascii="Times New Roman" w:eastAsia="Times New Roman" w:hAnsi="Times New Roman"/>
          <w:b/>
          <w:szCs w:val="20"/>
          <w:lang w:eastAsia="pl-PL"/>
        </w:rPr>
      </w:pPr>
      <w:r w:rsidRPr="009C2BAB">
        <w:rPr>
          <w:rFonts w:ascii="Times New Roman" w:eastAsia="Times New Roman" w:hAnsi="Times New Roman"/>
          <w:b/>
          <w:szCs w:val="20"/>
          <w:lang w:eastAsia="pl-PL"/>
        </w:rPr>
        <w:t>V. ZASADY  OCENY OFERT.</w:t>
      </w:r>
    </w:p>
    <w:p w14:paraId="2DF21E42" w14:textId="77777777" w:rsidR="00CF2632" w:rsidRPr="009C2BAB" w:rsidRDefault="00CF2632" w:rsidP="00CF2632">
      <w:pPr>
        <w:spacing w:after="0" w:line="240" w:lineRule="auto"/>
        <w:jc w:val="both"/>
        <w:rPr>
          <w:rFonts w:ascii="Times New Roman" w:eastAsia="Times New Roman" w:hAnsi="Times New Roman"/>
          <w:szCs w:val="20"/>
          <w:u w:val="single"/>
          <w:lang w:eastAsia="pl-PL"/>
        </w:rPr>
      </w:pPr>
      <w:r w:rsidRPr="009C2BAB">
        <w:rPr>
          <w:rFonts w:ascii="Times New Roman" w:eastAsia="Times New Roman" w:hAnsi="Times New Roman"/>
          <w:b/>
          <w:szCs w:val="20"/>
          <w:lang w:eastAsia="pl-PL"/>
        </w:rPr>
        <w:t>5.1.</w:t>
      </w:r>
      <w:r w:rsidRPr="009C2BAB">
        <w:rPr>
          <w:rFonts w:ascii="Times New Roman" w:eastAsia="Times New Roman" w:hAnsi="Times New Roman"/>
          <w:szCs w:val="20"/>
          <w:lang w:eastAsia="pl-PL"/>
        </w:rPr>
        <w:t xml:space="preserve"> Oceniane kryteria i ich ranga w ocenie.</w:t>
      </w:r>
    </w:p>
    <w:p w14:paraId="3C7F99A0" w14:textId="77777777" w:rsidR="00CF2632" w:rsidRPr="009C2BAB" w:rsidRDefault="00CF2632" w:rsidP="00CF2632">
      <w:pPr>
        <w:spacing w:after="0" w:line="240" w:lineRule="auto"/>
        <w:jc w:val="both"/>
        <w:rPr>
          <w:rFonts w:ascii="Times New Roman" w:eastAsia="Times New Roman" w:hAnsi="Times New Roman"/>
          <w:szCs w:val="20"/>
          <w:u w:val="single"/>
          <w:lang w:eastAsia="pl-PL"/>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7513"/>
        <w:gridCol w:w="1061"/>
      </w:tblGrid>
      <w:tr w:rsidR="00CF2632" w:rsidRPr="000A21E7" w14:paraId="549FB924" w14:textId="77777777" w:rsidTr="005A40A7">
        <w:tc>
          <w:tcPr>
            <w:tcW w:w="637" w:type="dxa"/>
          </w:tcPr>
          <w:p w14:paraId="06356C31" w14:textId="77777777" w:rsidR="00CF2632" w:rsidRPr="009C2BAB" w:rsidRDefault="00CF2632" w:rsidP="005A40A7">
            <w:pPr>
              <w:spacing w:after="0" w:line="240" w:lineRule="auto"/>
              <w:jc w:val="center"/>
              <w:rPr>
                <w:rFonts w:ascii="Times New Roman" w:eastAsia="Times New Roman" w:hAnsi="Times New Roman"/>
                <w:szCs w:val="20"/>
                <w:lang w:eastAsia="pl-PL"/>
              </w:rPr>
            </w:pPr>
            <w:r w:rsidRPr="009C2BAB">
              <w:rPr>
                <w:rFonts w:ascii="Times New Roman" w:eastAsia="Times New Roman" w:hAnsi="Times New Roman"/>
                <w:szCs w:val="20"/>
                <w:lang w:eastAsia="pl-PL"/>
              </w:rPr>
              <w:t>Lp.</w:t>
            </w:r>
          </w:p>
        </w:tc>
        <w:tc>
          <w:tcPr>
            <w:tcW w:w="7513" w:type="dxa"/>
          </w:tcPr>
          <w:p w14:paraId="4A8437D7" w14:textId="77777777" w:rsidR="00CF2632" w:rsidRPr="009C2BAB" w:rsidRDefault="00CF2632" w:rsidP="005A40A7">
            <w:pPr>
              <w:spacing w:after="0" w:line="240" w:lineRule="auto"/>
              <w:jc w:val="center"/>
              <w:rPr>
                <w:rFonts w:ascii="Times New Roman" w:eastAsia="Times New Roman" w:hAnsi="Times New Roman"/>
                <w:szCs w:val="20"/>
                <w:lang w:eastAsia="pl-PL"/>
              </w:rPr>
            </w:pPr>
            <w:r w:rsidRPr="009C2BAB">
              <w:rPr>
                <w:rFonts w:ascii="Times New Roman" w:eastAsia="Times New Roman" w:hAnsi="Times New Roman"/>
                <w:szCs w:val="20"/>
                <w:lang w:eastAsia="pl-PL"/>
              </w:rPr>
              <w:t>KRYTERIUM</w:t>
            </w:r>
          </w:p>
        </w:tc>
        <w:tc>
          <w:tcPr>
            <w:tcW w:w="1061" w:type="dxa"/>
          </w:tcPr>
          <w:p w14:paraId="4D5F1B1B" w14:textId="77777777" w:rsidR="00CF2632" w:rsidRPr="009C2BAB" w:rsidRDefault="00CF2632" w:rsidP="005A40A7">
            <w:pPr>
              <w:spacing w:after="0" w:line="240" w:lineRule="auto"/>
              <w:jc w:val="center"/>
              <w:rPr>
                <w:rFonts w:ascii="Times New Roman" w:eastAsia="Times New Roman" w:hAnsi="Times New Roman"/>
                <w:szCs w:val="20"/>
                <w:lang w:eastAsia="pl-PL"/>
              </w:rPr>
            </w:pPr>
            <w:r w:rsidRPr="009C2BAB">
              <w:rPr>
                <w:rFonts w:ascii="Times New Roman" w:eastAsia="Times New Roman" w:hAnsi="Times New Roman"/>
                <w:szCs w:val="20"/>
                <w:lang w:eastAsia="pl-PL"/>
              </w:rPr>
              <w:t xml:space="preserve">RANGA </w:t>
            </w:r>
          </w:p>
        </w:tc>
      </w:tr>
      <w:tr w:rsidR="00CF2632" w:rsidRPr="000A21E7" w14:paraId="7DD80E5C" w14:textId="77777777" w:rsidTr="005A40A7">
        <w:tc>
          <w:tcPr>
            <w:tcW w:w="637" w:type="dxa"/>
          </w:tcPr>
          <w:p w14:paraId="0E8E8E38" w14:textId="77777777" w:rsidR="00CF2632" w:rsidRPr="009C2BAB" w:rsidRDefault="00CF2632" w:rsidP="005A40A7">
            <w:pPr>
              <w:spacing w:after="0" w:line="240" w:lineRule="auto"/>
              <w:jc w:val="center"/>
              <w:rPr>
                <w:rFonts w:ascii="Times New Roman" w:eastAsia="Times New Roman" w:hAnsi="Times New Roman"/>
                <w:szCs w:val="20"/>
                <w:lang w:eastAsia="pl-PL"/>
              </w:rPr>
            </w:pPr>
            <w:r w:rsidRPr="009C2BAB">
              <w:rPr>
                <w:rFonts w:ascii="Times New Roman" w:eastAsia="Times New Roman" w:hAnsi="Times New Roman"/>
                <w:szCs w:val="20"/>
                <w:lang w:eastAsia="pl-PL"/>
              </w:rPr>
              <w:t>1.</w:t>
            </w:r>
          </w:p>
        </w:tc>
        <w:tc>
          <w:tcPr>
            <w:tcW w:w="7513" w:type="dxa"/>
          </w:tcPr>
          <w:p w14:paraId="0DF2C2A7" w14:textId="77777777" w:rsidR="00CF2632" w:rsidRPr="009C2BAB" w:rsidRDefault="00976D0A" w:rsidP="00044D04">
            <w:pPr>
              <w:spacing w:after="0" w:line="240" w:lineRule="auto"/>
              <w:rPr>
                <w:rFonts w:ascii="Times New Roman" w:eastAsia="Times New Roman" w:hAnsi="Times New Roman"/>
                <w:szCs w:val="20"/>
                <w:lang w:eastAsia="pl-PL"/>
              </w:rPr>
            </w:pPr>
            <w:r>
              <w:rPr>
                <w:rFonts w:ascii="Times New Roman" w:eastAsia="Times New Roman" w:hAnsi="Times New Roman"/>
                <w:szCs w:val="20"/>
                <w:lang w:eastAsia="pl-PL"/>
              </w:rPr>
              <w:t>Cena oferty</w:t>
            </w:r>
          </w:p>
        </w:tc>
        <w:tc>
          <w:tcPr>
            <w:tcW w:w="1061" w:type="dxa"/>
          </w:tcPr>
          <w:p w14:paraId="35223F02" w14:textId="057BD8AC" w:rsidR="00CF2632" w:rsidRPr="009C2BAB" w:rsidRDefault="00646744" w:rsidP="005A40A7">
            <w:pPr>
              <w:spacing w:after="0" w:line="240" w:lineRule="auto"/>
              <w:jc w:val="center"/>
              <w:rPr>
                <w:rFonts w:ascii="Times New Roman" w:eastAsia="Times New Roman" w:hAnsi="Times New Roman"/>
                <w:szCs w:val="20"/>
                <w:lang w:eastAsia="pl-PL"/>
              </w:rPr>
            </w:pPr>
            <w:r>
              <w:rPr>
                <w:rFonts w:ascii="Times New Roman" w:eastAsia="Times New Roman" w:hAnsi="Times New Roman"/>
                <w:szCs w:val="20"/>
                <w:lang w:eastAsia="pl-PL"/>
              </w:rPr>
              <w:t>9</w:t>
            </w:r>
            <w:r w:rsidR="009132C0">
              <w:rPr>
                <w:rFonts w:ascii="Times New Roman" w:eastAsia="Times New Roman" w:hAnsi="Times New Roman"/>
                <w:szCs w:val="20"/>
                <w:lang w:eastAsia="pl-PL"/>
              </w:rPr>
              <w:t>0</w:t>
            </w:r>
            <w:r w:rsidR="00CF2632">
              <w:rPr>
                <w:rFonts w:ascii="Times New Roman" w:eastAsia="Times New Roman" w:hAnsi="Times New Roman"/>
                <w:szCs w:val="20"/>
                <w:lang w:eastAsia="pl-PL"/>
              </w:rPr>
              <w:t>%</w:t>
            </w:r>
          </w:p>
        </w:tc>
      </w:tr>
      <w:tr w:rsidR="009132C0" w:rsidRPr="000A21E7" w14:paraId="20F7F17B" w14:textId="77777777" w:rsidTr="005A40A7">
        <w:tc>
          <w:tcPr>
            <w:tcW w:w="637" w:type="dxa"/>
          </w:tcPr>
          <w:p w14:paraId="210CD6D7" w14:textId="580F4FA1" w:rsidR="009132C0" w:rsidRPr="009C2BAB" w:rsidRDefault="009132C0" w:rsidP="005A40A7">
            <w:pPr>
              <w:spacing w:after="0" w:line="240" w:lineRule="auto"/>
              <w:jc w:val="center"/>
              <w:rPr>
                <w:rFonts w:ascii="Times New Roman" w:eastAsia="Times New Roman" w:hAnsi="Times New Roman"/>
                <w:szCs w:val="20"/>
                <w:lang w:eastAsia="pl-PL"/>
              </w:rPr>
            </w:pPr>
            <w:r>
              <w:rPr>
                <w:rFonts w:ascii="Times New Roman" w:eastAsia="Times New Roman" w:hAnsi="Times New Roman"/>
                <w:szCs w:val="20"/>
                <w:lang w:eastAsia="pl-PL"/>
              </w:rPr>
              <w:t>2.</w:t>
            </w:r>
          </w:p>
        </w:tc>
        <w:tc>
          <w:tcPr>
            <w:tcW w:w="7513" w:type="dxa"/>
          </w:tcPr>
          <w:p w14:paraId="049ABA4B" w14:textId="639631B2" w:rsidR="009132C0" w:rsidRDefault="009132C0" w:rsidP="00044D04">
            <w:pPr>
              <w:spacing w:after="0" w:line="240" w:lineRule="auto"/>
              <w:rPr>
                <w:rFonts w:ascii="Times New Roman" w:eastAsia="Times New Roman" w:hAnsi="Times New Roman"/>
                <w:szCs w:val="20"/>
                <w:lang w:eastAsia="pl-PL"/>
              </w:rPr>
            </w:pPr>
            <w:r>
              <w:rPr>
                <w:rFonts w:ascii="Times New Roman" w:eastAsia="Times New Roman" w:hAnsi="Times New Roman"/>
                <w:szCs w:val="20"/>
                <w:lang w:eastAsia="pl-PL"/>
              </w:rPr>
              <w:t>Termin realizacji</w:t>
            </w:r>
          </w:p>
        </w:tc>
        <w:tc>
          <w:tcPr>
            <w:tcW w:w="1061" w:type="dxa"/>
          </w:tcPr>
          <w:p w14:paraId="3EE98DF6" w14:textId="7B33F82D" w:rsidR="009132C0" w:rsidRDefault="00646744" w:rsidP="005A40A7">
            <w:pPr>
              <w:spacing w:after="0" w:line="240" w:lineRule="auto"/>
              <w:jc w:val="center"/>
              <w:rPr>
                <w:rFonts w:ascii="Times New Roman" w:eastAsia="Times New Roman" w:hAnsi="Times New Roman"/>
                <w:szCs w:val="20"/>
                <w:lang w:eastAsia="pl-PL"/>
              </w:rPr>
            </w:pPr>
            <w:r>
              <w:rPr>
                <w:rFonts w:ascii="Times New Roman" w:eastAsia="Times New Roman" w:hAnsi="Times New Roman"/>
                <w:szCs w:val="20"/>
                <w:lang w:eastAsia="pl-PL"/>
              </w:rPr>
              <w:t>1</w:t>
            </w:r>
            <w:r w:rsidR="009132C0">
              <w:rPr>
                <w:rFonts w:ascii="Times New Roman" w:eastAsia="Times New Roman" w:hAnsi="Times New Roman"/>
                <w:szCs w:val="20"/>
                <w:lang w:eastAsia="pl-PL"/>
              </w:rPr>
              <w:t>0%</w:t>
            </w:r>
          </w:p>
        </w:tc>
      </w:tr>
    </w:tbl>
    <w:p w14:paraId="771AA6A8" w14:textId="77777777" w:rsidR="00CF2632" w:rsidRPr="009C2BAB" w:rsidRDefault="00CF2632" w:rsidP="00CF2632">
      <w:pPr>
        <w:spacing w:after="0" w:line="240" w:lineRule="auto"/>
        <w:jc w:val="both"/>
        <w:rPr>
          <w:rFonts w:ascii="Times New Roman" w:eastAsia="Times New Roman" w:hAnsi="Times New Roman"/>
          <w:b/>
          <w:lang w:eastAsia="pl-PL"/>
        </w:rPr>
      </w:pPr>
    </w:p>
    <w:p w14:paraId="54788007" w14:textId="77777777" w:rsidR="00CF2632" w:rsidRPr="009C2BAB" w:rsidRDefault="00CF2632" w:rsidP="00CF2632">
      <w:pPr>
        <w:spacing w:after="0" w:line="240" w:lineRule="auto"/>
        <w:jc w:val="both"/>
        <w:rPr>
          <w:rFonts w:ascii="Times New Roman" w:eastAsia="Times New Roman" w:hAnsi="Times New Roman"/>
          <w:lang w:eastAsia="pl-PL"/>
        </w:rPr>
      </w:pPr>
      <w:r w:rsidRPr="009C2BAB">
        <w:rPr>
          <w:rFonts w:ascii="Times New Roman" w:eastAsia="Times New Roman" w:hAnsi="Times New Roman"/>
          <w:b/>
          <w:lang w:eastAsia="pl-PL"/>
        </w:rPr>
        <w:t>5. 2.</w:t>
      </w:r>
      <w:r w:rsidRPr="009C2BAB">
        <w:rPr>
          <w:rFonts w:ascii="Times New Roman" w:eastAsia="Times New Roman" w:hAnsi="Times New Roman"/>
          <w:lang w:eastAsia="pl-PL"/>
        </w:rPr>
        <w:t xml:space="preserve">  </w:t>
      </w:r>
    </w:p>
    <w:p w14:paraId="2DD47645" w14:textId="740C18B9" w:rsidR="00CF2632" w:rsidRPr="00774AC2" w:rsidRDefault="00CF2632" w:rsidP="00CF2632">
      <w:pPr>
        <w:spacing w:after="0" w:line="240" w:lineRule="auto"/>
        <w:jc w:val="both"/>
        <w:rPr>
          <w:rFonts w:ascii="Times New Roman" w:hAnsi="Times New Roman"/>
        </w:rPr>
      </w:pPr>
      <w:r w:rsidRPr="00774AC2">
        <w:rPr>
          <w:rFonts w:ascii="Times New Roman" w:hAnsi="Times New Roman"/>
        </w:rPr>
        <w:t xml:space="preserve">- punktacja za kryterium - </w:t>
      </w:r>
      <w:r w:rsidRPr="00774AC2">
        <w:rPr>
          <w:rFonts w:ascii="Times New Roman" w:hAnsi="Times New Roman"/>
          <w:b/>
        </w:rPr>
        <w:t>CENA OFERTY</w:t>
      </w:r>
      <w:r w:rsidR="00001307">
        <w:rPr>
          <w:rFonts w:ascii="Times New Roman" w:eastAsia="Times New Roman" w:hAnsi="Times New Roman"/>
          <w:b/>
          <w:lang w:eastAsia="pl-PL"/>
        </w:rPr>
        <w:t xml:space="preserve"> (C)</w:t>
      </w:r>
      <w:r w:rsidRPr="00774AC2">
        <w:rPr>
          <w:rFonts w:ascii="Times New Roman" w:eastAsia="Times New Roman" w:hAnsi="Times New Roman"/>
          <w:lang w:eastAsia="pl-PL"/>
        </w:rPr>
        <w:t xml:space="preserve">- </w:t>
      </w:r>
      <w:r w:rsidR="00001307">
        <w:rPr>
          <w:rFonts w:ascii="Times New Roman" w:eastAsia="Times New Roman" w:hAnsi="Times New Roman"/>
          <w:lang w:eastAsia="pl-PL"/>
        </w:rPr>
        <w:t xml:space="preserve">waga </w:t>
      </w:r>
      <w:r w:rsidR="00835CC0">
        <w:rPr>
          <w:rFonts w:ascii="Times New Roman" w:eastAsia="Times New Roman" w:hAnsi="Times New Roman"/>
          <w:lang w:eastAsia="pl-PL"/>
        </w:rPr>
        <w:t>9</w:t>
      </w:r>
      <w:r w:rsidR="00001307">
        <w:rPr>
          <w:rFonts w:ascii="Times New Roman" w:eastAsia="Times New Roman" w:hAnsi="Times New Roman"/>
          <w:lang w:eastAsia="pl-PL"/>
        </w:rPr>
        <w:t xml:space="preserve">0%, maksymalna ilość punktów </w:t>
      </w:r>
      <w:r w:rsidR="00835CC0">
        <w:rPr>
          <w:rFonts w:ascii="Times New Roman" w:eastAsia="Times New Roman" w:hAnsi="Times New Roman"/>
          <w:lang w:eastAsia="pl-PL"/>
        </w:rPr>
        <w:t>9</w:t>
      </w:r>
      <w:r w:rsidR="00001307">
        <w:rPr>
          <w:rFonts w:ascii="Times New Roman" w:eastAsia="Times New Roman" w:hAnsi="Times New Roman"/>
          <w:lang w:eastAsia="pl-PL"/>
        </w:rPr>
        <w:t>0. Liczba punktów w kryterium zostanie</w:t>
      </w:r>
      <w:r w:rsidRPr="00774AC2">
        <w:rPr>
          <w:rFonts w:ascii="Times New Roman" w:hAnsi="Times New Roman"/>
        </w:rPr>
        <w:t xml:space="preserve"> obliczona będzie wg następującego wzoru:</w:t>
      </w:r>
    </w:p>
    <w:p w14:paraId="4AC9F3DB" w14:textId="77777777" w:rsidR="00CF2632" w:rsidRPr="009C2BAB" w:rsidRDefault="00CF2632" w:rsidP="00CF2632">
      <w:pPr>
        <w:spacing w:after="0" w:line="240" w:lineRule="auto"/>
        <w:jc w:val="both"/>
        <w:rPr>
          <w:rFonts w:ascii="Times New Roman" w:eastAsia="Times New Roman" w:hAnsi="Times New Roman"/>
          <w:lang w:eastAsia="pl-PL"/>
        </w:rPr>
      </w:pPr>
    </w:p>
    <w:p w14:paraId="409CFAA4" w14:textId="77777777" w:rsidR="00CF2632" w:rsidRPr="009C2BAB" w:rsidRDefault="00CF2632" w:rsidP="00CF2632">
      <w:pPr>
        <w:spacing w:after="0" w:line="240" w:lineRule="auto"/>
        <w:ind w:left="708" w:firstLine="708"/>
        <w:rPr>
          <w:rFonts w:ascii="Times New Roman" w:eastAsia="Times New Roman" w:hAnsi="Times New Roman"/>
          <w:lang w:eastAsia="pl-PL"/>
        </w:rPr>
      </w:pPr>
      <w:r w:rsidRPr="009C2BAB">
        <w:rPr>
          <w:rFonts w:ascii="Times New Roman" w:eastAsia="Times New Roman" w:hAnsi="Times New Roman"/>
          <w:lang w:eastAsia="pl-PL"/>
        </w:rPr>
        <w:t>najniższa z oferowanych cen ofertowych</w:t>
      </w:r>
    </w:p>
    <w:p w14:paraId="61483680" w14:textId="1427BBC6" w:rsidR="00CF2632" w:rsidRPr="009C2BAB" w:rsidRDefault="00001307" w:rsidP="00CF2632">
      <w:pPr>
        <w:spacing w:after="0" w:line="240" w:lineRule="auto"/>
        <w:jc w:val="both"/>
        <w:rPr>
          <w:rFonts w:ascii="Times New Roman" w:eastAsia="Times New Roman" w:hAnsi="Times New Roman"/>
          <w:lang w:eastAsia="pl-PL"/>
        </w:rPr>
      </w:pPr>
      <w:r>
        <w:rPr>
          <w:rFonts w:ascii="Times New Roman" w:eastAsia="Times New Roman" w:hAnsi="Times New Roman"/>
          <w:lang w:eastAsia="pl-PL"/>
        </w:rPr>
        <w:t>C</w:t>
      </w:r>
      <w:r w:rsidR="00CF2632" w:rsidRPr="009C2BAB">
        <w:rPr>
          <w:rFonts w:ascii="Times New Roman" w:eastAsia="Times New Roman" w:hAnsi="Times New Roman"/>
          <w:lang w:eastAsia="pl-PL"/>
        </w:rPr>
        <w:t xml:space="preserve"> = -----------------------------------------------------------------------------------------  x </w:t>
      </w:r>
      <w:r w:rsidR="00835CC0">
        <w:rPr>
          <w:rFonts w:ascii="Times New Roman" w:eastAsia="Times New Roman" w:hAnsi="Times New Roman"/>
          <w:lang w:eastAsia="pl-PL"/>
        </w:rPr>
        <w:t>9</w:t>
      </w:r>
      <w:r>
        <w:rPr>
          <w:rFonts w:ascii="Times New Roman" w:eastAsia="Times New Roman" w:hAnsi="Times New Roman"/>
          <w:lang w:eastAsia="pl-PL"/>
        </w:rPr>
        <w:t>0</w:t>
      </w:r>
    </w:p>
    <w:p w14:paraId="2A5FACEF" w14:textId="77777777" w:rsidR="00CF2632" w:rsidRPr="009C2BAB" w:rsidRDefault="00CF2632" w:rsidP="00CF2632">
      <w:pPr>
        <w:spacing w:after="0" w:line="240" w:lineRule="auto"/>
        <w:jc w:val="both"/>
        <w:rPr>
          <w:rFonts w:ascii="Times New Roman" w:eastAsia="Times New Roman" w:hAnsi="Times New Roman"/>
          <w:lang w:eastAsia="pl-PL"/>
        </w:rPr>
      </w:pPr>
      <w:r w:rsidRPr="009C2BAB">
        <w:rPr>
          <w:rFonts w:ascii="Times New Roman" w:eastAsia="Times New Roman" w:hAnsi="Times New Roman"/>
          <w:lang w:eastAsia="pl-PL"/>
        </w:rPr>
        <w:t xml:space="preserve">                        cena ofertowa oferty rozpatrywanej</w:t>
      </w:r>
    </w:p>
    <w:p w14:paraId="337A1DE6" w14:textId="77777777" w:rsidR="00CF2632" w:rsidRPr="009C2BAB" w:rsidRDefault="00CF2632" w:rsidP="00CF2632">
      <w:pPr>
        <w:spacing w:after="0" w:line="240" w:lineRule="auto"/>
        <w:rPr>
          <w:rFonts w:ascii="Times New Roman" w:eastAsia="Times New Roman" w:hAnsi="Times New Roman"/>
          <w:szCs w:val="20"/>
          <w:lang w:eastAsia="pl-PL"/>
        </w:rPr>
      </w:pPr>
    </w:p>
    <w:p w14:paraId="607C97FF" w14:textId="0A19B722" w:rsidR="00F4027B" w:rsidRPr="00F4027B" w:rsidRDefault="00F4027B" w:rsidP="00F4027B">
      <w:pPr>
        <w:spacing w:after="0" w:line="240" w:lineRule="auto"/>
        <w:jc w:val="both"/>
        <w:rPr>
          <w:rFonts w:ascii="Times New Roman" w:eastAsia="Times New Roman" w:hAnsi="Times New Roman"/>
          <w:szCs w:val="20"/>
          <w:lang w:eastAsia="pl-PL"/>
        </w:rPr>
      </w:pPr>
      <w:r>
        <w:rPr>
          <w:rFonts w:ascii="Times New Roman" w:eastAsia="Times New Roman" w:hAnsi="Times New Roman"/>
          <w:szCs w:val="20"/>
          <w:lang w:eastAsia="pl-PL"/>
        </w:rPr>
        <w:t>-</w:t>
      </w:r>
      <w:r w:rsidRPr="00F4027B">
        <w:t xml:space="preserve"> </w:t>
      </w:r>
      <w:r w:rsidRPr="00F4027B">
        <w:rPr>
          <w:rFonts w:ascii="Times New Roman" w:eastAsia="Times New Roman" w:hAnsi="Times New Roman"/>
          <w:szCs w:val="20"/>
          <w:lang w:eastAsia="pl-PL"/>
        </w:rPr>
        <w:t xml:space="preserve">punktacja za kryterium </w:t>
      </w:r>
      <w:r>
        <w:rPr>
          <w:rFonts w:ascii="Times New Roman" w:eastAsia="Times New Roman" w:hAnsi="Times New Roman"/>
          <w:szCs w:val="20"/>
          <w:lang w:eastAsia="pl-PL"/>
        </w:rPr>
        <w:t>-</w:t>
      </w:r>
      <w:r w:rsidR="00001307">
        <w:rPr>
          <w:rFonts w:ascii="Times New Roman" w:eastAsia="Times New Roman" w:hAnsi="Times New Roman"/>
          <w:szCs w:val="20"/>
          <w:lang w:eastAsia="pl-PL"/>
        </w:rPr>
        <w:t xml:space="preserve"> </w:t>
      </w:r>
      <w:r w:rsidR="00001307" w:rsidRPr="00833D38">
        <w:rPr>
          <w:rFonts w:ascii="Times New Roman" w:eastAsia="Times New Roman" w:hAnsi="Times New Roman"/>
          <w:b/>
          <w:bCs/>
          <w:szCs w:val="20"/>
          <w:lang w:eastAsia="pl-PL"/>
        </w:rPr>
        <w:t>TERMIN REALIZACJI</w:t>
      </w:r>
      <w:r w:rsidRPr="00833D38">
        <w:rPr>
          <w:rFonts w:ascii="Times New Roman" w:hAnsi="Times New Roman"/>
          <w:b/>
        </w:rPr>
        <w:t xml:space="preserve"> (T)</w:t>
      </w:r>
      <w:r w:rsidRPr="00F4027B">
        <w:rPr>
          <w:rFonts w:ascii="Times New Roman" w:eastAsia="Times New Roman" w:hAnsi="Times New Roman"/>
          <w:szCs w:val="20"/>
          <w:lang w:eastAsia="pl-PL"/>
        </w:rPr>
        <w:t xml:space="preserve"> - waga </w:t>
      </w:r>
      <w:r w:rsidR="00646744">
        <w:rPr>
          <w:rFonts w:ascii="Times New Roman" w:eastAsia="Times New Roman" w:hAnsi="Times New Roman"/>
          <w:szCs w:val="20"/>
          <w:lang w:eastAsia="pl-PL"/>
        </w:rPr>
        <w:t>1</w:t>
      </w:r>
      <w:r w:rsidRPr="00F4027B">
        <w:rPr>
          <w:rFonts w:ascii="Times New Roman" w:eastAsia="Times New Roman" w:hAnsi="Times New Roman"/>
          <w:szCs w:val="20"/>
          <w:lang w:eastAsia="pl-PL"/>
        </w:rPr>
        <w:t xml:space="preserve">0%, maksymalna ilość punktów: </w:t>
      </w:r>
      <w:r w:rsidR="00646744">
        <w:rPr>
          <w:rFonts w:ascii="Times New Roman" w:eastAsia="Times New Roman" w:hAnsi="Times New Roman"/>
          <w:szCs w:val="20"/>
          <w:lang w:eastAsia="pl-PL"/>
        </w:rPr>
        <w:t>1</w:t>
      </w:r>
      <w:r w:rsidRPr="00F4027B">
        <w:rPr>
          <w:rFonts w:ascii="Times New Roman" w:eastAsia="Times New Roman" w:hAnsi="Times New Roman"/>
          <w:szCs w:val="20"/>
          <w:lang w:eastAsia="pl-PL"/>
        </w:rPr>
        <w:t>0.</w:t>
      </w:r>
    </w:p>
    <w:p w14:paraId="0F4A2771" w14:textId="77777777" w:rsidR="00646744" w:rsidRPr="00646744" w:rsidRDefault="00646744" w:rsidP="00646744">
      <w:pPr>
        <w:spacing w:after="0" w:line="240" w:lineRule="auto"/>
        <w:jc w:val="both"/>
        <w:rPr>
          <w:rFonts w:ascii="Times New Roman" w:eastAsia="Times New Roman" w:hAnsi="Times New Roman"/>
          <w:szCs w:val="20"/>
          <w:lang w:eastAsia="pl-PL"/>
        </w:rPr>
      </w:pPr>
      <w:r w:rsidRPr="00646744">
        <w:rPr>
          <w:rFonts w:ascii="Times New Roman" w:eastAsia="Times New Roman" w:hAnsi="Times New Roman"/>
          <w:szCs w:val="20"/>
          <w:lang w:eastAsia="pl-PL"/>
        </w:rPr>
        <w:t>Liczba punktów w kryterium termin realizacji zostanie przyznana w następujący sposób:</w:t>
      </w:r>
    </w:p>
    <w:p w14:paraId="2AD7D971" w14:textId="77777777" w:rsidR="00646744" w:rsidRPr="00646744" w:rsidRDefault="00646744" w:rsidP="00646744">
      <w:pPr>
        <w:spacing w:after="0" w:line="240" w:lineRule="auto"/>
        <w:jc w:val="both"/>
        <w:rPr>
          <w:rFonts w:ascii="Times New Roman" w:eastAsia="Times New Roman" w:hAnsi="Times New Roman"/>
          <w:szCs w:val="20"/>
          <w:lang w:eastAsia="pl-PL"/>
        </w:rPr>
      </w:pPr>
      <w:r w:rsidRPr="00646744">
        <w:rPr>
          <w:rFonts w:ascii="Times New Roman" w:eastAsia="Times New Roman" w:hAnsi="Times New Roman"/>
          <w:szCs w:val="20"/>
          <w:lang w:eastAsia="pl-PL"/>
        </w:rPr>
        <w:t>- za zaoferowanie 6 miesięcznego terminu realizacji Wykonawca otrzyma 10 pkt</w:t>
      </w:r>
    </w:p>
    <w:p w14:paraId="35BD9127" w14:textId="77777777" w:rsidR="00646744" w:rsidRPr="00646744" w:rsidRDefault="00646744" w:rsidP="00646744">
      <w:pPr>
        <w:spacing w:after="0" w:line="240" w:lineRule="auto"/>
        <w:jc w:val="both"/>
        <w:rPr>
          <w:rFonts w:ascii="Times New Roman" w:eastAsia="Times New Roman" w:hAnsi="Times New Roman"/>
          <w:szCs w:val="20"/>
          <w:lang w:eastAsia="pl-PL"/>
        </w:rPr>
      </w:pPr>
      <w:r w:rsidRPr="00646744">
        <w:rPr>
          <w:rFonts w:ascii="Times New Roman" w:eastAsia="Times New Roman" w:hAnsi="Times New Roman"/>
          <w:szCs w:val="20"/>
          <w:lang w:eastAsia="pl-PL"/>
        </w:rPr>
        <w:t>- za zaoferowanie 7 miesięcznego terminu realizacji Wykonawca otrzyma 5 pkt</w:t>
      </w:r>
    </w:p>
    <w:p w14:paraId="44765B7C" w14:textId="77777777" w:rsidR="00646744" w:rsidRPr="00646744" w:rsidRDefault="00646744" w:rsidP="00646744">
      <w:pPr>
        <w:spacing w:after="0" w:line="240" w:lineRule="auto"/>
        <w:jc w:val="both"/>
        <w:rPr>
          <w:rFonts w:ascii="Times New Roman" w:eastAsia="Times New Roman" w:hAnsi="Times New Roman"/>
          <w:szCs w:val="20"/>
          <w:lang w:eastAsia="pl-PL"/>
        </w:rPr>
      </w:pPr>
      <w:r w:rsidRPr="00646744">
        <w:rPr>
          <w:rFonts w:ascii="Times New Roman" w:eastAsia="Times New Roman" w:hAnsi="Times New Roman"/>
          <w:szCs w:val="20"/>
          <w:lang w:eastAsia="pl-PL"/>
        </w:rPr>
        <w:t>- za zaoferowanie 8 miesięcznego terminu realizacji Wykonawca otrzyma 0 pkt</w:t>
      </w:r>
    </w:p>
    <w:p w14:paraId="0BA0877B" w14:textId="77777777" w:rsidR="00646744" w:rsidRPr="00646744" w:rsidRDefault="00646744" w:rsidP="00646744">
      <w:pPr>
        <w:spacing w:after="0" w:line="240" w:lineRule="auto"/>
        <w:jc w:val="both"/>
        <w:rPr>
          <w:rFonts w:ascii="Times New Roman" w:eastAsia="Times New Roman" w:hAnsi="Times New Roman"/>
          <w:szCs w:val="20"/>
          <w:lang w:eastAsia="pl-PL"/>
        </w:rPr>
      </w:pPr>
      <w:r w:rsidRPr="00646744">
        <w:rPr>
          <w:rFonts w:ascii="Times New Roman" w:eastAsia="Times New Roman" w:hAnsi="Times New Roman"/>
          <w:szCs w:val="20"/>
          <w:lang w:eastAsia="pl-PL"/>
        </w:rPr>
        <w:lastRenderedPageBreak/>
        <w:t>Termin realizacji należy podać w pełnych miesiącach.</w:t>
      </w:r>
    </w:p>
    <w:p w14:paraId="1BA51E2C" w14:textId="0B03CF77" w:rsidR="00AB1D79" w:rsidRDefault="00646744" w:rsidP="00646744">
      <w:pPr>
        <w:spacing w:after="0" w:line="240" w:lineRule="auto"/>
        <w:jc w:val="both"/>
        <w:rPr>
          <w:rFonts w:ascii="Times New Roman" w:eastAsia="Times New Roman" w:hAnsi="Times New Roman"/>
          <w:szCs w:val="20"/>
          <w:lang w:eastAsia="pl-PL"/>
        </w:rPr>
      </w:pPr>
      <w:r w:rsidRPr="00646744">
        <w:rPr>
          <w:rFonts w:ascii="Times New Roman" w:eastAsia="Times New Roman" w:hAnsi="Times New Roman"/>
          <w:szCs w:val="20"/>
          <w:lang w:eastAsia="pl-PL"/>
        </w:rPr>
        <w:t>W przypadku zaoferowania terminu krótszego niż 6 miesięcy – przyjęty zostanie termin 6 miesięcy, a terminu dłuższego niż 8 miesięcy będzie skutkowało odrzuceniem oferty jako niezgodnej z warunkami SWZ</w:t>
      </w:r>
    </w:p>
    <w:p w14:paraId="35766F76" w14:textId="1B9EE2AD" w:rsidR="00F4027B" w:rsidRDefault="00F4027B" w:rsidP="00F4027B">
      <w:pPr>
        <w:spacing w:after="0" w:line="240" w:lineRule="auto"/>
        <w:jc w:val="both"/>
        <w:rPr>
          <w:rFonts w:ascii="Times New Roman" w:eastAsia="Times New Roman" w:hAnsi="Times New Roman"/>
          <w:szCs w:val="20"/>
          <w:lang w:eastAsia="pl-PL"/>
        </w:rPr>
      </w:pPr>
    </w:p>
    <w:p w14:paraId="75D5907A" w14:textId="320D7CFB" w:rsidR="00F4027B" w:rsidRPr="00F4027B" w:rsidRDefault="00F4027B" w:rsidP="00F4027B">
      <w:pPr>
        <w:spacing w:after="0" w:line="240" w:lineRule="auto"/>
        <w:jc w:val="both"/>
        <w:rPr>
          <w:rFonts w:ascii="Times New Roman" w:eastAsia="Times New Roman" w:hAnsi="Times New Roman"/>
          <w:szCs w:val="20"/>
          <w:lang w:eastAsia="pl-PL"/>
        </w:rPr>
      </w:pPr>
      <w:r>
        <w:rPr>
          <w:rFonts w:ascii="Times New Roman" w:eastAsia="Times New Roman" w:hAnsi="Times New Roman"/>
          <w:szCs w:val="20"/>
          <w:lang w:eastAsia="pl-PL"/>
        </w:rPr>
        <w:t xml:space="preserve">5.3. </w:t>
      </w:r>
      <w:r w:rsidRPr="00F4027B">
        <w:rPr>
          <w:rFonts w:ascii="Times New Roman" w:eastAsia="Times New Roman" w:hAnsi="Times New Roman"/>
          <w:szCs w:val="20"/>
          <w:lang w:eastAsia="pl-PL"/>
        </w:rPr>
        <w:t>Oceny punktowe uzyskane w wyżej wymienionych kryteriach sumuje się, a uzyskana łączna liczba punktów stanowić będzie całkowitą oceną punktową oferty (O). Łączna ocena punktowa liczona będzie z dokładnością do dwóch miejsc po przecinku. Liczba punktów zostanie obliczona według następującego wzoru:</w:t>
      </w:r>
    </w:p>
    <w:p w14:paraId="1D147F46" w14:textId="77777777" w:rsidR="00F4027B" w:rsidRPr="00F4027B" w:rsidRDefault="00F4027B" w:rsidP="00F4027B">
      <w:pPr>
        <w:spacing w:after="0" w:line="240" w:lineRule="auto"/>
        <w:jc w:val="both"/>
        <w:rPr>
          <w:rFonts w:ascii="Times New Roman" w:eastAsia="Times New Roman" w:hAnsi="Times New Roman"/>
          <w:szCs w:val="20"/>
          <w:lang w:eastAsia="pl-PL"/>
        </w:rPr>
      </w:pPr>
    </w:p>
    <w:p w14:paraId="36636A16" w14:textId="77777777" w:rsidR="00F4027B" w:rsidRPr="00F4027B" w:rsidRDefault="00F4027B" w:rsidP="00F4027B">
      <w:pPr>
        <w:spacing w:after="0" w:line="240" w:lineRule="auto"/>
        <w:jc w:val="center"/>
        <w:rPr>
          <w:rFonts w:ascii="Times New Roman" w:eastAsia="Times New Roman" w:hAnsi="Times New Roman"/>
          <w:szCs w:val="20"/>
          <w:lang w:eastAsia="pl-PL"/>
        </w:rPr>
      </w:pPr>
      <w:r w:rsidRPr="00F4027B">
        <w:rPr>
          <w:rFonts w:ascii="Times New Roman" w:eastAsia="Times New Roman" w:hAnsi="Times New Roman"/>
          <w:szCs w:val="20"/>
          <w:lang w:eastAsia="pl-PL"/>
        </w:rPr>
        <w:t>O = C+ T</w:t>
      </w:r>
    </w:p>
    <w:p w14:paraId="1EE996AD" w14:textId="77777777" w:rsidR="00F4027B" w:rsidRPr="00F4027B" w:rsidRDefault="00F4027B" w:rsidP="00F4027B">
      <w:pPr>
        <w:spacing w:after="0" w:line="240" w:lineRule="auto"/>
        <w:jc w:val="both"/>
        <w:rPr>
          <w:rFonts w:ascii="Times New Roman" w:eastAsia="Times New Roman" w:hAnsi="Times New Roman"/>
          <w:szCs w:val="20"/>
          <w:lang w:eastAsia="pl-PL"/>
        </w:rPr>
      </w:pPr>
    </w:p>
    <w:p w14:paraId="396AD466" w14:textId="024625AC" w:rsidR="00F4027B" w:rsidRPr="00B07935" w:rsidRDefault="00F4027B" w:rsidP="00F4027B">
      <w:pPr>
        <w:spacing w:after="0" w:line="240" w:lineRule="auto"/>
        <w:jc w:val="both"/>
        <w:rPr>
          <w:rFonts w:ascii="Times New Roman" w:eastAsia="Times New Roman" w:hAnsi="Times New Roman"/>
          <w:szCs w:val="20"/>
          <w:lang w:eastAsia="pl-PL"/>
        </w:rPr>
      </w:pPr>
      <w:r w:rsidRPr="00F4027B">
        <w:rPr>
          <w:rFonts w:ascii="Times New Roman" w:eastAsia="Times New Roman" w:hAnsi="Times New Roman"/>
          <w:szCs w:val="20"/>
          <w:lang w:eastAsia="pl-PL"/>
        </w:rPr>
        <w:t>Oferta, która uzyska największą ilość punktów „O” liczoną wg powyższego wzoru, zostanie uznana przez Zamawiającego za najkorzystniejszą.</w:t>
      </w:r>
    </w:p>
    <w:p w14:paraId="6A1980D6" w14:textId="77777777" w:rsidR="00CF2632" w:rsidRPr="009C2BAB" w:rsidRDefault="00CF2632" w:rsidP="00CF2632">
      <w:pPr>
        <w:spacing w:after="0" w:line="240" w:lineRule="auto"/>
        <w:rPr>
          <w:rFonts w:ascii="Times New Roman" w:eastAsia="Times New Roman" w:hAnsi="Times New Roman"/>
          <w:szCs w:val="20"/>
          <w:lang w:eastAsia="pl-PL"/>
        </w:rPr>
      </w:pPr>
    </w:p>
    <w:p w14:paraId="6F70814F" w14:textId="744E5391" w:rsidR="00CF2632" w:rsidRPr="009C2BAB" w:rsidRDefault="00CF2632" w:rsidP="00CF2632">
      <w:pPr>
        <w:spacing w:after="0" w:line="240" w:lineRule="auto"/>
        <w:jc w:val="both"/>
        <w:rPr>
          <w:rFonts w:ascii="Times New Roman" w:eastAsia="Times New Roman" w:hAnsi="Times New Roman"/>
          <w:szCs w:val="20"/>
          <w:u w:val="single"/>
          <w:lang w:eastAsia="pl-PL"/>
        </w:rPr>
      </w:pPr>
      <w:r w:rsidRPr="009C2BAB">
        <w:rPr>
          <w:rFonts w:ascii="Times New Roman" w:eastAsia="Times New Roman" w:hAnsi="Times New Roman"/>
          <w:b/>
          <w:szCs w:val="20"/>
          <w:u w:val="single"/>
          <w:lang w:eastAsia="pl-PL"/>
        </w:rPr>
        <w:t>5.</w:t>
      </w:r>
      <w:r w:rsidR="00833D38">
        <w:rPr>
          <w:rFonts w:ascii="Times New Roman" w:eastAsia="Times New Roman" w:hAnsi="Times New Roman"/>
          <w:b/>
          <w:szCs w:val="20"/>
          <w:u w:val="single"/>
          <w:lang w:eastAsia="pl-PL"/>
        </w:rPr>
        <w:t>4</w:t>
      </w:r>
      <w:r w:rsidRPr="009C2BAB">
        <w:rPr>
          <w:rFonts w:ascii="Times New Roman" w:eastAsia="Times New Roman" w:hAnsi="Times New Roman"/>
          <w:b/>
          <w:szCs w:val="20"/>
          <w:u w:val="single"/>
          <w:lang w:eastAsia="pl-PL"/>
        </w:rPr>
        <w:t>.</w:t>
      </w:r>
      <w:r w:rsidRPr="009C2BAB">
        <w:rPr>
          <w:rFonts w:ascii="Times New Roman" w:eastAsia="Times New Roman" w:hAnsi="Times New Roman"/>
          <w:szCs w:val="20"/>
          <w:u w:val="single"/>
          <w:lang w:eastAsia="pl-PL"/>
        </w:rPr>
        <w:t xml:space="preserve"> Zasady oceny ofert i udzielenia zamówienia. </w:t>
      </w:r>
    </w:p>
    <w:p w14:paraId="4A1D9F4C" w14:textId="77777777" w:rsidR="00CF2632" w:rsidRPr="009C2BAB" w:rsidRDefault="00CF2632" w:rsidP="00CF2632">
      <w:pPr>
        <w:spacing w:after="0" w:line="240" w:lineRule="auto"/>
        <w:jc w:val="both"/>
        <w:rPr>
          <w:rFonts w:ascii="Times New Roman" w:eastAsia="Times New Roman" w:hAnsi="Times New Roman"/>
          <w:lang w:eastAsia="pl-PL"/>
        </w:rPr>
      </w:pPr>
      <w:r w:rsidRPr="009C2BAB">
        <w:rPr>
          <w:rFonts w:ascii="Times New Roman" w:eastAsia="Times New Roman" w:hAnsi="Times New Roman"/>
          <w:lang w:eastAsia="pl-PL"/>
        </w:rPr>
        <w:t>Zamawiający udzieli zamówienia Wykonawcy, którego oferta:</w:t>
      </w:r>
    </w:p>
    <w:p w14:paraId="6D74FA27" w14:textId="4F03EE5A" w:rsidR="00CF2632" w:rsidRPr="009C2BAB" w:rsidRDefault="00CF2632" w:rsidP="00CF2632">
      <w:pPr>
        <w:numPr>
          <w:ilvl w:val="0"/>
          <w:numId w:val="1"/>
        </w:numPr>
        <w:spacing w:after="0" w:line="240" w:lineRule="auto"/>
        <w:jc w:val="both"/>
        <w:rPr>
          <w:rFonts w:ascii="Times New Roman" w:eastAsia="Times New Roman" w:hAnsi="Times New Roman"/>
          <w:lang w:eastAsia="pl-PL"/>
        </w:rPr>
      </w:pPr>
      <w:r w:rsidRPr="009C2BAB">
        <w:rPr>
          <w:rFonts w:ascii="Times New Roman" w:eastAsia="Times New Roman" w:hAnsi="Times New Roman"/>
          <w:lang w:eastAsia="pl-PL"/>
        </w:rPr>
        <w:t xml:space="preserve">odpowiada wszystkim wymaganiom określonym w Regulaminie udzielania przez PKP Szybka Kolej Miejska w Trójmieście Sp. z o.o. zamówień sektorowych podprogowych na roboty budowlane, dostawy i usługi, o których mowa w art. </w:t>
      </w:r>
      <w:r>
        <w:rPr>
          <w:rFonts w:ascii="Times New Roman" w:eastAsia="Times New Roman" w:hAnsi="Times New Roman"/>
          <w:lang w:eastAsia="pl-PL"/>
        </w:rPr>
        <w:t>5</w:t>
      </w:r>
      <w:r w:rsidRPr="009C2BAB">
        <w:rPr>
          <w:rFonts w:ascii="Times New Roman" w:eastAsia="Times New Roman" w:hAnsi="Times New Roman"/>
          <w:lang w:eastAsia="pl-PL"/>
        </w:rPr>
        <w:t xml:space="preserve"> Prawa zamówień publicznych</w:t>
      </w:r>
      <w:r w:rsidR="00873676">
        <w:rPr>
          <w:rFonts w:ascii="Times New Roman" w:eastAsia="Times New Roman" w:hAnsi="Times New Roman"/>
          <w:lang w:eastAsia="pl-PL"/>
        </w:rPr>
        <w:t>;</w:t>
      </w:r>
    </w:p>
    <w:p w14:paraId="3BAD9850" w14:textId="64DBD4A0" w:rsidR="00CF2632" w:rsidRPr="009C2BAB" w:rsidRDefault="00CF2632" w:rsidP="00CF2632">
      <w:pPr>
        <w:numPr>
          <w:ilvl w:val="0"/>
          <w:numId w:val="1"/>
        </w:numPr>
        <w:spacing w:after="0" w:line="240" w:lineRule="auto"/>
        <w:jc w:val="both"/>
        <w:rPr>
          <w:rFonts w:ascii="Times New Roman" w:eastAsia="Times New Roman" w:hAnsi="Times New Roman"/>
          <w:lang w:eastAsia="pl-PL"/>
        </w:rPr>
      </w:pPr>
      <w:r w:rsidRPr="009C2BAB">
        <w:rPr>
          <w:rFonts w:ascii="Times New Roman" w:eastAsia="Times New Roman" w:hAnsi="Times New Roman"/>
          <w:lang w:eastAsia="pl-PL"/>
        </w:rPr>
        <w:t>odpowiada wszystkim wymaganiom określonym w Specyfikacji Warunków Zamówienia</w:t>
      </w:r>
      <w:r w:rsidR="00873676">
        <w:rPr>
          <w:rFonts w:ascii="Times New Roman" w:eastAsia="Times New Roman" w:hAnsi="Times New Roman"/>
          <w:lang w:eastAsia="pl-PL"/>
        </w:rPr>
        <w:t>;</w:t>
      </w:r>
    </w:p>
    <w:p w14:paraId="0DB90F81" w14:textId="77777777" w:rsidR="00CF2632" w:rsidRPr="009C2BAB" w:rsidRDefault="00CF2632" w:rsidP="00CF2632">
      <w:pPr>
        <w:numPr>
          <w:ilvl w:val="0"/>
          <w:numId w:val="1"/>
        </w:numPr>
        <w:spacing w:after="0" w:line="240" w:lineRule="auto"/>
        <w:jc w:val="both"/>
        <w:rPr>
          <w:rFonts w:ascii="Times New Roman" w:eastAsia="Times New Roman" w:hAnsi="Times New Roman"/>
          <w:lang w:eastAsia="pl-PL"/>
        </w:rPr>
      </w:pPr>
      <w:r w:rsidRPr="009C2BAB">
        <w:rPr>
          <w:rFonts w:ascii="Times New Roman" w:eastAsia="Times New Roman" w:hAnsi="Times New Roman"/>
          <w:lang w:eastAsia="pl-PL"/>
        </w:rPr>
        <w:t xml:space="preserve">została uznana za najkorzystniejszą w oparciu o podane kryteria wyboru (uzyskała największą </w:t>
      </w:r>
    </w:p>
    <w:p w14:paraId="0F94848F" w14:textId="56DBF2F1" w:rsidR="00CF2632" w:rsidRPr="009C2BAB" w:rsidRDefault="00CF2632" w:rsidP="00044D04">
      <w:pPr>
        <w:spacing w:after="0" w:line="240" w:lineRule="auto"/>
        <w:ind w:left="709"/>
        <w:jc w:val="both"/>
        <w:rPr>
          <w:rFonts w:ascii="Times New Roman" w:eastAsia="Times New Roman" w:hAnsi="Times New Roman"/>
          <w:lang w:eastAsia="pl-PL"/>
        </w:rPr>
      </w:pPr>
      <w:r w:rsidRPr="009C2BAB">
        <w:rPr>
          <w:rFonts w:ascii="Times New Roman" w:eastAsia="Times New Roman" w:hAnsi="Times New Roman"/>
          <w:lang w:eastAsia="pl-PL"/>
        </w:rPr>
        <w:t>liczbę punktów).</w:t>
      </w:r>
    </w:p>
    <w:p w14:paraId="4FAE1A5F" w14:textId="77777777" w:rsidR="00CF2632" w:rsidRPr="009C2BAB" w:rsidRDefault="00CF2632" w:rsidP="00CF2632">
      <w:pPr>
        <w:tabs>
          <w:tab w:val="left" w:pos="540"/>
          <w:tab w:val="left" w:pos="720"/>
        </w:tabs>
        <w:spacing w:after="0" w:line="240" w:lineRule="auto"/>
        <w:jc w:val="both"/>
        <w:rPr>
          <w:rFonts w:ascii="Times New Roman" w:eastAsia="Times New Roman" w:hAnsi="Times New Roman"/>
          <w:b/>
          <w:lang w:eastAsia="pl-PL"/>
        </w:rPr>
      </w:pPr>
    </w:p>
    <w:p w14:paraId="65367FBB" w14:textId="00078FAD" w:rsidR="00CF2632" w:rsidRPr="009C2BAB" w:rsidRDefault="00CF2632" w:rsidP="00CF2632">
      <w:pPr>
        <w:spacing w:after="0" w:line="240" w:lineRule="auto"/>
        <w:jc w:val="both"/>
        <w:rPr>
          <w:rFonts w:ascii="Times New Roman" w:eastAsia="Times New Roman" w:hAnsi="Times New Roman"/>
          <w:bCs/>
          <w:szCs w:val="20"/>
          <w:u w:val="single"/>
          <w:lang w:eastAsia="pl-PL"/>
        </w:rPr>
      </w:pPr>
      <w:r w:rsidRPr="009C2BAB">
        <w:rPr>
          <w:rFonts w:ascii="Times New Roman" w:eastAsia="Times New Roman" w:hAnsi="Times New Roman"/>
          <w:b/>
          <w:szCs w:val="20"/>
          <w:u w:val="single"/>
          <w:lang w:eastAsia="pl-PL"/>
        </w:rPr>
        <w:t>5.</w:t>
      </w:r>
      <w:r w:rsidR="00833D38">
        <w:rPr>
          <w:rFonts w:ascii="Times New Roman" w:eastAsia="Times New Roman" w:hAnsi="Times New Roman"/>
          <w:b/>
          <w:szCs w:val="20"/>
          <w:u w:val="single"/>
          <w:lang w:eastAsia="pl-PL"/>
        </w:rPr>
        <w:t>5.</w:t>
      </w:r>
      <w:r w:rsidRPr="009C2BAB">
        <w:rPr>
          <w:rFonts w:ascii="Times New Roman" w:eastAsia="Times New Roman" w:hAnsi="Times New Roman"/>
          <w:b/>
          <w:szCs w:val="20"/>
          <w:u w:val="single"/>
          <w:lang w:eastAsia="pl-PL"/>
        </w:rPr>
        <w:t xml:space="preserve"> </w:t>
      </w:r>
      <w:r w:rsidRPr="009C2BAB">
        <w:rPr>
          <w:rFonts w:ascii="Times New Roman" w:eastAsia="Times New Roman" w:hAnsi="Times New Roman"/>
          <w:bCs/>
          <w:szCs w:val="20"/>
          <w:u w:val="single"/>
          <w:lang w:eastAsia="pl-PL"/>
        </w:rPr>
        <w:t>Unieważnienie postępowania o udzielenie zamówienia</w:t>
      </w:r>
    </w:p>
    <w:p w14:paraId="76CF253D" w14:textId="77777777" w:rsidR="00CF2632" w:rsidRPr="009C2BAB" w:rsidRDefault="00CF2632" w:rsidP="00CF2632">
      <w:pPr>
        <w:spacing w:after="0" w:line="240" w:lineRule="auto"/>
        <w:jc w:val="both"/>
        <w:rPr>
          <w:rFonts w:ascii="Times New Roman" w:eastAsia="Times New Roman" w:hAnsi="Times New Roman"/>
          <w:bCs/>
          <w:szCs w:val="20"/>
          <w:lang w:eastAsia="pl-PL"/>
        </w:rPr>
      </w:pPr>
      <w:r w:rsidRPr="009C2BAB">
        <w:rPr>
          <w:rFonts w:ascii="Times New Roman" w:eastAsia="Times New Roman" w:hAnsi="Times New Roman"/>
          <w:bCs/>
          <w:szCs w:val="20"/>
          <w:lang w:eastAsia="pl-PL"/>
        </w:rPr>
        <w:t xml:space="preserve">Zamawiający może unieważnić </w:t>
      </w:r>
      <w:bookmarkStart w:id="11" w:name="_Hlk33101278"/>
      <w:r w:rsidRPr="009C2BAB">
        <w:rPr>
          <w:rFonts w:ascii="Times New Roman" w:eastAsia="Times New Roman" w:hAnsi="Times New Roman"/>
          <w:bCs/>
          <w:szCs w:val="20"/>
          <w:lang w:eastAsia="pl-PL"/>
        </w:rPr>
        <w:t xml:space="preserve">postępowanie o udzielenie zamówienia bez wybrania którejkolwiek z ofert </w:t>
      </w:r>
      <w:bookmarkEnd w:id="11"/>
      <w:r w:rsidRPr="009C2BAB">
        <w:rPr>
          <w:rFonts w:ascii="Times New Roman" w:eastAsia="Times New Roman" w:hAnsi="Times New Roman"/>
          <w:bCs/>
          <w:szCs w:val="20"/>
          <w:lang w:eastAsia="pl-PL"/>
        </w:rPr>
        <w:t xml:space="preserve">w przypadkach określonych w </w:t>
      </w:r>
      <w:r w:rsidRPr="009C2BAB">
        <w:rPr>
          <w:rFonts w:ascii="Times New Roman" w:eastAsia="Times New Roman" w:hAnsi="Times New Roman"/>
          <w:szCs w:val="20"/>
          <w:lang w:eastAsia="pl-PL"/>
        </w:rPr>
        <w:t>§</w:t>
      </w:r>
      <w:r w:rsidRPr="009C2BAB">
        <w:rPr>
          <w:rFonts w:ascii="Times New Roman" w:eastAsia="Times New Roman" w:hAnsi="Times New Roman"/>
          <w:bCs/>
          <w:szCs w:val="20"/>
          <w:lang w:eastAsia="pl-PL"/>
        </w:rPr>
        <w:t xml:space="preserve"> 48 ust. 1 Regulaminu. </w:t>
      </w:r>
    </w:p>
    <w:p w14:paraId="03D47C1E" w14:textId="6078E779" w:rsidR="00CF2632" w:rsidRPr="009C2BAB" w:rsidRDefault="00CF2632" w:rsidP="00CF2632">
      <w:pPr>
        <w:spacing w:after="0" w:line="240" w:lineRule="auto"/>
        <w:jc w:val="both"/>
        <w:rPr>
          <w:rFonts w:ascii="Times New Roman" w:eastAsia="Times New Roman" w:hAnsi="Times New Roman"/>
          <w:bCs/>
          <w:szCs w:val="20"/>
          <w:lang w:eastAsia="pl-PL"/>
        </w:rPr>
      </w:pPr>
    </w:p>
    <w:p w14:paraId="09AA2E31" w14:textId="77777777" w:rsidR="00CF2632" w:rsidRPr="009C2BAB" w:rsidRDefault="00CF2632" w:rsidP="00CF2632">
      <w:pPr>
        <w:spacing w:after="0" w:line="240" w:lineRule="auto"/>
        <w:jc w:val="both"/>
        <w:rPr>
          <w:rFonts w:ascii="Times New Roman" w:eastAsia="Times New Roman" w:hAnsi="Times New Roman"/>
          <w:b/>
          <w:szCs w:val="20"/>
          <w:lang w:eastAsia="pl-PL"/>
        </w:rPr>
      </w:pPr>
      <w:r w:rsidRPr="009C2BAB">
        <w:rPr>
          <w:rFonts w:ascii="Times New Roman" w:eastAsia="Times New Roman" w:hAnsi="Times New Roman"/>
          <w:b/>
          <w:szCs w:val="20"/>
          <w:lang w:eastAsia="pl-PL"/>
        </w:rPr>
        <w:t>VI. TERMIN ZWIĄZANIA OFERTĄ.</w:t>
      </w:r>
    </w:p>
    <w:p w14:paraId="60BAD67B" w14:textId="77777777" w:rsidR="00CF2632" w:rsidRPr="009C2BAB" w:rsidRDefault="00CF2632" w:rsidP="00CF2632">
      <w:pP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szCs w:val="20"/>
          <w:lang w:eastAsia="pl-PL"/>
        </w:rPr>
        <w:t xml:space="preserve">Wykonawca jest związany ofertą przez okres 60 dni licząc od dnia, w którym upływa termin składania ofert. </w:t>
      </w:r>
    </w:p>
    <w:p w14:paraId="7AC30DDD" w14:textId="77777777" w:rsidR="00CF2632" w:rsidRPr="009C2BAB" w:rsidRDefault="00CF2632" w:rsidP="00CF2632">
      <w:pPr>
        <w:spacing w:after="0" w:line="240" w:lineRule="auto"/>
        <w:jc w:val="both"/>
        <w:rPr>
          <w:rFonts w:ascii="Times New Roman" w:eastAsia="Times New Roman" w:hAnsi="Times New Roman"/>
          <w:b/>
          <w:szCs w:val="20"/>
          <w:lang w:eastAsia="pl-PL"/>
        </w:rPr>
      </w:pPr>
    </w:p>
    <w:p w14:paraId="27F7C7AE" w14:textId="77777777" w:rsidR="00CF2632" w:rsidRPr="009C2BAB" w:rsidRDefault="00CF2632" w:rsidP="00CF2632">
      <w:pPr>
        <w:spacing w:after="0" w:line="240" w:lineRule="auto"/>
        <w:jc w:val="both"/>
        <w:rPr>
          <w:rFonts w:ascii="Times New Roman" w:eastAsia="Times New Roman" w:hAnsi="Times New Roman"/>
          <w:b/>
          <w:szCs w:val="20"/>
          <w:lang w:eastAsia="pl-PL"/>
        </w:rPr>
      </w:pPr>
      <w:r w:rsidRPr="009C2BAB">
        <w:rPr>
          <w:rFonts w:ascii="Times New Roman" w:eastAsia="Times New Roman" w:hAnsi="Times New Roman"/>
          <w:b/>
          <w:szCs w:val="20"/>
          <w:lang w:eastAsia="pl-PL"/>
        </w:rPr>
        <w:t>VII. MIEJSCE I TERMIN SKŁADANIA OFERT.</w:t>
      </w:r>
    </w:p>
    <w:p w14:paraId="67B4235E" w14:textId="34E68B65" w:rsidR="00CF2632" w:rsidRPr="009C2BAB" w:rsidRDefault="00CF2632" w:rsidP="00CF2632">
      <w:pPr>
        <w:spacing w:after="0" w:line="240" w:lineRule="auto"/>
        <w:jc w:val="both"/>
        <w:rPr>
          <w:rFonts w:ascii="Times New Roman" w:eastAsia="Times New Roman" w:hAnsi="Times New Roman"/>
          <w:b/>
          <w:szCs w:val="20"/>
          <w:u w:val="single"/>
          <w:lang w:eastAsia="pl-PL"/>
        </w:rPr>
      </w:pPr>
      <w:r w:rsidRPr="00595526">
        <w:rPr>
          <w:rFonts w:ascii="Times New Roman" w:eastAsia="Times New Roman" w:hAnsi="Times New Roman"/>
          <w:b/>
          <w:szCs w:val="20"/>
          <w:lang w:eastAsia="pl-PL"/>
        </w:rPr>
        <w:t>7.1</w:t>
      </w:r>
      <w:r w:rsidRPr="009C2BAB">
        <w:rPr>
          <w:rFonts w:ascii="Times New Roman" w:eastAsia="Times New Roman" w:hAnsi="Times New Roman"/>
          <w:szCs w:val="20"/>
          <w:lang w:eastAsia="pl-PL"/>
        </w:rPr>
        <w:t>. Ofertę w zapieczętowanej kopercie opatrzonej napisami określonymi w p</w:t>
      </w:r>
      <w:r>
        <w:rPr>
          <w:rFonts w:ascii="Times New Roman" w:eastAsia="Times New Roman" w:hAnsi="Times New Roman"/>
          <w:szCs w:val="20"/>
          <w:lang w:eastAsia="pl-PL"/>
        </w:rPr>
        <w:t>kt II podpunkt 2.4 niniejszej S</w:t>
      </w:r>
      <w:r w:rsidRPr="009C2BAB">
        <w:rPr>
          <w:rFonts w:ascii="Times New Roman" w:eastAsia="Times New Roman" w:hAnsi="Times New Roman"/>
          <w:szCs w:val="20"/>
          <w:lang w:eastAsia="pl-PL"/>
        </w:rPr>
        <w:t>WZ - należy złożyć do dnia:</w:t>
      </w:r>
      <w:r w:rsidRPr="009C2BAB">
        <w:rPr>
          <w:rFonts w:ascii="Times New Roman" w:eastAsia="Times New Roman" w:hAnsi="Times New Roman"/>
          <w:b/>
          <w:szCs w:val="20"/>
          <w:u w:val="single"/>
          <w:lang w:eastAsia="pl-PL"/>
        </w:rPr>
        <w:t xml:space="preserve"> </w:t>
      </w:r>
      <w:r w:rsidR="00E67A7D">
        <w:rPr>
          <w:rFonts w:ascii="Times New Roman" w:eastAsia="Times New Roman" w:hAnsi="Times New Roman"/>
          <w:b/>
          <w:szCs w:val="20"/>
          <w:u w:val="single"/>
          <w:lang w:eastAsia="pl-PL"/>
        </w:rPr>
        <w:t>13.04.</w:t>
      </w:r>
      <w:r w:rsidR="005D4820">
        <w:rPr>
          <w:rFonts w:ascii="Times New Roman" w:eastAsia="Times New Roman" w:hAnsi="Times New Roman"/>
          <w:b/>
          <w:szCs w:val="20"/>
          <w:u w:val="single"/>
          <w:lang w:eastAsia="pl-PL"/>
        </w:rPr>
        <w:t xml:space="preserve">2022 </w:t>
      </w:r>
      <w:r w:rsidRPr="009C2BAB">
        <w:rPr>
          <w:rFonts w:ascii="Times New Roman" w:eastAsia="Times New Roman" w:hAnsi="Times New Roman"/>
          <w:b/>
          <w:szCs w:val="20"/>
          <w:u w:val="single"/>
          <w:lang w:eastAsia="pl-PL"/>
        </w:rPr>
        <w:t>roku do godz. 10.00 w:</w:t>
      </w:r>
    </w:p>
    <w:p w14:paraId="04BDC018" w14:textId="77777777" w:rsidR="00CF2632" w:rsidRPr="009C2BAB" w:rsidRDefault="00CF2632" w:rsidP="00CF2632">
      <w:pPr>
        <w:spacing w:after="0" w:line="240" w:lineRule="auto"/>
        <w:ind w:firstLine="1418"/>
        <w:jc w:val="both"/>
        <w:rPr>
          <w:rFonts w:ascii="Times New Roman" w:eastAsia="Times New Roman" w:hAnsi="Times New Roman"/>
          <w:szCs w:val="20"/>
          <w:lang w:eastAsia="pl-PL"/>
        </w:rPr>
      </w:pPr>
      <w:r w:rsidRPr="009C2BAB">
        <w:rPr>
          <w:rFonts w:ascii="Times New Roman" w:eastAsia="Times New Roman" w:hAnsi="Times New Roman"/>
          <w:szCs w:val="20"/>
          <w:lang w:eastAsia="pl-PL"/>
        </w:rPr>
        <w:t>PKP Szybka Kolej Miejska w Trójmieście sp. z o.o.</w:t>
      </w:r>
    </w:p>
    <w:p w14:paraId="7E7EFE41" w14:textId="77777777" w:rsidR="00CF2632" w:rsidRPr="009C2BAB" w:rsidRDefault="00CF2632" w:rsidP="00CF2632">
      <w:pPr>
        <w:spacing w:after="0" w:line="240" w:lineRule="auto"/>
        <w:ind w:firstLine="1418"/>
        <w:jc w:val="both"/>
        <w:rPr>
          <w:rFonts w:ascii="Times New Roman" w:eastAsia="Times New Roman" w:hAnsi="Times New Roman"/>
          <w:szCs w:val="20"/>
          <w:lang w:eastAsia="pl-PL"/>
        </w:rPr>
      </w:pPr>
      <w:r w:rsidRPr="009C2BAB">
        <w:rPr>
          <w:rFonts w:ascii="Times New Roman" w:eastAsia="Times New Roman" w:hAnsi="Times New Roman"/>
          <w:szCs w:val="20"/>
          <w:lang w:eastAsia="pl-PL"/>
        </w:rPr>
        <w:t>ul. Morska 350 a, 81-002 Gdynia</w:t>
      </w:r>
    </w:p>
    <w:p w14:paraId="68ED03E3" w14:textId="77777777" w:rsidR="00CF2632" w:rsidRPr="009C2BAB" w:rsidRDefault="00CF2632" w:rsidP="00CF2632">
      <w:pP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szCs w:val="20"/>
          <w:lang w:eastAsia="pl-PL"/>
        </w:rPr>
        <w:t xml:space="preserve">                         Wydział Zamówień Publicznych i Umów, III piętro, pok. nr 303 </w:t>
      </w:r>
    </w:p>
    <w:p w14:paraId="0FF342DE" w14:textId="2EEF298E" w:rsidR="00CF2632" w:rsidRDefault="00CF2632" w:rsidP="00CF2632">
      <w:pPr>
        <w:spacing w:after="0" w:line="240" w:lineRule="auto"/>
        <w:jc w:val="both"/>
        <w:rPr>
          <w:rFonts w:ascii="Times New Roman" w:eastAsia="Times New Roman" w:hAnsi="Times New Roman"/>
          <w:szCs w:val="20"/>
          <w:u w:val="single"/>
          <w:lang w:eastAsia="pl-PL"/>
        </w:rPr>
      </w:pPr>
      <w:r w:rsidRPr="009C2BAB">
        <w:rPr>
          <w:rFonts w:ascii="Times New Roman" w:eastAsia="Times New Roman" w:hAnsi="Times New Roman"/>
          <w:szCs w:val="20"/>
          <w:u w:val="single"/>
          <w:lang w:eastAsia="pl-PL"/>
        </w:rPr>
        <w:t>Za moment złożenia oferty przyjmuje się moment otrzymania oferty przez Zamawiającego.</w:t>
      </w:r>
    </w:p>
    <w:p w14:paraId="2819EDDA" w14:textId="77777777" w:rsidR="007B5F38" w:rsidRPr="009C2BAB" w:rsidRDefault="007B5F38" w:rsidP="00CF2632">
      <w:pPr>
        <w:spacing w:after="0" w:line="240" w:lineRule="auto"/>
        <w:jc w:val="both"/>
        <w:rPr>
          <w:rFonts w:ascii="Times New Roman" w:eastAsia="Times New Roman" w:hAnsi="Times New Roman"/>
          <w:szCs w:val="20"/>
          <w:u w:val="single"/>
          <w:lang w:eastAsia="pl-PL"/>
        </w:rPr>
      </w:pPr>
    </w:p>
    <w:p w14:paraId="279E5AB3" w14:textId="77777777" w:rsidR="00CF2632" w:rsidRDefault="00CF2632" w:rsidP="00CA66E2">
      <w:pPr>
        <w:numPr>
          <w:ilvl w:val="1"/>
          <w:numId w:val="2"/>
        </w:numPr>
        <w:spacing w:after="0" w:line="240" w:lineRule="auto"/>
        <w:jc w:val="both"/>
        <w:rPr>
          <w:rFonts w:ascii="Times New Roman" w:eastAsia="Times New Roman" w:hAnsi="Times New Roman"/>
          <w:b/>
          <w:szCs w:val="20"/>
          <w:lang w:eastAsia="pl-PL"/>
        </w:rPr>
      </w:pPr>
      <w:r w:rsidRPr="009C2BAB">
        <w:rPr>
          <w:rFonts w:ascii="Times New Roman" w:eastAsia="Times New Roman" w:hAnsi="Times New Roman"/>
          <w:szCs w:val="20"/>
          <w:lang w:eastAsia="pl-PL"/>
        </w:rPr>
        <w:t>Oferta złożona po terminie wyżej określonym - zostanie zwrócona bez otwierania.</w:t>
      </w:r>
      <w:r w:rsidRPr="009C2BAB">
        <w:rPr>
          <w:rFonts w:ascii="Times New Roman" w:eastAsia="Times New Roman" w:hAnsi="Times New Roman"/>
          <w:b/>
          <w:szCs w:val="20"/>
          <w:lang w:eastAsia="pl-PL"/>
        </w:rPr>
        <w:t xml:space="preserve"> </w:t>
      </w:r>
    </w:p>
    <w:p w14:paraId="00BC0ED1" w14:textId="77777777" w:rsidR="00CF2632" w:rsidRPr="009C2BAB" w:rsidRDefault="00CF2632" w:rsidP="00CF2632">
      <w:pPr>
        <w:spacing w:after="0" w:line="240" w:lineRule="auto"/>
        <w:jc w:val="both"/>
        <w:rPr>
          <w:rFonts w:ascii="Times New Roman" w:eastAsia="Times New Roman" w:hAnsi="Times New Roman"/>
          <w:b/>
          <w:szCs w:val="20"/>
          <w:lang w:eastAsia="pl-PL"/>
        </w:rPr>
      </w:pPr>
    </w:p>
    <w:p w14:paraId="499121C5" w14:textId="77777777" w:rsidR="00CF2632" w:rsidRPr="009C2BAB" w:rsidRDefault="00CF2632" w:rsidP="00CF2632">
      <w:pPr>
        <w:spacing w:after="0" w:line="240" w:lineRule="auto"/>
        <w:jc w:val="both"/>
        <w:rPr>
          <w:rFonts w:ascii="Times New Roman" w:eastAsia="Times New Roman" w:hAnsi="Times New Roman"/>
          <w:b/>
          <w:szCs w:val="20"/>
          <w:lang w:eastAsia="pl-PL"/>
        </w:rPr>
      </w:pPr>
      <w:r w:rsidRPr="009C2BAB">
        <w:rPr>
          <w:rFonts w:ascii="Times New Roman" w:eastAsia="Times New Roman" w:hAnsi="Times New Roman"/>
          <w:b/>
          <w:szCs w:val="20"/>
          <w:lang w:eastAsia="pl-PL"/>
        </w:rPr>
        <w:t>VIII. TRYB UDZIELANIA WYJAŚNIEŃ W SPRAWACH DOTYCZĄCYCH SPECYFIKACJI WARUNKÓW ZAMÓWIENIA.</w:t>
      </w:r>
    </w:p>
    <w:p w14:paraId="5FC97098" w14:textId="77777777" w:rsidR="00CF2632" w:rsidRPr="009C2BAB" w:rsidRDefault="00CF2632" w:rsidP="00CF2632">
      <w:pP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b/>
          <w:szCs w:val="20"/>
          <w:lang w:eastAsia="pl-PL"/>
        </w:rPr>
        <w:t>8.1.</w:t>
      </w:r>
      <w:r w:rsidRPr="009C2BAB">
        <w:rPr>
          <w:rFonts w:ascii="Times New Roman" w:eastAsia="Times New Roman" w:hAnsi="Times New Roman"/>
          <w:szCs w:val="20"/>
          <w:lang w:eastAsia="pl-PL"/>
        </w:rPr>
        <w:t xml:space="preserve"> Wykonawca może zwrócić się do Zamawiają</w:t>
      </w:r>
      <w:r>
        <w:rPr>
          <w:rFonts w:ascii="Times New Roman" w:eastAsia="Times New Roman" w:hAnsi="Times New Roman"/>
          <w:szCs w:val="20"/>
          <w:lang w:eastAsia="pl-PL"/>
        </w:rPr>
        <w:t xml:space="preserve">cego o wyjaśnienia Specyfikacji </w:t>
      </w:r>
      <w:r w:rsidRPr="009C2BAB">
        <w:rPr>
          <w:rFonts w:ascii="Times New Roman" w:eastAsia="Times New Roman" w:hAnsi="Times New Roman"/>
          <w:szCs w:val="20"/>
          <w:lang w:eastAsia="pl-PL"/>
        </w:rPr>
        <w:t xml:space="preserve">Warunków Zamówienia, kierując swoje zapytanie na piśmie. Zamawiający zobowiązany jest niezwłocznie udzielić wyjaśnień, </w:t>
      </w:r>
      <w:r>
        <w:rPr>
          <w:rFonts w:ascii="Times New Roman" w:eastAsia="Times New Roman" w:hAnsi="Times New Roman"/>
          <w:szCs w:val="20"/>
          <w:lang w:eastAsia="pl-PL"/>
        </w:rPr>
        <w:t>chyba że prośba o wyjaśnienie S</w:t>
      </w:r>
      <w:r w:rsidRPr="009C2BAB">
        <w:rPr>
          <w:rFonts w:ascii="Times New Roman" w:eastAsia="Times New Roman" w:hAnsi="Times New Roman"/>
          <w:szCs w:val="20"/>
          <w:lang w:eastAsia="pl-PL"/>
        </w:rPr>
        <w:t>WZ wpłynęła do Zamawiającego na mniej niż sześć dni przed terminem otwarcia ofert.</w:t>
      </w:r>
    </w:p>
    <w:p w14:paraId="4DF169A2" w14:textId="77777777" w:rsidR="00CF2632" w:rsidRPr="009C2BAB" w:rsidRDefault="00CF2632" w:rsidP="00CF2632">
      <w:pP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b/>
          <w:szCs w:val="20"/>
          <w:lang w:eastAsia="pl-PL"/>
        </w:rPr>
        <w:t>8.2.</w:t>
      </w:r>
      <w:r w:rsidRPr="009C2BAB">
        <w:rPr>
          <w:rFonts w:ascii="Times New Roman" w:eastAsia="Times New Roman" w:hAnsi="Times New Roman"/>
          <w:szCs w:val="20"/>
          <w:lang w:eastAsia="pl-PL"/>
        </w:rPr>
        <w:t xml:space="preserve"> Zamawiający jest zobowiązany jednocześnie przesłać treść wyjaśnienia wszystkim</w:t>
      </w:r>
      <w:r>
        <w:rPr>
          <w:rFonts w:ascii="Times New Roman" w:eastAsia="Times New Roman" w:hAnsi="Times New Roman"/>
          <w:szCs w:val="20"/>
          <w:lang w:eastAsia="pl-PL"/>
        </w:rPr>
        <w:t xml:space="preserve"> Wykonawcom, którym doręczono S</w:t>
      </w:r>
      <w:r w:rsidRPr="009C2BAB">
        <w:rPr>
          <w:rFonts w:ascii="Times New Roman" w:eastAsia="Times New Roman" w:hAnsi="Times New Roman"/>
          <w:szCs w:val="20"/>
          <w:lang w:eastAsia="pl-PL"/>
        </w:rPr>
        <w:t>WZ, bez ujawniania źródła zapytania.</w:t>
      </w:r>
    </w:p>
    <w:p w14:paraId="416E53B4" w14:textId="77777777" w:rsidR="00CF2632" w:rsidRPr="009C2BAB" w:rsidRDefault="00CF2632" w:rsidP="00CF2632">
      <w:pP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b/>
          <w:szCs w:val="20"/>
          <w:lang w:eastAsia="pl-PL"/>
        </w:rPr>
        <w:t>8.3.</w:t>
      </w:r>
      <w:r w:rsidRPr="009C2BAB">
        <w:rPr>
          <w:rFonts w:ascii="Times New Roman" w:eastAsia="Times New Roman" w:hAnsi="Times New Roman"/>
          <w:szCs w:val="20"/>
          <w:lang w:eastAsia="pl-PL"/>
        </w:rPr>
        <w:t xml:space="preserve"> Wszystkie dokumenty, oświadczenia, informacje dotyczące postępowania o udzielenie zamówienia publicznego przekazywane będą pisemnie. Oświadczenia, wnioski, zawiadomienia oraz informacje prze</w:t>
      </w:r>
      <w:r w:rsidRPr="009C2BAB">
        <w:rPr>
          <w:rFonts w:ascii="Times New Roman" w:eastAsia="Times New Roman" w:hAnsi="Times New Roman"/>
          <w:szCs w:val="20"/>
          <w:lang w:eastAsia="pl-PL"/>
        </w:rPr>
        <w:softHyphen/>
        <w:t>kazane za pomocą telefaksu lub drogą elektroniczną uważa się za złożone w terminie, jeżeli ich treść dotarła do adresata przed upływem terminu i została niezwłocznie potwierdzona pisemnie.</w:t>
      </w:r>
    </w:p>
    <w:p w14:paraId="408DF0CA" w14:textId="77777777" w:rsidR="00CF2632" w:rsidRPr="009C2BAB" w:rsidRDefault="00CF2632" w:rsidP="00CF2632">
      <w:pPr>
        <w:spacing w:after="0" w:line="240" w:lineRule="auto"/>
        <w:jc w:val="both"/>
        <w:rPr>
          <w:rFonts w:ascii="Times New Roman" w:eastAsia="Times New Roman" w:hAnsi="Times New Roman"/>
          <w:b/>
          <w:szCs w:val="20"/>
          <w:lang w:eastAsia="pl-PL"/>
        </w:rPr>
      </w:pPr>
      <w:r w:rsidRPr="009C2BAB">
        <w:rPr>
          <w:rFonts w:ascii="Times New Roman" w:eastAsia="Times New Roman" w:hAnsi="Times New Roman"/>
          <w:b/>
          <w:szCs w:val="20"/>
          <w:lang w:eastAsia="pl-PL"/>
        </w:rPr>
        <w:lastRenderedPageBreak/>
        <w:t>8.4.</w:t>
      </w:r>
      <w:r w:rsidRPr="009C2BAB">
        <w:rPr>
          <w:rFonts w:ascii="Times New Roman" w:eastAsia="Times New Roman" w:hAnsi="Times New Roman"/>
          <w:szCs w:val="20"/>
          <w:lang w:eastAsia="pl-PL"/>
        </w:rPr>
        <w:t xml:space="preserve"> Do kontaktu z Wykonawcami upoważniony jest: </w:t>
      </w:r>
      <w:r w:rsidRPr="008B430C">
        <w:rPr>
          <w:rFonts w:ascii="Times New Roman" w:eastAsia="Times New Roman" w:hAnsi="Times New Roman"/>
          <w:szCs w:val="20"/>
          <w:lang w:eastAsia="pl-PL"/>
        </w:rPr>
        <w:t xml:space="preserve">p. </w:t>
      </w:r>
      <w:r w:rsidRPr="00233C6B">
        <w:rPr>
          <w:rFonts w:ascii="Times New Roman" w:eastAsia="Times New Roman" w:hAnsi="Times New Roman"/>
          <w:b/>
          <w:bCs/>
          <w:szCs w:val="20"/>
          <w:lang w:eastAsia="pl-PL"/>
        </w:rPr>
        <w:t>Monika Matuszczak- Kacprowicz</w:t>
      </w:r>
      <w:r w:rsidRPr="008B430C">
        <w:rPr>
          <w:rFonts w:ascii="Times New Roman" w:eastAsia="Times New Roman" w:hAnsi="Times New Roman"/>
          <w:szCs w:val="20"/>
          <w:lang w:eastAsia="pl-PL"/>
        </w:rPr>
        <w:t xml:space="preserve"> –</w:t>
      </w:r>
      <w:r>
        <w:rPr>
          <w:rFonts w:ascii="Times New Roman" w:eastAsia="Times New Roman" w:hAnsi="Times New Roman"/>
          <w:szCs w:val="20"/>
          <w:lang w:eastAsia="pl-PL"/>
        </w:rPr>
        <w:t>Wydział</w:t>
      </w:r>
      <w:r w:rsidRPr="008B430C">
        <w:rPr>
          <w:rFonts w:ascii="Times New Roman" w:eastAsia="Times New Roman" w:hAnsi="Times New Roman"/>
          <w:szCs w:val="20"/>
          <w:lang w:eastAsia="pl-PL"/>
        </w:rPr>
        <w:t xml:space="preserve"> Zamówień Publicznych i Umów - strona formalno-prawna - tel.: (58) 721-29-29, wew. 4141 (dni robocze</w:t>
      </w:r>
      <w:r>
        <w:rPr>
          <w:rFonts w:ascii="Times New Roman" w:eastAsia="Times New Roman" w:hAnsi="Times New Roman"/>
          <w:szCs w:val="20"/>
          <w:lang w:eastAsia="pl-PL"/>
        </w:rPr>
        <w:t xml:space="preserve"> </w:t>
      </w:r>
      <w:r w:rsidRPr="008B430C">
        <w:rPr>
          <w:rFonts w:ascii="Times New Roman" w:eastAsia="Times New Roman" w:hAnsi="Times New Roman"/>
          <w:szCs w:val="20"/>
          <w:lang w:eastAsia="pl-PL"/>
        </w:rPr>
        <w:t>- w godzinach: 8:00- 14:00), e-mail: przetargi@skm.pkp.pl.</w:t>
      </w:r>
    </w:p>
    <w:p w14:paraId="1D811F15" w14:textId="77777777" w:rsidR="00595526" w:rsidRDefault="00595526" w:rsidP="00CF2632">
      <w:pPr>
        <w:spacing w:after="0" w:line="240" w:lineRule="auto"/>
        <w:jc w:val="both"/>
        <w:rPr>
          <w:rFonts w:ascii="Times New Roman" w:eastAsia="Times New Roman" w:hAnsi="Times New Roman"/>
          <w:b/>
          <w:szCs w:val="20"/>
          <w:lang w:eastAsia="pl-PL"/>
        </w:rPr>
      </w:pPr>
    </w:p>
    <w:p w14:paraId="205B4B67" w14:textId="3310906B" w:rsidR="00CF2632" w:rsidRPr="009C2BAB" w:rsidRDefault="00CF2632" w:rsidP="00CF2632">
      <w:pPr>
        <w:spacing w:after="0" w:line="240" w:lineRule="auto"/>
        <w:jc w:val="both"/>
        <w:rPr>
          <w:rFonts w:ascii="Times New Roman" w:eastAsia="Times New Roman" w:hAnsi="Times New Roman"/>
          <w:b/>
          <w:szCs w:val="20"/>
          <w:lang w:eastAsia="pl-PL"/>
        </w:rPr>
      </w:pPr>
      <w:r w:rsidRPr="009C2BAB">
        <w:rPr>
          <w:rFonts w:ascii="Times New Roman" w:eastAsia="Times New Roman" w:hAnsi="Times New Roman"/>
          <w:b/>
          <w:szCs w:val="20"/>
          <w:lang w:eastAsia="pl-PL"/>
        </w:rPr>
        <w:t>IX. MIEJSCE I TERMIN OTWARCIA OFERT.</w:t>
      </w:r>
    </w:p>
    <w:p w14:paraId="696875F9" w14:textId="5BC02250" w:rsidR="00CF2632" w:rsidRPr="009C2BAB" w:rsidRDefault="00CF2632" w:rsidP="00CF2632">
      <w:pP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b/>
          <w:szCs w:val="20"/>
          <w:lang w:eastAsia="pl-PL"/>
        </w:rPr>
        <w:t xml:space="preserve">9.1. </w:t>
      </w:r>
      <w:r w:rsidRPr="009C2BAB">
        <w:rPr>
          <w:rFonts w:ascii="Times New Roman" w:eastAsia="Times New Roman" w:hAnsi="Times New Roman"/>
          <w:szCs w:val="20"/>
          <w:lang w:eastAsia="pl-PL"/>
        </w:rPr>
        <w:t xml:space="preserve">Komisyjne otwarcie ofert nastąpi na posiedzeniu Komisji Przetargowej, które odbędzie się w dniu: </w:t>
      </w:r>
      <w:r w:rsidR="00E67A7D">
        <w:rPr>
          <w:rFonts w:ascii="Times New Roman" w:eastAsia="Times New Roman" w:hAnsi="Times New Roman"/>
          <w:b/>
          <w:bCs/>
          <w:szCs w:val="20"/>
          <w:u w:val="single"/>
          <w:lang w:eastAsia="pl-PL"/>
        </w:rPr>
        <w:t>13.04.</w:t>
      </w:r>
      <w:r w:rsidR="005D4820">
        <w:rPr>
          <w:rFonts w:ascii="Times New Roman" w:eastAsia="Times New Roman" w:hAnsi="Times New Roman"/>
          <w:b/>
          <w:bCs/>
          <w:szCs w:val="20"/>
          <w:u w:val="single"/>
          <w:lang w:eastAsia="pl-PL"/>
        </w:rPr>
        <w:t>2022</w:t>
      </w:r>
      <w:r w:rsidRPr="009C2BAB">
        <w:rPr>
          <w:rFonts w:ascii="Times New Roman" w:eastAsia="Times New Roman" w:hAnsi="Times New Roman"/>
          <w:b/>
          <w:szCs w:val="20"/>
          <w:u w:val="single"/>
          <w:lang w:eastAsia="pl-PL"/>
        </w:rPr>
        <w:t xml:space="preserve"> roku o godz. 11:00 w</w:t>
      </w:r>
      <w:r w:rsidRPr="009C2BAB">
        <w:rPr>
          <w:rFonts w:ascii="Times New Roman" w:eastAsia="Times New Roman" w:hAnsi="Times New Roman"/>
          <w:szCs w:val="20"/>
          <w:lang w:eastAsia="pl-PL"/>
        </w:rPr>
        <w:t xml:space="preserve">: </w:t>
      </w:r>
    </w:p>
    <w:p w14:paraId="6782BD34" w14:textId="77777777" w:rsidR="00CF2632" w:rsidRPr="009C2BAB" w:rsidRDefault="00CF2632" w:rsidP="00BD2209">
      <w:pPr>
        <w:spacing w:after="0" w:line="240" w:lineRule="auto"/>
        <w:ind w:left="1418"/>
        <w:jc w:val="both"/>
        <w:rPr>
          <w:rFonts w:ascii="Times New Roman" w:eastAsia="Times New Roman" w:hAnsi="Times New Roman"/>
          <w:szCs w:val="20"/>
          <w:lang w:eastAsia="pl-PL"/>
        </w:rPr>
      </w:pPr>
      <w:r w:rsidRPr="009C2BAB">
        <w:rPr>
          <w:rFonts w:ascii="Times New Roman" w:eastAsia="Times New Roman" w:hAnsi="Times New Roman"/>
          <w:szCs w:val="20"/>
          <w:lang w:eastAsia="pl-PL"/>
        </w:rPr>
        <w:t>PKP Szybka Kolej Miejska w Trójmieście Sp. z o.o.</w:t>
      </w:r>
    </w:p>
    <w:p w14:paraId="1DA15560" w14:textId="77777777" w:rsidR="00CF2632" w:rsidRPr="009C2BAB" w:rsidRDefault="00CF2632" w:rsidP="00BD2209">
      <w:pPr>
        <w:spacing w:after="0" w:line="240" w:lineRule="auto"/>
        <w:ind w:left="1418"/>
        <w:jc w:val="both"/>
        <w:rPr>
          <w:rFonts w:ascii="Times New Roman" w:eastAsia="Times New Roman" w:hAnsi="Times New Roman"/>
          <w:szCs w:val="20"/>
          <w:lang w:eastAsia="pl-PL"/>
        </w:rPr>
      </w:pPr>
      <w:r w:rsidRPr="009C2BAB">
        <w:rPr>
          <w:rFonts w:ascii="Times New Roman" w:eastAsia="Times New Roman" w:hAnsi="Times New Roman"/>
          <w:szCs w:val="20"/>
          <w:lang w:eastAsia="pl-PL"/>
        </w:rPr>
        <w:t>ul. Morska 350 a, 81-002 Gdynia</w:t>
      </w:r>
    </w:p>
    <w:p w14:paraId="5155036A" w14:textId="77777777" w:rsidR="00CF2632" w:rsidRPr="009C2BAB" w:rsidRDefault="00CF2632" w:rsidP="00BD2209">
      <w:pPr>
        <w:spacing w:after="0" w:line="240" w:lineRule="auto"/>
        <w:ind w:left="1418"/>
        <w:jc w:val="both"/>
        <w:rPr>
          <w:rFonts w:ascii="Times New Roman" w:eastAsia="Times New Roman" w:hAnsi="Times New Roman"/>
          <w:szCs w:val="20"/>
          <w:lang w:eastAsia="pl-PL"/>
        </w:rPr>
      </w:pPr>
      <w:r w:rsidRPr="009C2BAB">
        <w:rPr>
          <w:rFonts w:ascii="Times New Roman" w:eastAsia="Times New Roman" w:hAnsi="Times New Roman"/>
          <w:szCs w:val="20"/>
          <w:lang w:eastAsia="pl-PL"/>
        </w:rPr>
        <w:t>III piętro, pok. nr 303</w:t>
      </w:r>
    </w:p>
    <w:p w14:paraId="4570D48C" w14:textId="77777777" w:rsidR="00CF2632" w:rsidRPr="009C2BAB" w:rsidRDefault="00CF2632" w:rsidP="00CF2632">
      <w:pPr>
        <w:spacing w:after="0" w:line="240" w:lineRule="auto"/>
        <w:rPr>
          <w:rFonts w:ascii="Times New Roman" w:eastAsia="Times New Roman" w:hAnsi="Times New Roman"/>
          <w:szCs w:val="20"/>
          <w:lang w:eastAsia="pl-PL"/>
        </w:rPr>
      </w:pPr>
      <w:r w:rsidRPr="009C2BAB">
        <w:rPr>
          <w:rFonts w:ascii="Times New Roman" w:eastAsia="Times New Roman" w:hAnsi="Times New Roman"/>
          <w:b/>
          <w:szCs w:val="20"/>
          <w:lang w:eastAsia="pl-PL"/>
        </w:rPr>
        <w:t xml:space="preserve">9.2. </w:t>
      </w:r>
      <w:r w:rsidRPr="009C2BAB">
        <w:rPr>
          <w:rFonts w:ascii="Times New Roman" w:eastAsia="Times New Roman" w:hAnsi="Times New Roman"/>
          <w:szCs w:val="20"/>
          <w:lang w:eastAsia="pl-PL"/>
        </w:rPr>
        <w:t>Otwarcie ofert jest jawne.</w:t>
      </w:r>
    </w:p>
    <w:p w14:paraId="1496CCF0" w14:textId="145B81FC" w:rsidR="00CF2632" w:rsidRPr="009C2BAB" w:rsidRDefault="00CF2632" w:rsidP="00CF2632">
      <w:pPr>
        <w:spacing w:after="0" w:line="240" w:lineRule="auto"/>
        <w:jc w:val="both"/>
        <w:rPr>
          <w:rFonts w:ascii="Times New Roman" w:eastAsia="Times New Roman" w:hAnsi="Times New Roman"/>
          <w:b/>
          <w:szCs w:val="20"/>
          <w:lang w:eastAsia="pl-PL"/>
        </w:rPr>
      </w:pPr>
      <w:r w:rsidRPr="009C2BAB">
        <w:rPr>
          <w:rFonts w:ascii="Times New Roman" w:eastAsia="Times New Roman" w:hAnsi="Times New Roman"/>
          <w:b/>
          <w:szCs w:val="20"/>
          <w:lang w:eastAsia="pl-PL"/>
        </w:rPr>
        <w:t xml:space="preserve">9.3. </w:t>
      </w:r>
      <w:r w:rsidRPr="009C2BAB">
        <w:rPr>
          <w:rFonts w:ascii="Times New Roman" w:eastAsia="Times New Roman" w:hAnsi="Times New Roman"/>
          <w:szCs w:val="20"/>
          <w:lang w:eastAsia="pl-PL"/>
        </w:rPr>
        <w:t>Wyniki postępowania obowiązują po ich zatwierdzeniu przez Zarząd PKP Szybka Kolej Miejska w</w:t>
      </w:r>
      <w:r w:rsidR="00235241">
        <w:rPr>
          <w:rFonts w:ascii="Times New Roman" w:eastAsia="Times New Roman" w:hAnsi="Times New Roman"/>
          <w:szCs w:val="20"/>
          <w:lang w:eastAsia="pl-PL"/>
        </w:rPr>
        <w:t> </w:t>
      </w:r>
      <w:r w:rsidRPr="009C2BAB">
        <w:rPr>
          <w:rFonts w:ascii="Times New Roman" w:eastAsia="Times New Roman" w:hAnsi="Times New Roman"/>
          <w:szCs w:val="20"/>
          <w:lang w:eastAsia="pl-PL"/>
        </w:rPr>
        <w:t>Trójmieście Sp. z o.o.</w:t>
      </w:r>
    </w:p>
    <w:p w14:paraId="7840D100" w14:textId="77777777" w:rsidR="00CF2632" w:rsidRPr="009C2BAB" w:rsidRDefault="00CF2632" w:rsidP="00CF2632">
      <w:pPr>
        <w:spacing w:after="0" w:line="240" w:lineRule="auto"/>
        <w:jc w:val="both"/>
        <w:rPr>
          <w:rFonts w:ascii="Times New Roman" w:eastAsia="Times New Roman" w:hAnsi="Times New Roman"/>
          <w:b/>
          <w:szCs w:val="20"/>
          <w:lang w:eastAsia="pl-PL"/>
        </w:rPr>
      </w:pPr>
    </w:p>
    <w:p w14:paraId="699EE795" w14:textId="77777777" w:rsidR="00CF2632" w:rsidRPr="009C2BAB" w:rsidRDefault="00CF2632" w:rsidP="00CF2632">
      <w:pPr>
        <w:spacing w:after="0" w:line="240" w:lineRule="auto"/>
        <w:jc w:val="both"/>
        <w:rPr>
          <w:rFonts w:ascii="Times New Roman" w:eastAsia="Times New Roman" w:hAnsi="Times New Roman"/>
          <w:b/>
          <w:szCs w:val="20"/>
          <w:lang w:eastAsia="pl-PL"/>
        </w:rPr>
      </w:pPr>
      <w:r w:rsidRPr="009C2BAB">
        <w:rPr>
          <w:rFonts w:ascii="Times New Roman" w:eastAsia="Times New Roman" w:hAnsi="Times New Roman"/>
          <w:b/>
          <w:szCs w:val="20"/>
          <w:lang w:eastAsia="pl-PL"/>
        </w:rPr>
        <w:t>X. MIEJSCE I TERMIN UDOSTĘPNIENIA PRZEZ ZAMAWIAJĄCEGO OFERT ZŁOŻONYCH W PRZEDMIOTOWYM POSTĘPOWANIU.</w:t>
      </w:r>
    </w:p>
    <w:p w14:paraId="10271F44" w14:textId="77777777" w:rsidR="00CF2632" w:rsidRPr="009C2BAB" w:rsidRDefault="00CF2632" w:rsidP="00CF2632">
      <w:pP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b/>
          <w:szCs w:val="20"/>
          <w:lang w:eastAsia="pl-PL"/>
        </w:rPr>
        <w:t>10.1.</w:t>
      </w:r>
      <w:r w:rsidRPr="009C2BAB">
        <w:rPr>
          <w:rFonts w:ascii="Times New Roman" w:eastAsia="Times New Roman" w:hAnsi="Times New Roman"/>
          <w:szCs w:val="20"/>
          <w:lang w:eastAsia="pl-PL"/>
        </w:rPr>
        <w:t xml:space="preserve"> Oferty złożone w przedmiotowym postępowaniu zostaną udostępnione przez Zamawiającego w:     </w:t>
      </w:r>
    </w:p>
    <w:p w14:paraId="47E728E7" w14:textId="77777777" w:rsidR="00CF2632" w:rsidRPr="009C2BAB" w:rsidRDefault="00CF2632" w:rsidP="00044D04">
      <w:pPr>
        <w:spacing w:after="0" w:line="240" w:lineRule="auto"/>
        <w:ind w:left="1134"/>
        <w:jc w:val="both"/>
        <w:rPr>
          <w:rFonts w:ascii="Times New Roman" w:eastAsia="Times New Roman" w:hAnsi="Times New Roman"/>
          <w:szCs w:val="20"/>
          <w:lang w:eastAsia="pl-PL"/>
        </w:rPr>
      </w:pPr>
      <w:r w:rsidRPr="009C2BAB">
        <w:rPr>
          <w:rFonts w:ascii="Times New Roman" w:eastAsia="Times New Roman" w:hAnsi="Times New Roman"/>
          <w:szCs w:val="20"/>
          <w:lang w:eastAsia="pl-PL"/>
        </w:rPr>
        <w:t>PKP Szybka Kolej Miejska w Trójmieście Sp. z o.o.</w:t>
      </w:r>
    </w:p>
    <w:p w14:paraId="0A18FE69" w14:textId="77777777" w:rsidR="00CF2632" w:rsidRPr="009C2BAB" w:rsidRDefault="00CF2632" w:rsidP="00044D04">
      <w:pPr>
        <w:spacing w:after="0" w:line="240" w:lineRule="auto"/>
        <w:ind w:left="1134"/>
        <w:jc w:val="both"/>
        <w:rPr>
          <w:rFonts w:ascii="Times New Roman" w:eastAsia="Times New Roman" w:hAnsi="Times New Roman"/>
          <w:szCs w:val="20"/>
          <w:lang w:eastAsia="pl-PL"/>
        </w:rPr>
      </w:pPr>
      <w:r w:rsidRPr="009C2BAB">
        <w:rPr>
          <w:rFonts w:ascii="Times New Roman" w:eastAsia="Times New Roman" w:hAnsi="Times New Roman"/>
          <w:szCs w:val="20"/>
          <w:lang w:eastAsia="pl-PL"/>
        </w:rPr>
        <w:t>ul. Morska 350 a, 81-002 Gdynia</w:t>
      </w:r>
    </w:p>
    <w:p w14:paraId="7BE4C979" w14:textId="77777777" w:rsidR="00CF2632" w:rsidRPr="009C2BAB" w:rsidRDefault="00CF2632" w:rsidP="00044D04">
      <w:pPr>
        <w:spacing w:after="0" w:line="240" w:lineRule="auto"/>
        <w:ind w:left="1134"/>
        <w:jc w:val="both"/>
        <w:rPr>
          <w:rFonts w:ascii="Times New Roman" w:eastAsia="Times New Roman" w:hAnsi="Times New Roman"/>
          <w:szCs w:val="20"/>
          <w:lang w:eastAsia="pl-PL"/>
        </w:rPr>
      </w:pPr>
      <w:r w:rsidRPr="009C2BAB">
        <w:rPr>
          <w:rFonts w:ascii="Times New Roman" w:eastAsia="Times New Roman" w:hAnsi="Times New Roman"/>
          <w:szCs w:val="20"/>
          <w:lang w:eastAsia="pl-PL"/>
        </w:rPr>
        <w:t>Wydział Zamówień Publicznych i Umów, III piętro, pok. nr 303</w:t>
      </w:r>
    </w:p>
    <w:p w14:paraId="1312242A" w14:textId="4039AFAD" w:rsidR="00CF2632" w:rsidRPr="009C2BAB" w:rsidRDefault="00CF2632" w:rsidP="00044D04">
      <w:pPr>
        <w:spacing w:after="0" w:line="240" w:lineRule="auto"/>
        <w:ind w:left="1134"/>
        <w:jc w:val="both"/>
        <w:rPr>
          <w:rFonts w:ascii="Times New Roman" w:eastAsia="Times New Roman" w:hAnsi="Times New Roman"/>
          <w:szCs w:val="20"/>
          <w:lang w:eastAsia="pl-PL"/>
        </w:rPr>
      </w:pPr>
      <w:r w:rsidRPr="009C2BAB">
        <w:rPr>
          <w:rFonts w:ascii="Times New Roman" w:eastAsia="Times New Roman" w:hAnsi="Times New Roman"/>
          <w:szCs w:val="20"/>
          <w:lang w:eastAsia="pl-PL"/>
        </w:rPr>
        <w:t xml:space="preserve">od dnia: </w:t>
      </w:r>
      <w:r w:rsidR="00E67A7D">
        <w:rPr>
          <w:rFonts w:ascii="Times New Roman" w:eastAsia="Times New Roman" w:hAnsi="Times New Roman"/>
          <w:b/>
          <w:szCs w:val="20"/>
          <w:u w:val="single"/>
          <w:lang w:eastAsia="pl-PL"/>
        </w:rPr>
        <w:t>13.04.</w:t>
      </w:r>
      <w:r w:rsidR="005D4820">
        <w:rPr>
          <w:rFonts w:ascii="Times New Roman" w:eastAsia="Times New Roman" w:hAnsi="Times New Roman"/>
          <w:b/>
          <w:szCs w:val="20"/>
          <w:u w:val="single"/>
          <w:lang w:eastAsia="pl-PL"/>
        </w:rPr>
        <w:t>2022</w:t>
      </w:r>
      <w:r w:rsidRPr="009C2BAB">
        <w:rPr>
          <w:rFonts w:ascii="Times New Roman" w:eastAsia="Times New Roman" w:hAnsi="Times New Roman"/>
          <w:b/>
          <w:szCs w:val="20"/>
          <w:u w:val="single"/>
          <w:lang w:eastAsia="pl-PL"/>
        </w:rPr>
        <w:t xml:space="preserve"> roku, godz. 12:00</w:t>
      </w:r>
      <w:r w:rsidRPr="009C2BAB">
        <w:rPr>
          <w:rFonts w:ascii="Times New Roman" w:eastAsia="Times New Roman" w:hAnsi="Times New Roman"/>
          <w:szCs w:val="20"/>
          <w:u w:val="single"/>
          <w:lang w:eastAsia="pl-PL"/>
        </w:rPr>
        <w:t>.</w:t>
      </w:r>
      <w:r w:rsidRPr="009C2BAB">
        <w:rPr>
          <w:rFonts w:ascii="Times New Roman" w:eastAsia="Times New Roman" w:hAnsi="Times New Roman"/>
          <w:szCs w:val="20"/>
          <w:lang w:eastAsia="pl-PL"/>
        </w:rPr>
        <w:t xml:space="preserve"> </w:t>
      </w:r>
    </w:p>
    <w:p w14:paraId="3A0226D1" w14:textId="77777777" w:rsidR="00CF2632" w:rsidRPr="009C2BAB" w:rsidRDefault="00CF2632" w:rsidP="00CF2632">
      <w:pP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b/>
          <w:szCs w:val="20"/>
          <w:lang w:eastAsia="pl-PL"/>
        </w:rPr>
        <w:t>10.2.</w:t>
      </w:r>
      <w:r w:rsidRPr="009C2BAB">
        <w:rPr>
          <w:rFonts w:ascii="Times New Roman" w:eastAsia="Times New Roman" w:hAnsi="Times New Roman"/>
          <w:szCs w:val="20"/>
          <w:lang w:eastAsia="pl-PL"/>
        </w:rPr>
        <w:t xml:space="preserve"> Oferty (wraz z dokumentacją - w zakresie wskazanym w </w:t>
      </w:r>
      <w:r>
        <w:rPr>
          <w:rFonts w:ascii="Times New Roman" w:eastAsia="Times New Roman" w:hAnsi="Times New Roman"/>
          <w:szCs w:val="20"/>
          <w:lang w:eastAsia="pl-PL"/>
        </w:rPr>
        <w:t xml:space="preserve">Regulaminie </w:t>
      </w:r>
      <w:r w:rsidRPr="00761D57">
        <w:rPr>
          <w:rFonts w:ascii="Times New Roman" w:eastAsia="Times New Roman" w:hAnsi="Times New Roman"/>
          <w:szCs w:val="20"/>
          <w:lang w:eastAsia="pl-PL"/>
        </w:rPr>
        <w:t xml:space="preserve">udzielania przez PKP Szybka Kolej Miejska w Trójmieście Sp. z o.o.  zamówień sektorowych podprogowych na roboty budowlane, dostawy i usługi, o których mowa w art. </w:t>
      </w:r>
      <w:r>
        <w:rPr>
          <w:rFonts w:ascii="Times New Roman" w:eastAsia="Times New Roman" w:hAnsi="Times New Roman"/>
          <w:szCs w:val="20"/>
          <w:lang w:eastAsia="pl-PL"/>
        </w:rPr>
        <w:t>5</w:t>
      </w:r>
      <w:r w:rsidRPr="00761D57">
        <w:rPr>
          <w:rFonts w:ascii="Times New Roman" w:eastAsia="Times New Roman" w:hAnsi="Times New Roman"/>
          <w:szCs w:val="20"/>
          <w:lang w:eastAsia="pl-PL"/>
        </w:rPr>
        <w:t xml:space="preserve"> ustawy Prawo zamówień publicznych</w:t>
      </w:r>
      <w:r w:rsidRPr="009C2BAB">
        <w:rPr>
          <w:rFonts w:ascii="Times New Roman" w:eastAsia="Times New Roman" w:hAnsi="Times New Roman"/>
          <w:szCs w:val="20"/>
          <w:lang w:eastAsia="pl-PL"/>
        </w:rPr>
        <w:t>) będą dostępne</w:t>
      </w:r>
      <w:r>
        <w:rPr>
          <w:rFonts w:ascii="Times New Roman" w:eastAsia="Times New Roman" w:hAnsi="Times New Roman"/>
          <w:szCs w:val="20"/>
          <w:lang w:eastAsia="pl-PL"/>
        </w:rPr>
        <w:t xml:space="preserve"> od następnego dnia roboczego od otwarcia</w:t>
      </w:r>
      <w:r w:rsidRPr="009C2BAB">
        <w:rPr>
          <w:rFonts w:ascii="Times New Roman" w:eastAsia="Times New Roman" w:hAnsi="Times New Roman"/>
          <w:szCs w:val="20"/>
          <w:lang w:eastAsia="pl-PL"/>
        </w:rPr>
        <w:t xml:space="preserve"> w miejscu wskazanym w pkt 10.1 w dni robocze od godz. 10:00 – 12:00.</w:t>
      </w:r>
    </w:p>
    <w:p w14:paraId="7F97E54E" w14:textId="77777777" w:rsidR="00CF2632" w:rsidRPr="009C2BAB" w:rsidRDefault="00CF2632" w:rsidP="00CF2632">
      <w:pPr>
        <w:spacing w:after="0" w:line="240" w:lineRule="auto"/>
        <w:jc w:val="both"/>
        <w:rPr>
          <w:rFonts w:ascii="Times New Roman" w:eastAsia="Times New Roman" w:hAnsi="Times New Roman"/>
          <w:b/>
          <w:szCs w:val="20"/>
          <w:lang w:eastAsia="pl-PL"/>
        </w:rPr>
      </w:pPr>
    </w:p>
    <w:p w14:paraId="0144E92F" w14:textId="77777777" w:rsidR="00CF2632" w:rsidRPr="009C2BAB" w:rsidRDefault="00CF2632" w:rsidP="00CF2632">
      <w:pPr>
        <w:spacing w:after="0" w:line="240" w:lineRule="auto"/>
        <w:jc w:val="both"/>
        <w:rPr>
          <w:rFonts w:ascii="Times New Roman" w:eastAsia="Times New Roman" w:hAnsi="Times New Roman"/>
          <w:b/>
          <w:szCs w:val="20"/>
          <w:lang w:eastAsia="pl-PL"/>
        </w:rPr>
      </w:pPr>
      <w:r w:rsidRPr="009C2BAB">
        <w:rPr>
          <w:rFonts w:ascii="Times New Roman" w:eastAsia="Times New Roman" w:hAnsi="Times New Roman"/>
          <w:b/>
          <w:szCs w:val="20"/>
          <w:lang w:eastAsia="pl-PL"/>
        </w:rPr>
        <w:t>XI. ŚRODKI OCHRONY PRAWNEJ PRZYSŁUGUJĄCEJ WYKONAWCY.</w:t>
      </w:r>
    </w:p>
    <w:p w14:paraId="4BB26FB0" w14:textId="77777777" w:rsidR="00CF2632" w:rsidRPr="009C2BAB" w:rsidRDefault="00CF2632" w:rsidP="00CF2632">
      <w:pPr>
        <w:spacing w:after="0" w:line="240" w:lineRule="auto"/>
        <w:jc w:val="both"/>
        <w:rPr>
          <w:rFonts w:ascii="Times New Roman" w:eastAsia="Times New Roman" w:hAnsi="Times New Roman"/>
          <w:bCs/>
          <w:szCs w:val="20"/>
          <w:lang w:eastAsia="pl-PL"/>
        </w:rPr>
      </w:pPr>
      <w:r w:rsidRPr="009C2BAB">
        <w:rPr>
          <w:rFonts w:ascii="Times New Roman" w:eastAsia="Times New Roman" w:hAnsi="Times New Roman"/>
          <w:b/>
          <w:bCs/>
          <w:szCs w:val="20"/>
          <w:lang w:eastAsia="pl-PL"/>
        </w:rPr>
        <w:t>11.1.</w:t>
      </w:r>
      <w:r w:rsidRPr="009C2BAB">
        <w:rPr>
          <w:rFonts w:ascii="Times New Roman" w:eastAsia="Times New Roman" w:hAnsi="Times New Roman"/>
          <w:bCs/>
          <w:szCs w:val="20"/>
          <w:lang w:eastAsia="pl-PL"/>
        </w:rPr>
        <w:t xml:space="preserve"> Wobec treści ogłoszenia o zamówieniu, czynności podjętych przez Zamawiającego w toku postępowania oraz w przypadku zaniechania przez Zamawiającego czynności, do której jest obowiązany na podstawie Regulaminu wskazanego w pkt 11.6 można wnieść protest do Zamawiającego. </w:t>
      </w:r>
    </w:p>
    <w:p w14:paraId="177394F3" w14:textId="746C57EC" w:rsidR="00CF2632" w:rsidRPr="009C2BAB" w:rsidRDefault="00CF2632" w:rsidP="00CF2632">
      <w:pPr>
        <w:spacing w:after="0" w:line="240" w:lineRule="auto"/>
        <w:jc w:val="both"/>
        <w:rPr>
          <w:rFonts w:ascii="Times New Roman" w:eastAsia="Times New Roman" w:hAnsi="Times New Roman"/>
          <w:bCs/>
          <w:szCs w:val="20"/>
          <w:lang w:eastAsia="pl-PL"/>
        </w:rPr>
      </w:pPr>
      <w:r w:rsidRPr="009C2BAB">
        <w:rPr>
          <w:rFonts w:ascii="Times New Roman" w:eastAsia="Times New Roman" w:hAnsi="Times New Roman"/>
          <w:b/>
          <w:bCs/>
          <w:szCs w:val="20"/>
          <w:lang w:eastAsia="pl-PL"/>
        </w:rPr>
        <w:t>11.2.</w:t>
      </w:r>
      <w:r w:rsidRPr="009C2BAB">
        <w:rPr>
          <w:rFonts w:ascii="Times New Roman" w:eastAsia="Times New Roman" w:hAnsi="Times New Roman"/>
          <w:bCs/>
          <w:szCs w:val="20"/>
          <w:lang w:eastAsia="pl-PL"/>
        </w:rPr>
        <w:t xml:space="preserve"> Protest wnosi się w terminie 3 dni od dnia, w którym powzięto lub można było powziąć wiadomość o</w:t>
      </w:r>
      <w:r w:rsidR="00873676">
        <w:rPr>
          <w:rFonts w:ascii="Times New Roman" w:eastAsia="Times New Roman" w:hAnsi="Times New Roman"/>
          <w:bCs/>
          <w:szCs w:val="20"/>
          <w:lang w:eastAsia="pl-PL"/>
        </w:rPr>
        <w:t> </w:t>
      </w:r>
      <w:r w:rsidRPr="009C2BAB">
        <w:rPr>
          <w:rFonts w:ascii="Times New Roman" w:eastAsia="Times New Roman" w:hAnsi="Times New Roman"/>
          <w:bCs/>
          <w:szCs w:val="20"/>
          <w:lang w:eastAsia="pl-PL"/>
        </w:rPr>
        <w:t>okolicznościach stanowiących podstawę jego wniesienia. Protest uważa się za wniesiony z chwilą, gdy dotarł on do Zamawiającego w taki sposób, że mógł zapoznać się z jego treścią.</w:t>
      </w:r>
    </w:p>
    <w:p w14:paraId="4825DD55" w14:textId="7B75F3C3" w:rsidR="00CF2632" w:rsidRPr="009C2BAB" w:rsidRDefault="00CF2632" w:rsidP="00CF2632">
      <w:pPr>
        <w:spacing w:after="0" w:line="240" w:lineRule="auto"/>
        <w:jc w:val="both"/>
        <w:rPr>
          <w:rFonts w:ascii="Times New Roman" w:eastAsia="Times New Roman" w:hAnsi="Times New Roman"/>
          <w:bCs/>
          <w:szCs w:val="20"/>
          <w:lang w:eastAsia="pl-PL"/>
        </w:rPr>
      </w:pPr>
      <w:r w:rsidRPr="009C2BAB">
        <w:rPr>
          <w:rFonts w:ascii="Times New Roman" w:eastAsia="Times New Roman" w:hAnsi="Times New Roman"/>
          <w:b/>
          <w:bCs/>
          <w:szCs w:val="20"/>
          <w:lang w:eastAsia="pl-PL"/>
        </w:rPr>
        <w:t>11.3.</w:t>
      </w:r>
      <w:r w:rsidRPr="009C2BAB">
        <w:rPr>
          <w:rFonts w:ascii="Times New Roman" w:eastAsia="Times New Roman" w:hAnsi="Times New Roman"/>
          <w:bCs/>
          <w:szCs w:val="20"/>
          <w:lang w:eastAsia="pl-PL"/>
        </w:rPr>
        <w:t xml:space="preserve"> Protest dotyczący treści ogłoszenia, postanowień Specyfikacji Warunków Zamówienia wnosi się w</w:t>
      </w:r>
      <w:r w:rsidR="00CB12F0">
        <w:rPr>
          <w:rFonts w:ascii="Times New Roman" w:eastAsia="Times New Roman" w:hAnsi="Times New Roman"/>
          <w:bCs/>
          <w:szCs w:val="20"/>
          <w:lang w:eastAsia="pl-PL"/>
        </w:rPr>
        <w:t> </w:t>
      </w:r>
      <w:r w:rsidRPr="009C2BAB">
        <w:rPr>
          <w:rFonts w:ascii="Times New Roman" w:eastAsia="Times New Roman" w:hAnsi="Times New Roman"/>
          <w:bCs/>
          <w:szCs w:val="20"/>
          <w:lang w:eastAsia="pl-PL"/>
        </w:rPr>
        <w:t xml:space="preserve">terminie 7 dni od dnia publikacji ogłoszenia i zamieszczenia Specyfikacji Warunków Zamówienia przez Zamawiającego. </w:t>
      </w:r>
    </w:p>
    <w:p w14:paraId="6FA8E26A" w14:textId="460278E8" w:rsidR="00CF2632" w:rsidRPr="009C2BAB" w:rsidRDefault="00CF2632" w:rsidP="00CF2632">
      <w:pPr>
        <w:spacing w:after="0" w:line="240" w:lineRule="auto"/>
        <w:jc w:val="both"/>
        <w:rPr>
          <w:rFonts w:ascii="Times New Roman" w:eastAsia="Times New Roman" w:hAnsi="Times New Roman"/>
          <w:bCs/>
          <w:szCs w:val="20"/>
          <w:lang w:eastAsia="pl-PL"/>
        </w:rPr>
      </w:pPr>
      <w:r w:rsidRPr="009C2BAB">
        <w:rPr>
          <w:rFonts w:ascii="Times New Roman" w:eastAsia="Times New Roman" w:hAnsi="Times New Roman"/>
          <w:b/>
          <w:bCs/>
          <w:szCs w:val="20"/>
          <w:lang w:eastAsia="pl-PL"/>
        </w:rPr>
        <w:t>11.4.</w:t>
      </w:r>
      <w:r w:rsidRPr="009C2BAB">
        <w:rPr>
          <w:rFonts w:ascii="Times New Roman" w:eastAsia="Times New Roman" w:hAnsi="Times New Roman"/>
          <w:bCs/>
          <w:szCs w:val="20"/>
          <w:lang w:eastAsia="pl-PL"/>
        </w:rPr>
        <w:t xml:space="preserve"> W przypadku wniesienia protestu dotyczącego treści ogłoszeni</w:t>
      </w:r>
      <w:r>
        <w:rPr>
          <w:rFonts w:ascii="Times New Roman" w:eastAsia="Times New Roman" w:hAnsi="Times New Roman"/>
          <w:bCs/>
          <w:szCs w:val="20"/>
          <w:lang w:eastAsia="pl-PL"/>
        </w:rPr>
        <w:t xml:space="preserve">a lub postanowień Specyfikacji </w:t>
      </w:r>
      <w:r w:rsidRPr="009C2BAB">
        <w:rPr>
          <w:rFonts w:ascii="Times New Roman" w:eastAsia="Times New Roman" w:hAnsi="Times New Roman"/>
          <w:bCs/>
          <w:szCs w:val="20"/>
          <w:lang w:eastAsia="pl-PL"/>
        </w:rPr>
        <w:t>Warunków Zamówienia Zamawiający może przedłużyć termin składania ofert.</w:t>
      </w:r>
    </w:p>
    <w:p w14:paraId="3D02E2DC" w14:textId="77777777" w:rsidR="00CF2632" w:rsidRPr="009C2BAB" w:rsidRDefault="00CF2632" w:rsidP="00CF2632">
      <w:pPr>
        <w:spacing w:after="0" w:line="240" w:lineRule="auto"/>
        <w:jc w:val="both"/>
        <w:rPr>
          <w:rFonts w:ascii="Times New Roman" w:eastAsia="Times New Roman" w:hAnsi="Times New Roman"/>
          <w:bCs/>
          <w:szCs w:val="20"/>
          <w:lang w:eastAsia="pl-PL"/>
        </w:rPr>
      </w:pPr>
      <w:r w:rsidRPr="009C2BAB">
        <w:rPr>
          <w:rFonts w:ascii="Times New Roman" w:eastAsia="Times New Roman" w:hAnsi="Times New Roman"/>
          <w:b/>
          <w:bCs/>
          <w:szCs w:val="20"/>
          <w:lang w:eastAsia="pl-PL"/>
        </w:rPr>
        <w:t>11.5.</w:t>
      </w:r>
      <w:r w:rsidRPr="009C2BAB">
        <w:rPr>
          <w:rFonts w:ascii="Times New Roman" w:eastAsia="Times New Roman" w:hAnsi="Times New Roman"/>
          <w:bCs/>
          <w:szCs w:val="20"/>
          <w:lang w:eastAsia="pl-PL"/>
        </w:rPr>
        <w:t xml:space="preserve"> Wniesienie protestu jest dopuszczalne tylko przed zawarciem umowy.</w:t>
      </w:r>
    </w:p>
    <w:p w14:paraId="32C5F08F" w14:textId="105966AD" w:rsidR="00CF2632" w:rsidRPr="009C2BAB" w:rsidRDefault="00CF2632" w:rsidP="00CF2632">
      <w:pPr>
        <w:spacing w:after="0" w:line="240" w:lineRule="auto"/>
        <w:jc w:val="both"/>
        <w:rPr>
          <w:rFonts w:ascii="Times New Roman" w:eastAsia="Times New Roman" w:hAnsi="Times New Roman"/>
          <w:bCs/>
          <w:szCs w:val="20"/>
          <w:lang w:eastAsia="pl-PL"/>
        </w:rPr>
      </w:pPr>
      <w:r w:rsidRPr="009C2BAB">
        <w:rPr>
          <w:rFonts w:ascii="Times New Roman" w:eastAsia="Times New Roman" w:hAnsi="Times New Roman"/>
          <w:b/>
          <w:bCs/>
          <w:szCs w:val="20"/>
          <w:lang w:eastAsia="pl-PL"/>
        </w:rPr>
        <w:t>11.6.</w:t>
      </w:r>
      <w:r w:rsidRPr="009C2BAB">
        <w:rPr>
          <w:rFonts w:ascii="Times New Roman" w:eastAsia="Times New Roman" w:hAnsi="Times New Roman"/>
          <w:bCs/>
          <w:szCs w:val="20"/>
          <w:lang w:eastAsia="pl-PL"/>
        </w:rPr>
        <w:t xml:space="preserve"> Zamawiający odrzuca protest wniesiony po terminie, wniesiony przez podmiot nieuprawniony lub protest niedopuszczalny na podstawie § 63 ust.6</w:t>
      </w:r>
      <w:r w:rsidRPr="009C2BAB">
        <w:rPr>
          <w:rFonts w:ascii="Times New Roman" w:eastAsia="Times New Roman" w:hAnsi="Times New Roman"/>
          <w:sz w:val="24"/>
          <w:szCs w:val="20"/>
          <w:lang w:eastAsia="pl-PL"/>
        </w:rPr>
        <w:t xml:space="preserve"> </w:t>
      </w:r>
      <w:r w:rsidRPr="009C2BAB">
        <w:rPr>
          <w:rFonts w:ascii="Times New Roman" w:eastAsia="Times New Roman" w:hAnsi="Times New Roman"/>
          <w:bCs/>
          <w:szCs w:val="20"/>
          <w:lang w:eastAsia="pl-PL"/>
        </w:rPr>
        <w:t>Regulaminu udzielania przez PKP Szybka Kolej Miejska w</w:t>
      </w:r>
      <w:r w:rsidR="00CB12F0">
        <w:rPr>
          <w:rFonts w:ascii="Times New Roman" w:eastAsia="Times New Roman" w:hAnsi="Times New Roman"/>
          <w:bCs/>
          <w:szCs w:val="20"/>
          <w:lang w:eastAsia="pl-PL"/>
        </w:rPr>
        <w:t> </w:t>
      </w:r>
      <w:r w:rsidRPr="009C2BAB">
        <w:rPr>
          <w:rFonts w:ascii="Times New Roman" w:eastAsia="Times New Roman" w:hAnsi="Times New Roman"/>
          <w:bCs/>
          <w:szCs w:val="20"/>
          <w:lang w:eastAsia="pl-PL"/>
        </w:rPr>
        <w:t>Trójmieście Sp. z o.o.  zamówień sektorowych na roboty budowlane, dostawy i usługi, o których mowa w</w:t>
      </w:r>
      <w:r w:rsidR="00CB12F0">
        <w:rPr>
          <w:rFonts w:ascii="Times New Roman" w:eastAsia="Times New Roman" w:hAnsi="Times New Roman"/>
          <w:bCs/>
          <w:szCs w:val="20"/>
          <w:lang w:eastAsia="pl-PL"/>
        </w:rPr>
        <w:t> </w:t>
      </w:r>
      <w:r w:rsidRPr="009C2BAB">
        <w:rPr>
          <w:rFonts w:ascii="Times New Roman" w:eastAsia="Times New Roman" w:hAnsi="Times New Roman"/>
          <w:bCs/>
          <w:szCs w:val="20"/>
          <w:lang w:eastAsia="pl-PL"/>
        </w:rPr>
        <w:t xml:space="preserve">art. </w:t>
      </w:r>
      <w:r>
        <w:rPr>
          <w:rFonts w:ascii="Times New Roman" w:eastAsia="Times New Roman" w:hAnsi="Times New Roman"/>
          <w:bCs/>
          <w:szCs w:val="20"/>
          <w:lang w:eastAsia="pl-PL"/>
        </w:rPr>
        <w:t>5</w:t>
      </w:r>
      <w:r w:rsidRPr="009C2BAB">
        <w:rPr>
          <w:rFonts w:ascii="Times New Roman" w:eastAsia="Times New Roman" w:hAnsi="Times New Roman"/>
          <w:bCs/>
          <w:szCs w:val="20"/>
          <w:lang w:eastAsia="pl-PL"/>
        </w:rPr>
        <w:t xml:space="preserve"> ustawy Prawo zamówień publicznych.</w:t>
      </w:r>
    </w:p>
    <w:p w14:paraId="509C4FB2" w14:textId="17AA3636" w:rsidR="00A35C3F" w:rsidRPr="00A35C3F" w:rsidRDefault="00CF2632" w:rsidP="00CF2632">
      <w:pP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b/>
          <w:szCs w:val="20"/>
          <w:lang w:eastAsia="pl-PL"/>
        </w:rPr>
        <w:t>11.7.</w:t>
      </w:r>
      <w:r w:rsidRPr="009C2BAB">
        <w:rPr>
          <w:rFonts w:ascii="Times New Roman" w:eastAsia="Times New Roman" w:hAnsi="Times New Roman"/>
          <w:szCs w:val="20"/>
          <w:lang w:eastAsia="pl-PL"/>
        </w:rPr>
        <w:t xml:space="preserve"> Protest powinien wskazywać oprotestowaną czynność lub zaniechanie Zamawiającego, a także zawierać żądanie, zwięzłe przytoczenie zarzutów oraz okoliczności faktycznych i prawnych uzasadniających wniesienie protestu.</w:t>
      </w:r>
    </w:p>
    <w:p w14:paraId="196118FC" w14:textId="77777777" w:rsidR="00CF2632" w:rsidRPr="009C2BAB" w:rsidRDefault="00CF2632" w:rsidP="00CF2632">
      <w:pPr>
        <w:spacing w:after="0" w:line="240" w:lineRule="auto"/>
        <w:jc w:val="both"/>
        <w:rPr>
          <w:rFonts w:ascii="Times New Roman" w:eastAsia="Times New Roman" w:hAnsi="Times New Roman"/>
          <w:b/>
          <w:bCs/>
          <w:iCs/>
          <w:szCs w:val="20"/>
          <w:lang w:eastAsia="pl-PL"/>
        </w:rPr>
      </w:pPr>
    </w:p>
    <w:p w14:paraId="3D083B76" w14:textId="77777777" w:rsidR="00CF2632" w:rsidRPr="009C2BAB" w:rsidRDefault="00CF2632" w:rsidP="00CF2632">
      <w:pPr>
        <w:spacing w:after="0" w:line="240" w:lineRule="auto"/>
        <w:jc w:val="both"/>
        <w:rPr>
          <w:rFonts w:ascii="Times New Roman" w:eastAsia="Times New Roman" w:hAnsi="Times New Roman"/>
          <w:b/>
          <w:bCs/>
          <w:iCs/>
          <w:szCs w:val="20"/>
          <w:lang w:eastAsia="pl-PL"/>
        </w:rPr>
      </w:pPr>
      <w:r w:rsidRPr="009C2BAB">
        <w:rPr>
          <w:rFonts w:ascii="Times New Roman" w:eastAsia="Times New Roman" w:hAnsi="Times New Roman"/>
          <w:b/>
          <w:bCs/>
          <w:iCs/>
          <w:szCs w:val="20"/>
          <w:lang w:eastAsia="pl-PL"/>
        </w:rPr>
        <w:t>XII. FORMALNOŚCI, JAKICH NALEŻY DOPEŁNIĆ PRZED ZAWARCIEM UMOWY.</w:t>
      </w:r>
    </w:p>
    <w:p w14:paraId="7FDDF561" w14:textId="77EE6139" w:rsidR="00CF2632" w:rsidRDefault="00CF2632" w:rsidP="00CF2632">
      <w:pPr>
        <w:spacing w:after="0" w:line="240" w:lineRule="auto"/>
        <w:jc w:val="both"/>
        <w:rPr>
          <w:rFonts w:ascii="Times New Roman" w:eastAsia="Times New Roman" w:hAnsi="Times New Roman"/>
          <w:bCs/>
          <w:szCs w:val="20"/>
          <w:lang w:eastAsia="pl-PL"/>
        </w:rPr>
      </w:pPr>
      <w:r w:rsidRPr="009C2BAB">
        <w:rPr>
          <w:rFonts w:ascii="Times New Roman" w:eastAsia="Times New Roman" w:hAnsi="Times New Roman"/>
          <w:bCs/>
          <w:szCs w:val="20"/>
          <w:lang w:eastAsia="pl-PL"/>
        </w:rPr>
        <w:t xml:space="preserve">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w:t>
      </w:r>
      <w:r w:rsidRPr="009C2BAB">
        <w:rPr>
          <w:rFonts w:ascii="Times New Roman" w:eastAsia="Times New Roman" w:hAnsi="Times New Roman"/>
          <w:bCs/>
          <w:szCs w:val="20"/>
          <w:lang w:eastAsia="pl-PL"/>
        </w:rPr>
        <w:lastRenderedPageBreak/>
        <w:t>z oryginałem przez mocodawcę – o ile do zawarcia umowy przez wskazaną osobę będzie wymagane pełnomocnictwo.</w:t>
      </w:r>
    </w:p>
    <w:p w14:paraId="0F14BCF9" w14:textId="29A25A46" w:rsidR="00A35C3F" w:rsidRDefault="00A35C3F" w:rsidP="00CF2632">
      <w:pPr>
        <w:spacing w:after="0" w:line="240" w:lineRule="auto"/>
        <w:jc w:val="both"/>
        <w:rPr>
          <w:rFonts w:ascii="Times New Roman" w:eastAsia="Times New Roman" w:hAnsi="Times New Roman"/>
          <w:bCs/>
          <w:szCs w:val="20"/>
          <w:lang w:eastAsia="pl-PL"/>
        </w:rPr>
      </w:pPr>
    </w:p>
    <w:p w14:paraId="546E03A6" w14:textId="1B8ED771" w:rsidR="00A35C3F" w:rsidRDefault="00A35C3F" w:rsidP="00CF2632">
      <w:pPr>
        <w:spacing w:after="0" w:line="240" w:lineRule="auto"/>
        <w:jc w:val="both"/>
        <w:rPr>
          <w:rFonts w:ascii="Times New Roman" w:eastAsia="Times New Roman" w:hAnsi="Times New Roman"/>
          <w:bCs/>
          <w:szCs w:val="20"/>
          <w:lang w:eastAsia="pl-PL"/>
        </w:rPr>
      </w:pPr>
    </w:p>
    <w:p w14:paraId="71F99BE6" w14:textId="77777777" w:rsidR="00A35C3F" w:rsidRPr="00F415C4" w:rsidRDefault="00A35C3F" w:rsidP="00A35C3F">
      <w:pPr>
        <w:spacing w:after="0" w:line="240" w:lineRule="auto"/>
        <w:jc w:val="both"/>
        <w:rPr>
          <w:rFonts w:ascii="Times New Roman" w:eastAsia="Times New Roman" w:hAnsi="Times New Roman"/>
          <w:b/>
          <w:lang w:eastAsia="pl-PL"/>
        </w:rPr>
      </w:pPr>
      <w:r w:rsidRPr="00F415C4">
        <w:rPr>
          <w:rFonts w:ascii="Times New Roman" w:eastAsia="Times New Roman" w:hAnsi="Times New Roman"/>
          <w:b/>
          <w:lang w:eastAsia="pl-PL"/>
        </w:rPr>
        <w:t>XIII. ZABEZPIECZENIE NALEŻYTEGO WYKONANIA UMOWY</w:t>
      </w:r>
    </w:p>
    <w:p w14:paraId="0FDEB467" w14:textId="77EB46A9" w:rsidR="00A35C3F" w:rsidRPr="00F415C4" w:rsidRDefault="00A35C3F" w:rsidP="00CA66E2">
      <w:pPr>
        <w:numPr>
          <w:ilvl w:val="1"/>
          <w:numId w:val="16"/>
        </w:numPr>
        <w:spacing w:after="0" w:line="240" w:lineRule="auto"/>
        <w:ind w:left="540" w:hanging="540"/>
        <w:jc w:val="both"/>
        <w:rPr>
          <w:rFonts w:ascii="Times New Roman" w:eastAsia="Times New Roman" w:hAnsi="Times New Roman"/>
          <w:lang w:eastAsia="pl-PL"/>
        </w:rPr>
      </w:pPr>
      <w:r w:rsidRPr="00F415C4">
        <w:rPr>
          <w:rFonts w:ascii="Times New Roman" w:eastAsia="Times New Roman" w:hAnsi="Times New Roman"/>
          <w:lang w:eastAsia="pl-PL"/>
        </w:rPr>
        <w:t xml:space="preserve">Wykonawca zobowiązany jest do wniesienia zabezpieczenia należytego wykonania umowy na kwotę stanowiącą </w:t>
      </w:r>
      <w:r w:rsidRPr="00A35C3F">
        <w:rPr>
          <w:rFonts w:ascii="Times New Roman" w:eastAsia="Times New Roman" w:hAnsi="Times New Roman"/>
          <w:b/>
          <w:bCs/>
          <w:lang w:eastAsia="pl-PL"/>
        </w:rPr>
        <w:t>5%</w:t>
      </w:r>
      <w:r w:rsidRPr="00F415C4">
        <w:rPr>
          <w:rFonts w:ascii="Times New Roman" w:eastAsia="Times New Roman" w:hAnsi="Times New Roman"/>
          <w:lang w:eastAsia="pl-PL"/>
        </w:rPr>
        <w:t xml:space="preserve"> ceny oferty zawierającej elementy wskazane w pkt 4.2 SWZ.</w:t>
      </w:r>
    </w:p>
    <w:p w14:paraId="6DBB91FB" w14:textId="77777777" w:rsidR="00A35C3F" w:rsidRPr="00F415C4" w:rsidRDefault="00A35C3F" w:rsidP="00CA66E2">
      <w:pPr>
        <w:numPr>
          <w:ilvl w:val="1"/>
          <w:numId w:val="16"/>
        </w:numPr>
        <w:spacing w:after="0" w:line="240" w:lineRule="auto"/>
        <w:ind w:left="567" w:hanging="567"/>
        <w:jc w:val="both"/>
        <w:rPr>
          <w:rFonts w:ascii="Times New Roman" w:eastAsia="Times New Roman" w:hAnsi="Times New Roman"/>
          <w:lang w:eastAsia="pl-PL"/>
        </w:rPr>
      </w:pPr>
      <w:r w:rsidRPr="00F415C4">
        <w:rPr>
          <w:rFonts w:ascii="Times New Roman" w:eastAsia="Times New Roman" w:hAnsi="Times New Roman"/>
          <w:lang w:eastAsia="pl-PL"/>
        </w:rPr>
        <w:t>Zabezpieczenie może być wnoszone według wyboru Wyko</w:t>
      </w:r>
      <w:r w:rsidRPr="00F415C4">
        <w:rPr>
          <w:rFonts w:ascii="Times New Roman" w:eastAsia="Times New Roman" w:hAnsi="Times New Roman"/>
          <w:lang w:eastAsia="pl-PL"/>
        </w:rPr>
        <w:softHyphen/>
        <w:t>nawcy w jednej lub w kilku następujących formach:</w:t>
      </w:r>
    </w:p>
    <w:p w14:paraId="4FDC3DB9" w14:textId="77777777" w:rsidR="00A35C3F" w:rsidRPr="00F415C4" w:rsidRDefault="00A35C3F" w:rsidP="00A35C3F">
      <w:pPr>
        <w:overflowPunct w:val="0"/>
        <w:autoSpaceDE w:val="0"/>
        <w:autoSpaceDN w:val="0"/>
        <w:adjustRightInd w:val="0"/>
        <w:spacing w:after="0" w:line="240" w:lineRule="auto"/>
        <w:ind w:left="851" w:right="287" w:hanging="295"/>
        <w:jc w:val="both"/>
        <w:textAlignment w:val="baseline"/>
        <w:rPr>
          <w:rFonts w:ascii="Times New Roman" w:eastAsia="Times New Roman" w:hAnsi="Times New Roman"/>
          <w:lang w:eastAsia="pl-PL"/>
        </w:rPr>
      </w:pPr>
      <w:r w:rsidRPr="00F415C4">
        <w:rPr>
          <w:rFonts w:ascii="Times New Roman" w:eastAsia="Times New Roman" w:hAnsi="Times New Roman"/>
          <w:lang w:eastAsia="pl-PL"/>
        </w:rPr>
        <w:t>1) pieniądzu;</w:t>
      </w:r>
    </w:p>
    <w:p w14:paraId="0738FC88" w14:textId="77777777" w:rsidR="00A35C3F" w:rsidRDefault="00A35C3F" w:rsidP="00A35C3F">
      <w:pPr>
        <w:overflowPunct w:val="0"/>
        <w:autoSpaceDE w:val="0"/>
        <w:autoSpaceDN w:val="0"/>
        <w:adjustRightInd w:val="0"/>
        <w:spacing w:after="0" w:line="240" w:lineRule="auto"/>
        <w:ind w:left="851" w:right="287" w:hanging="295"/>
        <w:jc w:val="both"/>
        <w:textAlignment w:val="baseline"/>
        <w:rPr>
          <w:rFonts w:ascii="Times New Roman" w:eastAsia="Times New Roman" w:hAnsi="Times New Roman"/>
          <w:lang w:eastAsia="pl-PL"/>
        </w:rPr>
      </w:pPr>
      <w:r w:rsidRPr="00F415C4">
        <w:rPr>
          <w:rFonts w:ascii="Times New Roman" w:eastAsia="Times New Roman" w:hAnsi="Times New Roman"/>
          <w:lang w:eastAsia="pl-PL"/>
        </w:rPr>
        <w:t xml:space="preserve">2) poręczeniach bankowych lub poręczeniach spółdzielczej kasy oszczędnościowo-kredytowej,  </w:t>
      </w:r>
    </w:p>
    <w:p w14:paraId="4F38BFA4" w14:textId="7A576E8C" w:rsidR="00A35C3F" w:rsidRPr="00F415C4" w:rsidRDefault="00A35C3F" w:rsidP="00A35C3F">
      <w:pPr>
        <w:overflowPunct w:val="0"/>
        <w:autoSpaceDE w:val="0"/>
        <w:autoSpaceDN w:val="0"/>
        <w:adjustRightInd w:val="0"/>
        <w:spacing w:after="0" w:line="240" w:lineRule="auto"/>
        <w:ind w:left="851" w:right="287" w:hanging="295"/>
        <w:jc w:val="both"/>
        <w:textAlignment w:val="baseline"/>
        <w:rPr>
          <w:rFonts w:ascii="Times New Roman" w:eastAsia="Times New Roman" w:hAnsi="Times New Roman"/>
          <w:lang w:eastAsia="pl-PL"/>
        </w:rPr>
      </w:pPr>
      <w:r w:rsidRPr="00F415C4">
        <w:rPr>
          <w:rFonts w:ascii="Times New Roman" w:eastAsia="Times New Roman" w:hAnsi="Times New Roman"/>
          <w:lang w:eastAsia="pl-PL"/>
        </w:rPr>
        <w:t>z tym że zobowiązanie kasy jest zawsze zobowiązaniem pieniężnym;</w:t>
      </w:r>
    </w:p>
    <w:p w14:paraId="4F1CE3D3" w14:textId="77777777" w:rsidR="00A35C3F" w:rsidRPr="00F415C4" w:rsidRDefault="00A35C3F" w:rsidP="00A35C3F">
      <w:pPr>
        <w:overflowPunct w:val="0"/>
        <w:autoSpaceDE w:val="0"/>
        <w:autoSpaceDN w:val="0"/>
        <w:adjustRightInd w:val="0"/>
        <w:spacing w:after="0" w:line="240" w:lineRule="auto"/>
        <w:ind w:left="851" w:right="287" w:hanging="295"/>
        <w:jc w:val="both"/>
        <w:textAlignment w:val="baseline"/>
        <w:rPr>
          <w:rFonts w:ascii="Times New Roman" w:eastAsia="Times New Roman" w:hAnsi="Times New Roman"/>
          <w:lang w:eastAsia="pl-PL"/>
        </w:rPr>
      </w:pPr>
      <w:r w:rsidRPr="00F415C4">
        <w:rPr>
          <w:rFonts w:ascii="Times New Roman" w:eastAsia="Times New Roman" w:hAnsi="Times New Roman"/>
          <w:lang w:eastAsia="pl-PL"/>
        </w:rPr>
        <w:t>3) gwarancjach bankowych;</w:t>
      </w:r>
    </w:p>
    <w:p w14:paraId="225CE90D" w14:textId="77777777" w:rsidR="00A35C3F" w:rsidRPr="00F415C4" w:rsidRDefault="00A35C3F" w:rsidP="00A35C3F">
      <w:pPr>
        <w:overflowPunct w:val="0"/>
        <w:autoSpaceDE w:val="0"/>
        <w:autoSpaceDN w:val="0"/>
        <w:adjustRightInd w:val="0"/>
        <w:spacing w:after="0" w:line="240" w:lineRule="auto"/>
        <w:ind w:left="851" w:right="287" w:hanging="295"/>
        <w:jc w:val="both"/>
        <w:textAlignment w:val="baseline"/>
        <w:rPr>
          <w:rFonts w:ascii="Times New Roman" w:eastAsia="Times New Roman" w:hAnsi="Times New Roman"/>
          <w:lang w:eastAsia="pl-PL"/>
        </w:rPr>
      </w:pPr>
      <w:r w:rsidRPr="00F415C4">
        <w:rPr>
          <w:rFonts w:ascii="Times New Roman" w:eastAsia="Times New Roman" w:hAnsi="Times New Roman"/>
          <w:lang w:eastAsia="pl-PL"/>
        </w:rPr>
        <w:t>4) gwarancjach ubezpieczeniowych;</w:t>
      </w:r>
    </w:p>
    <w:p w14:paraId="61655191" w14:textId="3F650A69" w:rsidR="00A35C3F" w:rsidRPr="00F415C4" w:rsidRDefault="00A35C3F" w:rsidP="00A35C3F">
      <w:pPr>
        <w:overflowPunct w:val="0"/>
        <w:autoSpaceDE w:val="0"/>
        <w:autoSpaceDN w:val="0"/>
        <w:adjustRightInd w:val="0"/>
        <w:spacing w:after="0" w:line="240" w:lineRule="auto"/>
        <w:ind w:left="851" w:right="287" w:hanging="295"/>
        <w:jc w:val="both"/>
        <w:textAlignment w:val="baseline"/>
        <w:rPr>
          <w:rFonts w:ascii="Times New Roman" w:eastAsia="Times New Roman" w:hAnsi="Times New Roman"/>
          <w:lang w:eastAsia="pl-PL"/>
        </w:rPr>
      </w:pPr>
      <w:r w:rsidRPr="00F415C4">
        <w:rPr>
          <w:rFonts w:ascii="Times New Roman" w:eastAsia="Times New Roman" w:hAnsi="Times New Roman"/>
          <w:lang w:eastAsia="pl-PL"/>
        </w:rPr>
        <w:t>5) poręczeniach udzielanych przez podmioty, o których mowa w art. 6b ust. 5 pkt 2 ustawy  z dnia 9 listopada 2000 r. o utworzeniu Polskiej Agencji Rozwoju Przedsiębiorczości.</w:t>
      </w:r>
    </w:p>
    <w:p w14:paraId="06F70A36" w14:textId="77777777" w:rsidR="00A35C3F" w:rsidRPr="00F415C4" w:rsidRDefault="00A35C3F" w:rsidP="00CA66E2">
      <w:pPr>
        <w:numPr>
          <w:ilvl w:val="1"/>
          <w:numId w:val="16"/>
        </w:numPr>
        <w:spacing w:after="0" w:line="240" w:lineRule="auto"/>
        <w:ind w:left="567" w:right="287" w:hanging="567"/>
        <w:jc w:val="both"/>
        <w:rPr>
          <w:rFonts w:ascii="Times New Roman" w:eastAsia="Times New Roman" w:hAnsi="Times New Roman"/>
          <w:lang w:eastAsia="pl-PL"/>
        </w:rPr>
      </w:pPr>
      <w:r w:rsidRPr="00F415C4">
        <w:rPr>
          <w:rFonts w:ascii="Times New Roman" w:eastAsia="Times New Roman" w:hAnsi="Times New Roman"/>
          <w:lang w:eastAsia="pl-PL"/>
        </w:rPr>
        <w:t>Zabezpieczenie wnoszone w pieniądzu Wykonawca wpłaca przelewem na rachunek bankowy wskazany przez Zamawiającego.</w:t>
      </w:r>
    </w:p>
    <w:p w14:paraId="4E4F679F" w14:textId="77777777" w:rsidR="00A35C3F" w:rsidRPr="00F415C4" w:rsidRDefault="00A35C3F" w:rsidP="00CA66E2">
      <w:pPr>
        <w:numPr>
          <w:ilvl w:val="1"/>
          <w:numId w:val="16"/>
        </w:numPr>
        <w:spacing w:after="0" w:line="240" w:lineRule="auto"/>
        <w:ind w:left="567" w:right="287" w:hanging="567"/>
        <w:jc w:val="both"/>
        <w:rPr>
          <w:rFonts w:ascii="Times New Roman" w:eastAsia="Times New Roman" w:hAnsi="Times New Roman"/>
          <w:lang w:eastAsia="pl-PL"/>
        </w:rPr>
      </w:pPr>
      <w:r w:rsidRPr="00F415C4">
        <w:rPr>
          <w:rFonts w:ascii="Times New Roman" w:eastAsia="Times New Roman" w:hAnsi="Times New Roman"/>
          <w:lang w:eastAsia="pl-PL"/>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w:t>
      </w:r>
      <w:r w:rsidRPr="00F415C4">
        <w:rPr>
          <w:rFonts w:ascii="Times New Roman" w:eastAsia="Times New Roman" w:hAnsi="Times New Roman"/>
          <w:lang w:eastAsia="pl-PL"/>
        </w:rPr>
        <w:softHyphen/>
        <w:t>niędzy na rachunek bankowy Wykonawcy.</w:t>
      </w:r>
    </w:p>
    <w:p w14:paraId="57472CD5" w14:textId="77777777" w:rsidR="00A35C3F" w:rsidRPr="00F415C4" w:rsidRDefault="00A35C3F" w:rsidP="00CA66E2">
      <w:pPr>
        <w:numPr>
          <w:ilvl w:val="1"/>
          <w:numId w:val="16"/>
        </w:numPr>
        <w:spacing w:after="0" w:line="240" w:lineRule="auto"/>
        <w:ind w:left="567" w:right="287" w:hanging="567"/>
        <w:jc w:val="both"/>
        <w:rPr>
          <w:rFonts w:ascii="Times New Roman" w:eastAsia="Times New Roman" w:hAnsi="Times New Roman"/>
          <w:lang w:eastAsia="pl-PL"/>
        </w:rPr>
      </w:pPr>
      <w:r w:rsidRPr="00F415C4">
        <w:rPr>
          <w:rFonts w:ascii="Times New Roman" w:eastAsia="Times New Roman" w:hAnsi="Times New Roman"/>
          <w:lang w:eastAsia="pl-PL"/>
        </w:rPr>
        <w:t>Zamawiający zwraca 70% wysokości zabezpieczenia w terminie 30 dni od dnia wykonania zamówienia i uznania przez Zamawiającego za należycie wykonane.</w:t>
      </w:r>
    </w:p>
    <w:p w14:paraId="608FBAB3" w14:textId="77777777" w:rsidR="00A35C3F" w:rsidRPr="00F415C4" w:rsidRDefault="00A35C3F" w:rsidP="00CA66E2">
      <w:pPr>
        <w:numPr>
          <w:ilvl w:val="1"/>
          <w:numId w:val="16"/>
        </w:numPr>
        <w:spacing w:after="0" w:line="240" w:lineRule="auto"/>
        <w:ind w:left="567" w:right="287" w:hanging="567"/>
        <w:jc w:val="both"/>
        <w:rPr>
          <w:rFonts w:ascii="Times New Roman" w:eastAsia="Times New Roman" w:hAnsi="Times New Roman"/>
          <w:lang w:eastAsia="pl-PL"/>
        </w:rPr>
      </w:pPr>
      <w:r w:rsidRPr="00F415C4">
        <w:rPr>
          <w:rFonts w:ascii="Times New Roman" w:eastAsia="Times New Roman" w:hAnsi="Times New Roman"/>
          <w:lang w:eastAsia="pl-PL"/>
        </w:rPr>
        <w:t>Pozostała część zabezpieczenia zostanie zwrócona nie później niż w 15 dniu po upływie okresu rękojmi za wady.</w:t>
      </w:r>
    </w:p>
    <w:p w14:paraId="04FA3E45" w14:textId="77777777" w:rsidR="00A35C3F" w:rsidRPr="00F415C4" w:rsidRDefault="00A35C3F" w:rsidP="00CA66E2">
      <w:pPr>
        <w:numPr>
          <w:ilvl w:val="1"/>
          <w:numId w:val="16"/>
        </w:numPr>
        <w:spacing w:after="0" w:line="240" w:lineRule="auto"/>
        <w:ind w:left="567" w:right="287" w:hanging="567"/>
        <w:jc w:val="both"/>
        <w:rPr>
          <w:rFonts w:ascii="Times New Roman" w:eastAsia="Times New Roman" w:hAnsi="Times New Roman"/>
          <w:lang w:eastAsia="pl-PL"/>
        </w:rPr>
      </w:pPr>
      <w:r w:rsidRPr="00F415C4">
        <w:rPr>
          <w:rFonts w:ascii="Times New Roman" w:eastAsia="Times New Roman" w:hAnsi="Times New Roman"/>
          <w:lang w:eastAsia="pl-PL"/>
        </w:rPr>
        <w:t>W trakcie realizacji umowy Wykonawca może dokonać zmiany formy zabezpieczenia na jedną lub kilka form, o których mowa w pkt 13.2.</w:t>
      </w:r>
    </w:p>
    <w:p w14:paraId="0F339D5C" w14:textId="77777777" w:rsidR="00A35C3F" w:rsidRDefault="00A35C3F" w:rsidP="00CA66E2">
      <w:pPr>
        <w:numPr>
          <w:ilvl w:val="1"/>
          <w:numId w:val="16"/>
        </w:numPr>
        <w:spacing w:after="0" w:line="240" w:lineRule="auto"/>
        <w:ind w:left="567" w:right="287" w:hanging="567"/>
        <w:jc w:val="both"/>
        <w:rPr>
          <w:rFonts w:ascii="Times New Roman" w:eastAsia="Times New Roman" w:hAnsi="Times New Roman"/>
          <w:lang w:eastAsia="pl-PL"/>
        </w:rPr>
      </w:pPr>
      <w:r w:rsidRPr="00F415C4">
        <w:rPr>
          <w:rFonts w:ascii="Times New Roman" w:eastAsia="Times New Roman" w:hAnsi="Times New Roman"/>
          <w:lang w:eastAsia="pl-PL"/>
        </w:rPr>
        <w:t>Zmiana formy zabezpieczenia jest dokonywana z zachowa</w:t>
      </w:r>
      <w:r w:rsidRPr="00F415C4">
        <w:rPr>
          <w:rFonts w:ascii="Times New Roman" w:eastAsia="Times New Roman" w:hAnsi="Times New Roman"/>
          <w:lang w:eastAsia="pl-PL"/>
        </w:rPr>
        <w:softHyphen/>
        <w:t>niem ciągłości zabezpieczenia i bez zmniejszenia jego wysokości.</w:t>
      </w:r>
    </w:p>
    <w:p w14:paraId="4A28800E" w14:textId="77777777" w:rsidR="00A35C3F" w:rsidRPr="00F415C4" w:rsidRDefault="00A35C3F" w:rsidP="00CA66E2">
      <w:pPr>
        <w:numPr>
          <w:ilvl w:val="1"/>
          <w:numId w:val="16"/>
        </w:numPr>
        <w:spacing w:after="0" w:line="240" w:lineRule="auto"/>
        <w:ind w:left="567" w:right="287" w:hanging="567"/>
        <w:jc w:val="both"/>
        <w:rPr>
          <w:rFonts w:ascii="Times New Roman" w:eastAsia="Times New Roman" w:hAnsi="Times New Roman"/>
          <w:lang w:eastAsia="pl-PL"/>
        </w:rPr>
      </w:pPr>
      <w:r>
        <w:rPr>
          <w:rFonts w:ascii="Times New Roman" w:eastAsia="Times New Roman" w:hAnsi="Times New Roman"/>
          <w:lang w:eastAsia="pl-PL"/>
        </w:rPr>
        <w:t xml:space="preserve">Z </w:t>
      </w:r>
      <w:r w:rsidRPr="00F944F1">
        <w:rPr>
          <w:rFonts w:ascii="Times New Roman" w:eastAsia="Times New Roman" w:hAnsi="Times New Roman"/>
          <w:lang w:eastAsia="pl-PL"/>
        </w:rPr>
        <w:t>treści zabezpieczenia wnoszonego w formie gwarancji lub poręczenia musi wynikać, że gwarant lub poręczyciel zobowiązuje się bezwarunkowo i nieodwołalnie zapłacić na rzecz Zamawiającego na jego pierwsze żądanie, w terminie do 30 dni należności z tytułu niewykonania lub nienależytego wykonania umowy przez Wykonawcę. W przypadku wnoszenia zabezpieczenia w jednej z ww. form Zamawiający zastrzega sobie prawo do uprzedniej akceptacji treści dokumentu gwarancji lub poręczenia.</w:t>
      </w:r>
    </w:p>
    <w:p w14:paraId="51EBBF40" w14:textId="77777777" w:rsidR="00A35C3F" w:rsidRPr="009C2BAB" w:rsidRDefault="00A35C3F" w:rsidP="00CF2632">
      <w:pPr>
        <w:spacing w:after="0" w:line="240" w:lineRule="auto"/>
        <w:jc w:val="both"/>
        <w:rPr>
          <w:rFonts w:ascii="Times New Roman" w:eastAsia="Times New Roman" w:hAnsi="Times New Roman"/>
          <w:b/>
          <w:bCs/>
          <w:iCs/>
          <w:szCs w:val="20"/>
          <w:lang w:eastAsia="pl-PL"/>
        </w:rPr>
      </w:pPr>
    </w:p>
    <w:p w14:paraId="011B9070" w14:textId="77777777" w:rsidR="00CF2632" w:rsidRPr="009C2BAB" w:rsidRDefault="00CF2632" w:rsidP="00CF2632">
      <w:pPr>
        <w:spacing w:after="0" w:line="240" w:lineRule="auto"/>
        <w:jc w:val="both"/>
        <w:rPr>
          <w:rFonts w:ascii="Times New Roman" w:eastAsia="Times New Roman" w:hAnsi="Times New Roman"/>
          <w:b/>
          <w:lang w:eastAsia="pl-PL"/>
        </w:rPr>
      </w:pPr>
    </w:p>
    <w:p w14:paraId="1980D874" w14:textId="4664CDB1" w:rsidR="00CF2632" w:rsidRPr="00B07935" w:rsidRDefault="00CF2632" w:rsidP="00B07935">
      <w:pPr>
        <w:spacing w:after="0" w:line="240" w:lineRule="auto"/>
        <w:jc w:val="both"/>
        <w:rPr>
          <w:rFonts w:ascii="Times New Roman" w:eastAsia="Times New Roman" w:hAnsi="Times New Roman"/>
          <w:lang w:eastAsia="pl-PL"/>
        </w:rPr>
      </w:pPr>
      <w:r w:rsidRPr="009C2BAB">
        <w:rPr>
          <w:rFonts w:ascii="Times New Roman" w:eastAsia="Times New Roman" w:hAnsi="Times New Roman"/>
          <w:b/>
          <w:lang w:eastAsia="pl-PL"/>
        </w:rPr>
        <w:t>X</w:t>
      </w:r>
      <w:r w:rsidR="00A35C3F">
        <w:rPr>
          <w:rFonts w:ascii="Times New Roman" w:eastAsia="Times New Roman" w:hAnsi="Times New Roman"/>
          <w:b/>
          <w:lang w:eastAsia="pl-PL"/>
        </w:rPr>
        <w:t>IV</w:t>
      </w:r>
      <w:r w:rsidRPr="009C2BAB">
        <w:rPr>
          <w:rFonts w:ascii="Times New Roman" w:eastAsia="Times New Roman" w:hAnsi="Times New Roman"/>
          <w:b/>
          <w:lang w:eastAsia="pl-PL"/>
        </w:rPr>
        <w:t>. POLEGANIE NA ZDOLNOŚCIACH INNEGO PODMIOTU</w:t>
      </w:r>
    </w:p>
    <w:p w14:paraId="7EFCA3B8" w14:textId="063F9034" w:rsidR="00CF2632" w:rsidRPr="009C2BAB" w:rsidRDefault="00B07935" w:rsidP="00CF2632">
      <w:pPr>
        <w:widowControl w:val="0"/>
        <w:tabs>
          <w:tab w:val="left" w:pos="0"/>
        </w:tabs>
        <w:autoSpaceDE w:val="0"/>
        <w:autoSpaceDN w:val="0"/>
        <w:adjustRightInd w:val="0"/>
        <w:spacing w:after="0" w:line="240" w:lineRule="auto"/>
        <w:jc w:val="both"/>
        <w:rPr>
          <w:rFonts w:ascii="Times New Roman" w:hAnsi="Times New Roman"/>
        </w:rPr>
      </w:pPr>
      <w:r>
        <w:rPr>
          <w:rFonts w:ascii="Times New Roman" w:hAnsi="Times New Roman"/>
          <w:b/>
          <w:bCs/>
        </w:rPr>
        <w:t>1</w:t>
      </w:r>
      <w:r w:rsidR="00A35C3F">
        <w:rPr>
          <w:rFonts w:ascii="Times New Roman" w:hAnsi="Times New Roman"/>
          <w:b/>
          <w:bCs/>
        </w:rPr>
        <w:t>4</w:t>
      </w:r>
      <w:r w:rsidR="00CF2632" w:rsidRPr="009C2BAB">
        <w:rPr>
          <w:rFonts w:ascii="Times New Roman" w:hAnsi="Times New Roman"/>
          <w:b/>
          <w:bCs/>
        </w:rPr>
        <w:t>.1</w:t>
      </w:r>
      <w:r w:rsidR="00CF2632" w:rsidRPr="009C2BAB">
        <w:rPr>
          <w:rFonts w:ascii="Times New Roman" w:hAnsi="Times New Roman"/>
        </w:rPr>
        <w:t xml:space="preserve">. </w:t>
      </w:r>
      <w:r w:rsidR="00CF2632" w:rsidRPr="009C2BAB">
        <w:rPr>
          <w:rFonts w:ascii="Times New Roman" w:eastAsia="Times New Roman" w:hAnsi="Times New Roman"/>
          <w:lang w:eastAsia="pl-PL"/>
        </w:rPr>
        <w:t xml:space="preserve">Wykonawca może w celu potwierdzenia spełniania warunków udziału w postępowaniu </w:t>
      </w:r>
      <w:r w:rsidR="00CF2632">
        <w:rPr>
          <w:rFonts w:ascii="Times New Roman" w:eastAsia="Times New Roman" w:hAnsi="Times New Roman"/>
          <w:lang w:eastAsia="pl-PL"/>
        </w:rPr>
        <w:t>wskazanych w</w:t>
      </w:r>
      <w:r w:rsidR="00CB12F0">
        <w:rPr>
          <w:rFonts w:ascii="Times New Roman" w:eastAsia="Times New Roman" w:hAnsi="Times New Roman"/>
          <w:lang w:eastAsia="pl-PL"/>
        </w:rPr>
        <w:t> </w:t>
      </w:r>
      <w:r w:rsidR="00CF2632">
        <w:rPr>
          <w:rFonts w:ascii="Times New Roman" w:eastAsia="Times New Roman" w:hAnsi="Times New Roman"/>
          <w:lang w:eastAsia="pl-PL"/>
        </w:rPr>
        <w:t xml:space="preserve">pkt 2.5 </w:t>
      </w:r>
      <w:proofErr w:type="spellStart"/>
      <w:r w:rsidR="00CF2632">
        <w:rPr>
          <w:rFonts w:ascii="Times New Roman" w:eastAsia="Times New Roman" w:hAnsi="Times New Roman"/>
          <w:lang w:eastAsia="pl-PL"/>
        </w:rPr>
        <w:t>ppkt</w:t>
      </w:r>
      <w:proofErr w:type="spellEnd"/>
      <w:r w:rsidR="00CF2632">
        <w:rPr>
          <w:rFonts w:ascii="Times New Roman" w:eastAsia="Times New Roman" w:hAnsi="Times New Roman"/>
          <w:lang w:eastAsia="pl-PL"/>
        </w:rPr>
        <w:t xml:space="preserve"> 5-</w:t>
      </w:r>
      <w:r w:rsidR="0028402F">
        <w:rPr>
          <w:rFonts w:ascii="Times New Roman" w:eastAsia="Times New Roman" w:hAnsi="Times New Roman"/>
          <w:lang w:eastAsia="pl-PL"/>
        </w:rPr>
        <w:t>6</w:t>
      </w:r>
      <w:r w:rsidR="00CF2632">
        <w:rPr>
          <w:rFonts w:ascii="Times New Roman" w:eastAsia="Times New Roman" w:hAnsi="Times New Roman"/>
          <w:lang w:eastAsia="pl-PL"/>
        </w:rPr>
        <w:t xml:space="preserve"> S</w:t>
      </w:r>
      <w:r w:rsidR="00CF2632" w:rsidRPr="009C2BAB">
        <w:rPr>
          <w:rFonts w:ascii="Times New Roman" w:eastAsia="Times New Roman" w:hAnsi="Times New Roman"/>
          <w:lang w:eastAsia="pl-PL"/>
        </w:rPr>
        <w:t>WZ,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w:t>
      </w:r>
      <w:r w:rsidR="00CB12F0">
        <w:rPr>
          <w:rFonts w:ascii="Times New Roman" w:eastAsia="Times New Roman" w:hAnsi="Times New Roman"/>
          <w:lang w:eastAsia="pl-PL"/>
        </w:rPr>
        <w:t> </w:t>
      </w:r>
      <w:r w:rsidR="00CF2632" w:rsidRPr="009C2BAB">
        <w:rPr>
          <w:rFonts w:ascii="Times New Roman" w:eastAsia="Times New Roman" w:hAnsi="Times New Roman"/>
          <w:lang w:eastAsia="pl-PL"/>
        </w:rPr>
        <w:t xml:space="preserve">szczególności przedstawiając zobowiązanie tych podmiotów do oddania mu do dyspozycji niezbędnych zasobów na potrzeby realizacji zamówienia. 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 13 ust.1 Regulaminu.  W celu dokonania oceny czy Wykonawca polegając na zdolnościach technicznych lub sytuacji finansowej innych podmiotów, będzie dysponował niezbędnymi zasobami w stopniu umożliwiającym należyte wykonanie zamówienia </w:t>
      </w:r>
      <w:r w:rsidR="00CF2632" w:rsidRPr="009C2BAB">
        <w:rPr>
          <w:rFonts w:ascii="Times New Roman" w:eastAsia="Times New Roman" w:hAnsi="Times New Roman"/>
          <w:lang w:eastAsia="pl-PL"/>
        </w:rPr>
        <w:lastRenderedPageBreak/>
        <w:t xml:space="preserve">publicznego oraz oceny, czy stosunek łączący Wykonawcę z tymi podmiotami gwarantuje rzeczywisty dostęp do ich zasobów, Zamawiający </w:t>
      </w:r>
      <w:r w:rsidR="00CF2632" w:rsidRPr="009C2BAB">
        <w:rPr>
          <w:rFonts w:ascii="Times New Roman" w:eastAsia="Times New Roman" w:hAnsi="Times New Roman"/>
          <w:u w:val="single"/>
          <w:lang w:eastAsia="pl-PL"/>
        </w:rPr>
        <w:t>wymaga, aby zobowiązanie, o którym mowa powyżej lub inny równoważny dokument</w:t>
      </w:r>
      <w:r w:rsidR="00CF2632" w:rsidRPr="009C2BAB">
        <w:rPr>
          <w:rFonts w:ascii="Times New Roman" w:eastAsia="Times New Roman" w:hAnsi="Times New Roman"/>
          <w:lang w:eastAsia="pl-PL"/>
        </w:rPr>
        <w:t xml:space="preserve"> określał w szczególności:</w:t>
      </w:r>
    </w:p>
    <w:p w14:paraId="3D21BD6C" w14:textId="77777777" w:rsidR="00CF2632" w:rsidRPr="009C2BAB" w:rsidRDefault="00CF2632" w:rsidP="00CA66E2">
      <w:pPr>
        <w:widowControl w:val="0"/>
        <w:numPr>
          <w:ilvl w:val="0"/>
          <w:numId w:val="6"/>
        </w:numPr>
        <w:tabs>
          <w:tab w:val="left" w:pos="706"/>
        </w:tabs>
        <w:autoSpaceDE w:val="0"/>
        <w:autoSpaceDN w:val="0"/>
        <w:adjustRightInd w:val="0"/>
        <w:spacing w:after="0" w:line="240" w:lineRule="auto"/>
        <w:ind w:left="427"/>
        <w:rPr>
          <w:rFonts w:ascii="Times New Roman" w:eastAsia="Times New Roman" w:hAnsi="Times New Roman"/>
          <w:lang w:eastAsia="pl-PL"/>
        </w:rPr>
      </w:pPr>
      <w:r w:rsidRPr="009C2BAB">
        <w:rPr>
          <w:rFonts w:ascii="Times New Roman" w:eastAsia="Times New Roman" w:hAnsi="Times New Roman"/>
          <w:lang w:eastAsia="pl-PL"/>
        </w:rPr>
        <w:t>zakres dostępnych Wykonawcy zasobów innego podmiotu;</w:t>
      </w:r>
    </w:p>
    <w:p w14:paraId="526CA5EF" w14:textId="77777777" w:rsidR="00CF2632" w:rsidRPr="009C2BAB" w:rsidRDefault="00CF2632" w:rsidP="00CA66E2">
      <w:pPr>
        <w:widowControl w:val="0"/>
        <w:numPr>
          <w:ilvl w:val="0"/>
          <w:numId w:val="7"/>
        </w:numPr>
        <w:tabs>
          <w:tab w:val="left" w:pos="706"/>
        </w:tabs>
        <w:autoSpaceDE w:val="0"/>
        <w:autoSpaceDN w:val="0"/>
        <w:adjustRightInd w:val="0"/>
        <w:spacing w:after="0" w:line="240" w:lineRule="auto"/>
        <w:ind w:left="706" w:hanging="278"/>
        <w:jc w:val="both"/>
        <w:rPr>
          <w:rFonts w:ascii="Times New Roman" w:eastAsia="Times New Roman" w:hAnsi="Times New Roman"/>
          <w:lang w:eastAsia="pl-PL"/>
        </w:rPr>
      </w:pPr>
      <w:r w:rsidRPr="009C2BAB">
        <w:rPr>
          <w:rFonts w:ascii="Times New Roman" w:eastAsia="Times New Roman" w:hAnsi="Times New Roman"/>
          <w:lang w:eastAsia="pl-PL"/>
        </w:rPr>
        <w:t>sposób wykorzystania zasobów innego podmiotu, przez Wykonawcę, przy wykonywaniu zamówienia publicznego;</w:t>
      </w:r>
    </w:p>
    <w:p w14:paraId="2D26A987" w14:textId="77777777" w:rsidR="00CF2632" w:rsidRPr="009C2BAB" w:rsidRDefault="00CF2632" w:rsidP="00CA66E2">
      <w:pPr>
        <w:widowControl w:val="0"/>
        <w:numPr>
          <w:ilvl w:val="0"/>
          <w:numId w:val="6"/>
        </w:numPr>
        <w:tabs>
          <w:tab w:val="left" w:pos="706"/>
        </w:tabs>
        <w:autoSpaceDE w:val="0"/>
        <w:autoSpaceDN w:val="0"/>
        <w:adjustRightInd w:val="0"/>
        <w:spacing w:after="0" w:line="240" w:lineRule="auto"/>
        <w:ind w:left="427"/>
        <w:rPr>
          <w:rFonts w:ascii="Times New Roman" w:eastAsia="Times New Roman" w:hAnsi="Times New Roman"/>
          <w:lang w:eastAsia="pl-PL"/>
        </w:rPr>
      </w:pPr>
      <w:r w:rsidRPr="009C2BAB">
        <w:rPr>
          <w:rFonts w:ascii="Times New Roman" w:eastAsia="Times New Roman" w:hAnsi="Times New Roman"/>
          <w:lang w:eastAsia="pl-PL"/>
        </w:rPr>
        <w:t>zakres i okres udziału innego podmiotu przy wykonywaniu zamówienia publicznego;</w:t>
      </w:r>
    </w:p>
    <w:p w14:paraId="3F426281" w14:textId="6FDB7BE0" w:rsidR="00CF2632" w:rsidRPr="009C2BAB" w:rsidRDefault="00CF2632" w:rsidP="00CA66E2">
      <w:pPr>
        <w:widowControl w:val="0"/>
        <w:numPr>
          <w:ilvl w:val="0"/>
          <w:numId w:val="7"/>
        </w:numPr>
        <w:tabs>
          <w:tab w:val="left" w:pos="706"/>
        </w:tabs>
        <w:autoSpaceDE w:val="0"/>
        <w:autoSpaceDN w:val="0"/>
        <w:adjustRightInd w:val="0"/>
        <w:spacing w:after="0" w:line="240" w:lineRule="auto"/>
        <w:ind w:left="706" w:hanging="278"/>
        <w:jc w:val="both"/>
        <w:rPr>
          <w:rFonts w:ascii="Times New Roman" w:eastAsia="Times New Roman" w:hAnsi="Times New Roman"/>
          <w:lang w:eastAsia="pl-PL"/>
        </w:rPr>
      </w:pPr>
      <w:r w:rsidRPr="00A14C18">
        <w:rPr>
          <w:rFonts w:ascii="Times New Roman" w:eastAsia="Times New Roman" w:hAnsi="Times New Roman"/>
          <w:b/>
          <w:bCs/>
          <w:lang w:eastAsia="pl-PL"/>
        </w:rPr>
        <w:t xml:space="preserve">czy podmiot, na zdolnościach którego Wykonawca polega w odniesieniu do warunków udziału w postępowaniu dotyczących wykształcenia, kwalifikacji zawodowych lub doświadczenia, zrealizuje </w:t>
      </w:r>
      <w:r w:rsidR="0028402F">
        <w:rPr>
          <w:rFonts w:ascii="Times New Roman" w:eastAsia="Times New Roman" w:hAnsi="Times New Roman"/>
          <w:b/>
          <w:bCs/>
          <w:lang w:eastAsia="pl-PL"/>
        </w:rPr>
        <w:t>zamówienie</w:t>
      </w:r>
      <w:r w:rsidRPr="00A14C18">
        <w:rPr>
          <w:rFonts w:ascii="Times New Roman" w:eastAsia="Times New Roman" w:hAnsi="Times New Roman"/>
          <w:b/>
          <w:bCs/>
          <w:lang w:eastAsia="pl-PL"/>
        </w:rPr>
        <w:t>, któr</w:t>
      </w:r>
      <w:r w:rsidR="0028402F">
        <w:rPr>
          <w:rFonts w:ascii="Times New Roman" w:eastAsia="Times New Roman" w:hAnsi="Times New Roman"/>
          <w:b/>
          <w:bCs/>
          <w:lang w:eastAsia="pl-PL"/>
        </w:rPr>
        <w:t>ego</w:t>
      </w:r>
      <w:r w:rsidRPr="00A14C18">
        <w:rPr>
          <w:rFonts w:ascii="Times New Roman" w:eastAsia="Times New Roman" w:hAnsi="Times New Roman"/>
          <w:b/>
          <w:bCs/>
          <w:lang w:eastAsia="pl-PL"/>
        </w:rPr>
        <w:t xml:space="preserve"> wskazane zdolności dotyczą</w:t>
      </w:r>
      <w:r w:rsidRPr="009C2BAB">
        <w:rPr>
          <w:rFonts w:ascii="Times New Roman" w:eastAsia="Times New Roman" w:hAnsi="Times New Roman"/>
          <w:lang w:eastAsia="pl-PL"/>
        </w:rPr>
        <w:t>.</w:t>
      </w:r>
    </w:p>
    <w:p w14:paraId="70C9CD1F" w14:textId="77777777" w:rsidR="00CF2632" w:rsidRPr="009C2BAB" w:rsidRDefault="00CF2632" w:rsidP="00CF2632">
      <w:pPr>
        <w:widowControl w:val="0"/>
        <w:tabs>
          <w:tab w:val="left" w:pos="706"/>
        </w:tabs>
        <w:autoSpaceDE w:val="0"/>
        <w:autoSpaceDN w:val="0"/>
        <w:adjustRightInd w:val="0"/>
        <w:spacing w:after="0" w:line="240" w:lineRule="auto"/>
        <w:jc w:val="both"/>
        <w:rPr>
          <w:rFonts w:ascii="Times New Roman" w:eastAsia="Times New Roman" w:hAnsi="Times New Roman"/>
          <w:lang w:eastAsia="pl-PL"/>
        </w:rPr>
      </w:pPr>
      <w:r w:rsidRPr="009C2BAB">
        <w:rPr>
          <w:rFonts w:ascii="Times New Roman" w:eastAsia="Times New Roman" w:hAnsi="Times New Roman"/>
          <w:lang w:eastAsia="pl-PL"/>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winy nie ponosi.</w:t>
      </w:r>
    </w:p>
    <w:p w14:paraId="08CF0B70" w14:textId="02EAAB3B" w:rsidR="00CF2632" w:rsidRPr="00A14C18" w:rsidRDefault="00CF2632" w:rsidP="00CF2632">
      <w:pPr>
        <w:widowControl w:val="0"/>
        <w:tabs>
          <w:tab w:val="left" w:pos="706"/>
        </w:tabs>
        <w:autoSpaceDE w:val="0"/>
        <w:autoSpaceDN w:val="0"/>
        <w:adjustRightInd w:val="0"/>
        <w:spacing w:after="0" w:line="240" w:lineRule="auto"/>
        <w:jc w:val="both"/>
        <w:rPr>
          <w:rFonts w:ascii="Times New Roman" w:eastAsia="Times New Roman" w:hAnsi="Times New Roman"/>
          <w:b/>
          <w:bCs/>
          <w:lang w:eastAsia="pl-PL"/>
        </w:rPr>
      </w:pPr>
      <w:r w:rsidRPr="00A14C18">
        <w:rPr>
          <w:rFonts w:ascii="Times New Roman" w:eastAsia="Times New Roman" w:hAnsi="Times New Roman"/>
          <w:b/>
          <w:bCs/>
          <w:lang w:eastAsia="pl-PL"/>
        </w:rPr>
        <w:t xml:space="preserve">Jednocześnie Zamawiający wymaga, iż w odniesieniu do warunków dotyczących wykształcenia, kwalifikacji zawodowych lub doświadczenia, Wykonawcy mogą polegać na zdolnościach innych podmiotów, jeśli podmioty te zrealizują </w:t>
      </w:r>
      <w:r w:rsidR="0028402F">
        <w:rPr>
          <w:rFonts w:ascii="Times New Roman" w:eastAsia="Times New Roman" w:hAnsi="Times New Roman"/>
          <w:b/>
          <w:bCs/>
          <w:lang w:eastAsia="pl-PL"/>
        </w:rPr>
        <w:t>zamówienie</w:t>
      </w:r>
      <w:r w:rsidRPr="00A14C18">
        <w:rPr>
          <w:rFonts w:ascii="Times New Roman" w:eastAsia="Times New Roman" w:hAnsi="Times New Roman"/>
          <w:b/>
          <w:bCs/>
          <w:lang w:eastAsia="pl-PL"/>
        </w:rPr>
        <w:t>, do realizacji któr</w:t>
      </w:r>
      <w:r w:rsidR="0028402F">
        <w:rPr>
          <w:rFonts w:ascii="Times New Roman" w:eastAsia="Times New Roman" w:hAnsi="Times New Roman"/>
          <w:b/>
          <w:bCs/>
          <w:lang w:eastAsia="pl-PL"/>
        </w:rPr>
        <w:t>ego</w:t>
      </w:r>
      <w:r w:rsidRPr="00A14C18">
        <w:rPr>
          <w:rFonts w:ascii="Times New Roman" w:eastAsia="Times New Roman" w:hAnsi="Times New Roman"/>
          <w:b/>
          <w:bCs/>
          <w:lang w:eastAsia="pl-PL"/>
        </w:rPr>
        <w:t xml:space="preserve"> te zdolności są wymagane. </w:t>
      </w:r>
    </w:p>
    <w:p w14:paraId="09F66DD4" w14:textId="32D85CC0" w:rsidR="00CF2632" w:rsidRPr="009C2BAB" w:rsidRDefault="00B07935" w:rsidP="00CF2632">
      <w:pPr>
        <w:widowControl w:val="0"/>
        <w:tabs>
          <w:tab w:val="left" w:pos="426"/>
        </w:tabs>
        <w:autoSpaceDE w:val="0"/>
        <w:autoSpaceDN w:val="0"/>
        <w:adjustRightInd w:val="0"/>
        <w:spacing w:after="0" w:line="240" w:lineRule="auto"/>
        <w:jc w:val="both"/>
        <w:rPr>
          <w:rFonts w:ascii="Times New Roman" w:eastAsia="Times New Roman" w:hAnsi="Times New Roman"/>
          <w:lang w:eastAsia="pl-PL"/>
        </w:rPr>
      </w:pPr>
      <w:r>
        <w:rPr>
          <w:rFonts w:ascii="Times New Roman" w:eastAsia="Times New Roman" w:hAnsi="Times New Roman"/>
          <w:b/>
          <w:bCs/>
          <w:lang w:eastAsia="pl-PL"/>
        </w:rPr>
        <w:t>1</w:t>
      </w:r>
      <w:r w:rsidR="00A35C3F">
        <w:rPr>
          <w:rFonts w:ascii="Times New Roman" w:eastAsia="Times New Roman" w:hAnsi="Times New Roman"/>
          <w:b/>
          <w:bCs/>
          <w:lang w:eastAsia="pl-PL"/>
        </w:rPr>
        <w:t>4</w:t>
      </w:r>
      <w:r w:rsidR="00CF2632" w:rsidRPr="009C2BAB">
        <w:rPr>
          <w:rFonts w:ascii="Times New Roman" w:eastAsia="Times New Roman" w:hAnsi="Times New Roman"/>
          <w:b/>
          <w:bCs/>
          <w:lang w:eastAsia="pl-PL"/>
        </w:rPr>
        <w:t>.</w:t>
      </w:r>
      <w:r w:rsidR="00A35C3F">
        <w:rPr>
          <w:rFonts w:ascii="Times New Roman" w:eastAsia="Times New Roman" w:hAnsi="Times New Roman"/>
          <w:b/>
          <w:bCs/>
          <w:lang w:eastAsia="pl-PL"/>
        </w:rPr>
        <w:t>2</w:t>
      </w:r>
      <w:r w:rsidR="00CF2632" w:rsidRPr="009C2BAB">
        <w:rPr>
          <w:rFonts w:ascii="Times New Roman" w:eastAsia="Times New Roman" w:hAnsi="Times New Roman"/>
          <w:b/>
          <w:bCs/>
          <w:lang w:eastAsia="pl-PL"/>
        </w:rPr>
        <w:t>.</w:t>
      </w:r>
      <w:r w:rsidR="00CF2632" w:rsidRPr="009C2BAB">
        <w:rPr>
          <w:rFonts w:ascii="Times New Roman" w:eastAsia="Times New Roman" w:hAnsi="Times New Roman"/>
          <w:lang w:eastAsia="pl-PL"/>
        </w:rPr>
        <w:t xml:space="preserve"> Zamawiający </w:t>
      </w:r>
      <w:r w:rsidR="00CF2632" w:rsidRPr="009C2BAB">
        <w:rPr>
          <w:rFonts w:ascii="Times New Roman" w:eastAsia="Times New Roman" w:hAnsi="Times New Roman"/>
          <w:u w:val="single"/>
          <w:lang w:eastAsia="pl-PL"/>
        </w:rPr>
        <w:t>żąda od Wykonawcy</w:t>
      </w:r>
      <w:r w:rsidR="00CF2632" w:rsidRPr="009C2BAB">
        <w:rPr>
          <w:rFonts w:ascii="Times New Roman" w:eastAsia="Times New Roman" w:hAnsi="Times New Roman"/>
          <w:lang w:eastAsia="pl-PL"/>
        </w:rPr>
        <w:t>, który polega na zdolnościach lub sytuacji innych podmiotów, przedstawienia w odniesieniu do tych podmiotów dokumen</w:t>
      </w:r>
      <w:r w:rsidR="0039447C">
        <w:rPr>
          <w:rFonts w:ascii="Times New Roman" w:eastAsia="Times New Roman" w:hAnsi="Times New Roman"/>
          <w:lang w:eastAsia="pl-PL"/>
        </w:rPr>
        <w:t>tu</w:t>
      </w:r>
      <w:r w:rsidR="00CF2632" w:rsidRPr="009C2BAB">
        <w:rPr>
          <w:rFonts w:ascii="Times New Roman" w:eastAsia="Times New Roman" w:hAnsi="Times New Roman"/>
          <w:lang w:eastAsia="pl-PL"/>
        </w:rPr>
        <w:t xml:space="preserve"> wymienion</w:t>
      </w:r>
      <w:r w:rsidR="0039447C">
        <w:rPr>
          <w:rFonts w:ascii="Times New Roman" w:eastAsia="Times New Roman" w:hAnsi="Times New Roman"/>
          <w:lang w:eastAsia="pl-PL"/>
        </w:rPr>
        <w:t>ego</w:t>
      </w:r>
      <w:r w:rsidR="00CF2632" w:rsidRPr="009C2BAB">
        <w:rPr>
          <w:rFonts w:ascii="Times New Roman" w:eastAsia="Times New Roman" w:hAnsi="Times New Roman"/>
          <w:lang w:eastAsia="pl-PL"/>
        </w:rPr>
        <w:t xml:space="preserve"> </w:t>
      </w:r>
      <w:r w:rsidR="00CF2632" w:rsidRPr="009C2BAB">
        <w:rPr>
          <w:rFonts w:ascii="Times New Roman" w:eastAsia="Times New Roman" w:hAnsi="Times New Roman"/>
          <w:bCs/>
          <w:lang w:eastAsia="pl-PL"/>
        </w:rPr>
        <w:t xml:space="preserve">pkt 2.5 </w:t>
      </w:r>
      <w:proofErr w:type="spellStart"/>
      <w:r w:rsidR="00CF2632" w:rsidRPr="009C2BAB">
        <w:rPr>
          <w:rFonts w:ascii="Times New Roman" w:eastAsia="Times New Roman" w:hAnsi="Times New Roman"/>
          <w:bCs/>
          <w:lang w:eastAsia="pl-PL"/>
        </w:rPr>
        <w:t>ppkt</w:t>
      </w:r>
      <w:proofErr w:type="spellEnd"/>
      <w:r w:rsidR="00CF2632" w:rsidRPr="009C2BAB">
        <w:rPr>
          <w:rFonts w:ascii="Times New Roman" w:eastAsia="Times New Roman" w:hAnsi="Times New Roman"/>
          <w:bCs/>
          <w:lang w:eastAsia="pl-PL"/>
        </w:rPr>
        <w:t xml:space="preserve"> 3.</w:t>
      </w:r>
    </w:p>
    <w:p w14:paraId="4DE022F3" w14:textId="1585512D" w:rsidR="00CF2632" w:rsidRPr="009C2BAB" w:rsidRDefault="00B07935" w:rsidP="00CF2632">
      <w:pPr>
        <w:widowControl w:val="0"/>
        <w:tabs>
          <w:tab w:val="left" w:pos="426"/>
        </w:tabs>
        <w:autoSpaceDE w:val="0"/>
        <w:autoSpaceDN w:val="0"/>
        <w:adjustRightInd w:val="0"/>
        <w:spacing w:after="0" w:line="240" w:lineRule="auto"/>
        <w:jc w:val="both"/>
        <w:rPr>
          <w:rFonts w:ascii="Times New Roman" w:eastAsia="Times New Roman" w:hAnsi="Times New Roman"/>
          <w:lang w:eastAsia="pl-PL"/>
        </w:rPr>
      </w:pPr>
      <w:r>
        <w:rPr>
          <w:rFonts w:ascii="Times New Roman" w:eastAsia="Times New Roman" w:hAnsi="Times New Roman"/>
          <w:b/>
          <w:bCs/>
          <w:lang w:eastAsia="pl-PL"/>
        </w:rPr>
        <w:t>1</w:t>
      </w:r>
      <w:r w:rsidR="00A35C3F">
        <w:rPr>
          <w:rFonts w:ascii="Times New Roman" w:eastAsia="Times New Roman" w:hAnsi="Times New Roman"/>
          <w:b/>
          <w:bCs/>
          <w:lang w:eastAsia="pl-PL"/>
        </w:rPr>
        <w:t>4</w:t>
      </w:r>
      <w:r w:rsidR="00CF2632" w:rsidRPr="009C2BAB">
        <w:rPr>
          <w:rFonts w:ascii="Times New Roman" w:eastAsia="Times New Roman" w:hAnsi="Times New Roman"/>
          <w:b/>
          <w:bCs/>
          <w:lang w:eastAsia="pl-PL"/>
        </w:rPr>
        <w:t>.</w:t>
      </w:r>
      <w:r w:rsidR="00A35C3F">
        <w:rPr>
          <w:rFonts w:ascii="Times New Roman" w:eastAsia="Times New Roman" w:hAnsi="Times New Roman"/>
          <w:b/>
          <w:bCs/>
          <w:lang w:eastAsia="pl-PL"/>
        </w:rPr>
        <w:t>3</w:t>
      </w:r>
      <w:r w:rsidR="00CF2632" w:rsidRPr="009C2BAB">
        <w:rPr>
          <w:rFonts w:ascii="Times New Roman" w:eastAsia="Times New Roman" w:hAnsi="Times New Roman"/>
          <w:lang w:eastAsia="pl-PL"/>
        </w:rPr>
        <w:t xml:space="preserve">. Zamawiający </w:t>
      </w:r>
      <w:r w:rsidR="00CF2632" w:rsidRPr="009C2BAB">
        <w:rPr>
          <w:rFonts w:ascii="Times New Roman" w:eastAsia="Times New Roman" w:hAnsi="Times New Roman"/>
          <w:u w:val="single"/>
          <w:lang w:eastAsia="pl-PL"/>
        </w:rPr>
        <w:t>może żądać od Wykonawcy</w:t>
      </w:r>
      <w:r w:rsidR="00CF2632" w:rsidRPr="009C2BAB">
        <w:rPr>
          <w:rFonts w:ascii="Times New Roman" w:eastAsia="Times New Roman" w:hAnsi="Times New Roman"/>
          <w:lang w:eastAsia="pl-PL"/>
        </w:rPr>
        <w:t xml:space="preserve"> przedstawienia dokumentów wymienionych </w:t>
      </w:r>
      <w:r w:rsidR="00CF2632">
        <w:rPr>
          <w:rFonts w:ascii="Times New Roman" w:eastAsia="Times New Roman" w:hAnsi="Times New Roman"/>
          <w:bCs/>
          <w:lang w:eastAsia="pl-PL"/>
        </w:rPr>
        <w:t xml:space="preserve">w pkt 2.5. </w:t>
      </w:r>
      <w:proofErr w:type="spellStart"/>
      <w:r w:rsidR="00CF2632">
        <w:rPr>
          <w:rFonts w:ascii="Times New Roman" w:eastAsia="Times New Roman" w:hAnsi="Times New Roman"/>
          <w:bCs/>
          <w:lang w:eastAsia="pl-PL"/>
        </w:rPr>
        <w:t>ppkt</w:t>
      </w:r>
      <w:proofErr w:type="spellEnd"/>
      <w:r w:rsidR="00CF2632">
        <w:rPr>
          <w:rFonts w:ascii="Times New Roman" w:eastAsia="Times New Roman" w:hAnsi="Times New Roman"/>
          <w:bCs/>
          <w:lang w:eastAsia="pl-PL"/>
        </w:rPr>
        <w:t xml:space="preserve"> 3, 5, 6, 7 S</w:t>
      </w:r>
      <w:r w:rsidR="00CF2632" w:rsidRPr="009C2BAB">
        <w:rPr>
          <w:rFonts w:ascii="Times New Roman" w:eastAsia="Times New Roman" w:hAnsi="Times New Roman"/>
          <w:bCs/>
          <w:lang w:eastAsia="pl-PL"/>
        </w:rPr>
        <w:t xml:space="preserve">WZ dotyczących podwykonawcy, </w:t>
      </w:r>
      <w:r w:rsidR="00CF2632" w:rsidRPr="009C2BAB">
        <w:rPr>
          <w:rFonts w:ascii="Times New Roman" w:eastAsia="Times New Roman" w:hAnsi="Times New Roman"/>
          <w:lang w:eastAsia="pl-PL"/>
        </w:rPr>
        <w:t>któremu zamierza powierzyć wykonanie części zamówienia, a który nie jest podmiotem, na którego zdolnościach technicznych lub sytuacji finansowej wykonawca polega.</w:t>
      </w:r>
    </w:p>
    <w:p w14:paraId="2AA9A250" w14:textId="3DFF6AF6" w:rsidR="00CF2632" w:rsidRPr="009C2BAB" w:rsidRDefault="00B07935" w:rsidP="00CF2632">
      <w:pPr>
        <w:tabs>
          <w:tab w:val="left" w:pos="0"/>
        </w:tabs>
        <w:autoSpaceDE w:val="0"/>
        <w:autoSpaceDN w:val="0"/>
        <w:adjustRightInd w:val="0"/>
        <w:spacing w:after="0" w:line="240" w:lineRule="auto"/>
        <w:jc w:val="both"/>
        <w:rPr>
          <w:rFonts w:ascii="Times New Roman" w:eastAsia="Times New Roman" w:hAnsi="Times New Roman"/>
          <w:lang w:eastAsia="pl-PL"/>
        </w:rPr>
      </w:pPr>
      <w:r>
        <w:rPr>
          <w:rFonts w:ascii="Times New Roman" w:eastAsia="Times New Roman" w:hAnsi="Times New Roman"/>
          <w:b/>
          <w:lang w:eastAsia="pl-PL"/>
        </w:rPr>
        <w:t>1</w:t>
      </w:r>
      <w:r w:rsidR="00A35C3F">
        <w:rPr>
          <w:rFonts w:ascii="Times New Roman" w:eastAsia="Times New Roman" w:hAnsi="Times New Roman"/>
          <w:b/>
          <w:lang w:eastAsia="pl-PL"/>
        </w:rPr>
        <w:t>4</w:t>
      </w:r>
      <w:r w:rsidR="00CF2632" w:rsidRPr="009C2BAB">
        <w:rPr>
          <w:rFonts w:ascii="Times New Roman" w:eastAsia="Times New Roman" w:hAnsi="Times New Roman"/>
          <w:b/>
          <w:lang w:eastAsia="pl-PL"/>
        </w:rPr>
        <w:t>.4</w:t>
      </w:r>
      <w:r w:rsidR="00CF2632" w:rsidRPr="009C2BAB">
        <w:rPr>
          <w:rFonts w:ascii="Times New Roman" w:eastAsia="Times New Roman" w:hAnsi="Times New Roman"/>
          <w:lang w:eastAsia="pl-PL"/>
        </w:rPr>
        <w:t>.</w:t>
      </w:r>
      <w:r w:rsidR="00000682">
        <w:rPr>
          <w:rFonts w:ascii="Times New Roman" w:eastAsia="Times New Roman" w:hAnsi="Times New Roman"/>
          <w:lang w:eastAsia="pl-PL"/>
        </w:rPr>
        <w:t xml:space="preserve"> </w:t>
      </w:r>
      <w:r w:rsidR="00CF2632" w:rsidRPr="009C2BAB">
        <w:rPr>
          <w:rFonts w:ascii="Times New Roman" w:eastAsia="Times New Roman" w:hAnsi="Times New Roman"/>
          <w:lang w:eastAsia="pl-PL"/>
        </w:rPr>
        <w:t>Na żądanie Zamawiającego, Wykonawca, który zamierza powierzyć wykonanie</w:t>
      </w:r>
      <w:r w:rsidR="00CB12F0">
        <w:rPr>
          <w:rFonts w:ascii="Times New Roman" w:eastAsia="Times New Roman" w:hAnsi="Times New Roman"/>
          <w:lang w:eastAsia="pl-PL"/>
        </w:rPr>
        <w:t xml:space="preserve"> </w:t>
      </w:r>
      <w:r w:rsidR="00CF2632" w:rsidRPr="009C2BAB">
        <w:rPr>
          <w:rFonts w:ascii="Times New Roman" w:eastAsia="Times New Roman" w:hAnsi="Times New Roman"/>
          <w:lang w:eastAsia="pl-PL"/>
        </w:rPr>
        <w:t>części</w:t>
      </w:r>
      <w:r w:rsidR="00CB12F0">
        <w:rPr>
          <w:rFonts w:ascii="Times New Roman" w:eastAsia="Times New Roman" w:hAnsi="Times New Roman"/>
          <w:lang w:eastAsia="pl-PL"/>
        </w:rPr>
        <w:t xml:space="preserve"> </w:t>
      </w:r>
      <w:r w:rsidR="00CF2632" w:rsidRPr="009C2BAB">
        <w:rPr>
          <w:rFonts w:ascii="Times New Roman" w:eastAsia="Times New Roman" w:hAnsi="Times New Roman"/>
          <w:lang w:eastAsia="pl-PL"/>
        </w:rPr>
        <w:t>zamówienia podwykonawcom, w celu wykazania braku istnienia wobec nich podstaw</w:t>
      </w:r>
      <w:r w:rsidR="00CB12F0">
        <w:rPr>
          <w:rFonts w:ascii="Times New Roman" w:eastAsia="Times New Roman" w:hAnsi="Times New Roman"/>
          <w:lang w:eastAsia="pl-PL"/>
        </w:rPr>
        <w:t xml:space="preserve"> </w:t>
      </w:r>
      <w:r w:rsidR="00CF2632" w:rsidRPr="009C2BAB">
        <w:rPr>
          <w:rFonts w:ascii="Times New Roman" w:eastAsia="Times New Roman" w:hAnsi="Times New Roman"/>
          <w:lang w:eastAsia="pl-PL"/>
        </w:rPr>
        <w:t>wykluczenia z udziału w</w:t>
      </w:r>
      <w:r w:rsidR="00CB12F0">
        <w:rPr>
          <w:rFonts w:ascii="Times New Roman" w:eastAsia="Times New Roman" w:hAnsi="Times New Roman"/>
          <w:lang w:eastAsia="pl-PL"/>
        </w:rPr>
        <w:t> </w:t>
      </w:r>
      <w:r w:rsidR="00CF2632" w:rsidRPr="009C2BAB">
        <w:rPr>
          <w:rFonts w:ascii="Times New Roman" w:eastAsia="Times New Roman" w:hAnsi="Times New Roman"/>
          <w:lang w:eastAsia="pl-PL"/>
        </w:rPr>
        <w:t>postępowaniu składa wypełni</w:t>
      </w:r>
      <w:r w:rsidR="00CF2632">
        <w:rPr>
          <w:rFonts w:ascii="Times New Roman" w:eastAsia="Times New Roman" w:hAnsi="Times New Roman"/>
          <w:lang w:eastAsia="pl-PL"/>
        </w:rPr>
        <w:t>one oświadczenie zał. nr 2 do S</w:t>
      </w:r>
      <w:r w:rsidR="00CF2632" w:rsidRPr="009C2BAB">
        <w:rPr>
          <w:rFonts w:ascii="Times New Roman" w:eastAsia="Times New Roman" w:hAnsi="Times New Roman"/>
          <w:lang w:eastAsia="pl-PL"/>
        </w:rPr>
        <w:t>WZ.</w:t>
      </w:r>
    </w:p>
    <w:p w14:paraId="48C4AF54" w14:textId="77777777" w:rsidR="00CF2632" w:rsidRPr="009C2BAB" w:rsidRDefault="00CF2632" w:rsidP="00CF2632">
      <w:pPr>
        <w:tabs>
          <w:tab w:val="left" w:pos="0"/>
        </w:tabs>
        <w:autoSpaceDE w:val="0"/>
        <w:autoSpaceDN w:val="0"/>
        <w:adjustRightInd w:val="0"/>
        <w:spacing w:after="0" w:line="240" w:lineRule="auto"/>
        <w:jc w:val="both"/>
        <w:rPr>
          <w:rFonts w:ascii="Times New Roman" w:eastAsia="Times New Roman" w:hAnsi="Times New Roman"/>
          <w:lang w:eastAsia="pl-PL"/>
        </w:rPr>
      </w:pPr>
    </w:p>
    <w:p w14:paraId="3C87024E" w14:textId="604785D6" w:rsidR="00CF2632" w:rsidRPr="009C2BAB" w:rsidRDefault="00CF2632" w:rsidP="00CF2632">
      <w:pPr>
        <w:tabs>
          <w:tab w:val="left" w:pos="0"/>
        </w:tabs>
        <w:autoSpaceDE w:val="0"/>
        <w:autoSpaceDN w:val="0"/>
        <w:adjustRightInd w:val="0"/>
        <w:spacing w:after="0" w:line="240" w:lineRule="auto"/>
        <w:jc w:val="both"/>
        <w:rPr>
          <w:rFonts w:ascii="Times New Roman" w:eastAsia="Times New Roman" w:hAnsi="Times New Roman"/>
          <w:b/>
          <w:bCs/>
          <w:lang w:eastAsia="pl-PL"/>
        </w:rPr>
      </w:pPr>
      <w:r w:rsidRPr="009C2BAB">
        <w:rPr>
          <w:rFonts w:ascii="Times New Roman" w:eastAsia="Times New Roman" w:hAnsi="Times New Roman"/>
          <w:b/>
          <w:bCs/>
          <w:lang w:eastAsia="pl-PL"/>
        </w:rPr>
        <w:t>XV. OCHRONA DANYCH OSOBOWYCH</w:t>
      </w:r>
    </w:p>
    <w:p w14:paraId="22704D8B" w14:textId="5466A7FC" w:rsidR="00CF2632" w:rsidRPr="009C2BAB" w:rsidRDefault="00CF2632" w:rsidP="00CF2632">
      <w:pPr>
        <w:tabs>
          <w:tab w:val="left" w:pos="0"/>
        </w:tabs>
        <w:autoSpaceDE w:val="0"/>
        <w:autoSpaceDN w:val="0"/>
        <w:adjustRightInd w:val="0"/>
        <w:spacing w:after="0" w:line="240" w:lineRule="auto"/>
        <w:jc w:val="both"/>
        <w:rPr>
          <w:rFonts w:ascii="Times New Roman" w:eastAsia="Times New Roman" w:hAnsi="Times New Roman"/>
          <w:bCs/>
          <w:iCs/>
          <w:lang w:eastAsia="pl-PL"/>
        </w:rPr>
      </w:pPr>
      <w:r w:rsidRPr="009C2BAB">
        <w:rPr>
          <w:rFonts w:ascii="Times New Roman" w:eastAsia="Times New Roman" w:hAnsi="Times New Roman"/>
          <w:bCs/>
          <w:iCs/>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w:t>
      </w:r>
      <w:r w:rsidR="00CB12F0">
        <w:rPr>
          <w:rFonts w:ascii="Times New Roman" w:eastAsia="Times New Roman" w:hAnsi="Times New Roman"/>
          <w:bCs/>
          <w:iCs/>
          <w:lang w:eastAsia="pl-PL"/>
        </w:rPr>
        <w:t> </w:t>
      </w:r>
      <w:r w:rsidRPr="009C2BAB">
        <w:rPr>
          <w:rFonts w:ascii="Times New Roman" w:eastAsia="Times New Roman" w:hAnsi="Times New Roman"/>
          <w:bCs/>
          <w:iCs/>
          <w:lang w:eastAsia="pl-PL"/>
        </w:rPr>
        <w:t>stosunku do Wykonawców będącymi osobami fizycznymi jak również w stosunku do osób fizycznych reprezentujących Wykonawców będących osobami prawnymi lub jednostkami nieposiadającymi osobowości prawnej, którym ustawa przyznaje zdolność prawną, jak też w stosunku do wszelkich osób fizycznych, których dane osobowe Wykonawca podaje w ofercie lub jej załącznikach – zwanymi dalej łącznie „osobami fizycznymi”:</w:t>
      </w:r>
    </w:p>
    <w:p w14:paraId="43B0DED2" w14:textId="6ED65580" w:rsidR="00CB12F0" w:rsidRDefault="00CF2632" w:rsidP="00CF2632">
      <w:pPr>
        <w:tabs>
          <w:tab w:val="left" w:pos="0"/>
        </w:tabs>
        <w:autoSpaceDE w:val="0"/>
        <w:autoSpaceDN w:val="0"/>
        <w:adjustRightInd w:val="0"/>
        <w:spacing w:after="0" w:line="240" w:lineRule="auto"/>
        <w:jc w:val="both"/>
        <w:rPr>
          <w:rFonts w:ascii="Times New Roman" w:eastAsia="Times New Roman" w:hAnsi="Times New Roman"/>
          <w:bCs/>
          <w:iCs/>
          <w:lang w:eastAsia="pl-PL"/>
        </w:rPr>
      </w:pPr>
      <w:r w:rsidRPr="009C2BAB">
        <w:rPr>
          <w:rFonts w:ascii="Times New Roman" w:eastAsia="Times New Roman" w:hAnsi="Times New Roman"/>
          <w:b/>
          <w:iCs/>
          <w:lang w:eastAsia="pl-PL"/>
        </w:rPr>
        <w:t>1.</w:t>
      </w:r>
      <w:r w:rsidRPr="009C2BAB">
        <w:rPr>
          <w:rFonts w:ascii="Times New Roman" w:eastAsia="Times New Roman" w:hAnsi="Times New Roman"/>
          <w:bCs/>
          <w:iCs/>
          <w:lang w:eastAsia="pl-PL"/>
        </w:rPr>
        <w:t xml:space="preserve"> Administratorem danych osobowych osób fizycznych jest PKP </w:t>
      </w:r>
      <w:r w:rsidR="00CB12F0">
        <w:rPr>
          <w:rFonts w:ascii="Times New Roman" w:eastAsia="Times New Roman" w:hAnsi="Times New Roman"/>
          <w:bCs/>
          <w:iCs/>
          <w:lang w:eastAsia="pl-PL"/>
        </w:rPr>
        <w:t xml:space="preserve"> </w:t>
      </w:r>
      <w:r w:rsidRPr="009C2BAB">
        <w:rPr>
          <w:rFonts w:ascii="Times New Roman" w:eastAsia="Times New Roman" w:hAnsi="Times New Roman"/>
          <w:bCs/>
          <w:iCs/>
          <w:lang w:eastAsia="pl-PL"/>
        </w:rPr>
        <w:t xml:space="preserve">Szybka </w:t>
      </w:r>
      <w:r w:rsidR="00CB12F0">
        <w:rPr>
          <w:rFonts w:ascii="Times New Roman" w:eastAsia="Times New Roman" w:hAnsi="Times New Roman"/>
          <w:bCs/>
          <w:iCs/>
          <w:lang w:eastAsia="pl-PL"/>
        </w:rPr>
        <w:t xml:space="preserve"> </w:t>
      </w:r>
      <w:r w:rsidRPr="009C2BAB">
        <w:rPr>
          <w:rFonts w:ascii="Times New Roman" w:eastAsia="Times New Roman" w:hAnsi="Times New Roman"/>
          <w:bCs/>
          <w:iCs/>
          <w:lang w:eastAsia="pl-PL"/>
        </w:rPr>
        <w:t xml:space="preserve">Kolej </w:t>
      </w:r>
      <w:r w:rsidR="00CB12F0">
        <w:rPr>
          <w:rFonts w:ascii="Times New Roman" w:eastAsia="Times New Roman" w:hAnsi="Times New Roman"/>
          <w:bCs/>
          <w:iCs/>
          <w:lang w:eastAsia="pl-PL"/>
        </w:rPr>
        <w:t xml:space="preserve"> </w:t>
      </w:r>
      <w:r w:rsidRPr="009C2BAB">
        <w:rPr>
          <w:rFonts w:ascii="Times New Roman" w:eastAsia="Times New Roman" w:hAnsi="Times New Roman"/>
          <w:bCs/>
          <w:iCs/>
          <w:lang w:eastAsia="pl-PL"/>
        </w:rPr>
        <w:t xml:space="preserve">Miejska </w:t>
      </w:r>
      <w:r w:rsidR="00CB12F0">
        <w:rPr>
          <w:rFonts w:ascii="Times New Roman" w:eastAsia="Times New Roman" w:hAnsi="Times New Roman"/>
          <w:bCs/>
          <w:iCs/>
          <w:lang w:eastAsia="pl-PL"/>
        </w:rPr>
        <w:t xml:space="preserve"> </w:t>
      </w:r>
      <w:r w:rsidRPr="009C2BAB">
        <w:rPr>
          <w:rFonts w:ascii="Times New Roman" w:eastAsia="Times New Roman" w:hAnsi="Times New Roman"/>
          <w:bCs/>
          <w:iCs/>
          <w:lang w:eastAsia="pl-PL"/>
        </w:rPr>
        <w:t xml:space="preserve">w </w:t>
      </w:r>
      <w:r w:rsidR="00CB12F0">
        <w:rPr>
          <w:rFonts w:ascii="Times New Roman" w:eastAsia="Times New Roman" w:hAnsi="Times New Roman"/>
          <w:bCs/>
          <w:iCs/>
          <w:lang w:eastAsia="pl-PL"/>
        </w:rPr>
        <w:t xml:space="preserve"> </w:t>
      </w:r>
      <w:r w:rsidRPr="009C2BAB">
        <w:rPr>
          <w:rFonts w:ascii="Times New Roman" w:eastAsia="Times New Roman" w:hAnsi="Times New Roman"/>
          <w:bCs/>
          <w:iCs/>
          <w:lang w:eastAsia="pl-PL"/>
        </w:rPr>
        <w:t xml:space="preserve">Trójmieście </w:t>
      </w:r>
    </w:p>
    <w:p w14:paraId="7BFC392A" w14:textId="01474039" w:rsidR="00CB12F0" w:rsidRDefault="00CF2632" w:rsidP="00CF2632">
      <w:pPr>
        <w:tabs>
          <w:tab w:val="left" w:pos="0"/>
        </w:tabs>
        <w:autoSpaceDE w:val="0"/>
        <w:autoSpaceDN w:val="0"/>
        <w:adjustRightInd w:val="0"/>
        <w:spacing w:after="0" w:line="240" w:lineRule="auto"/>
        <w:jc w:val="both"/>
        <w:rPr>
          <w:rFonts w:ascii="Times New Roman" w:eastAsia="Times New Roman" w:hAnsi="Times New Roman"/>
          <w:bCs/>
          <w:iCs/>
          <w:lang w:val="de-CH" w:eastAsia="pl-PL"/>
        </w:rPr>
      </w:pPr>
      <w:r w:rsidRPr="009C2BAB">
        <w:rPr>
          <w:rFonts w:ascii="Times New Roman" w:eastAsia="Times New Roman" w:hAnsi="Times New Roman"/>
          <w:bCs/>
          <w:iCs/>
          <w:lang w:eastAsia="pl-PL"/>
        </w:rPr>
        <w:t xml:space="preserve">Sp. z o.o. ul. Morska </w:t>
      </w:r>
      <w:r w:rsidR="00CB12F0" w:rsidRPr="009C2BAB">
        <w:rPr>
          <w:rFonts w:ascii="Times New Roman" w:eastAsia="Times New Roman" w:hAnsi="Times New Roman"/>
          <w:bCs/>
          <w:iCs/>
          <w:lang w:eastAsia="pl-PL"/>
        </w:rPr>
        <w:t>350</w:t>
      </w:r>
      <w:r w:rsidR="00CB12F0">
        <w:rPr>
          <w:rFonts w:ascii="Times New Roman" w:eastAsia="Times New Roman" w:hAnsi="Times New Roman"/>
          <w:bCs/>
          <w:iCs/>
          <w:lang w:eastAsia="pl-PL"/>
        </w:rPr>
        <w:t xml:space="preserve"> a</w:t>
      </w:r>
      <w:r w:rsidRPr="009C2BAB">
        <w:rPr>
          <w:rFonts w:ascii="Times New Roman" w:eastAsia="Times New Roman" w:hAnsi="Times New Roman"/>
          <w:bCs/>
          <w:iCs/>
          <w:lang w:eastAsia="pl-PL"/>
        </w:rPr>
        <w:t>, 81-002 Gdynia,</w:t>
      </w:r>
      <w:r w:rsidRPr="009C2BAB">
        <w:rPr>
          <w:rFonts w:ascii="Times New Roman" w:eastAsia="Times New Roman" w:hAnsi="Times New Roman"/>
          <w:bCs/>
          <w:iCs/>
          <w:lang w:val="de-CH" w:eastAsia="pl-PL"/>
        </w:rPr>
        <w:t xml:space="preserve"> tel. 58 721 29 69 </w:t>
      </w:r>
      <w:proofErr w:type="spellStart"/>
      <w:r w:rsidRPr="009C2BAB">
        <w:rPr>
          <w:rFonts w:ascii="Times New Roman" w:eastAsia="Times New Roman" w:hAnsi="Times New Roman"/>
          <w:bCs/>
          <w:iCs/>
          <w:lang w:val="de-CH" w:eastAsia="pl-PL"/>
        </w:rPr>
        <w:t>wew</w:t>
      </w:r>
      <w:proofErr w:type="spellEnd"/>
      <w:r w:rsidRPr="009C2BAB">
        <w:rPr>
          <w:rFonts w:ascii="Times New Roman" w:eastAsia="Times New Roman" w:hAnsi="Times New Roman"/>
          <w:bCs/>
          <w:iCs/>
          <w:lang w:val="de-CH" w:eastAsia="pl-PL"/>
        </w:rPr>
        <w:t xml:space="preserve">. 4155, Internet: </w:t>
      </w:r>
      <w:r w:rsidRPr="00E6796A">
        <w:rPr>
          <w:rFonts w:ascii="Times New Roman" w:eastAsia="Times New Roman" w:hAnsi="Times New Roman"/>
          <w:bCs/>
          <w:iCs/>
          <w:lang w:val="de-CH" w:eastAsia="pl-PL"/>
        </w:rPr>
        <w:t xml:space="preserve">http://www.skm.pkp.pl, </w:t>
      </w:r>
    </w:p>
    <w:p w14:paraId="495B93DB" w14:textId="05B7EC98" w:rsidR="00CF2632" w:rsidRPr="00E6796A" w:rsidRDefault="00CF2632" w:rsidP="00CF2632">
      <w:pPr>
        <w:tabs>
          <w:tab w:val="left" w:pos="0"/>
        </w:tabs>
        <w:autoSpaceDE w:val="0"/>
        <w:autoSpaceDN w:val="0"/>
        <w:adjustRightInd w:val="0"/>
        <w:spacing w:after="0" w:line="240" w:lineRule="auto"/>
        <w:jc w:val="both"/>
        <w:rPr>
          <w:rFonts w:ascii="Times New Roman" w:eastAsia="Times New Roman" w:hAnsi="Times New Roman"/>
          <w:bCs/>
          <w:iCs/>
          <w:lang w:val="de-CH" w:eastAsia="pl-PL"/>
        </w:rPr>
      </w:pPr>
      <w:proofErr w:type="spellStart"/>
      <w:r w:rsidRPr="00E6796A">
        <w:rPr>
          <w:rFonts w:ascii="Times New Roman" w:eastAsia="Times New Roman" w:hAnsi="Times New Roman"/>
          <w:bCs/>
          <w:iCs/>
          <w:lang w:val="de-CH" w:eastAsia="pl-PL"/>
        </w:rPr>
        <w:t>e-mail</w:t>
      </w:r>
      <w:proofErr w:type="spellEnd"/>
      <w:r w:rsidRPr="00E6796A">
        <w:rPr>
          <w:rFonts w:ascii="Times New Roman" w:eastAsia="Times New Roman" w:hAnsi="Times New Roman"/>
          <w:bCs/>
          <w:iCs/>
          <w:lang w:val="de-CH" w:eastAsia="pl-PL"/>
        </w:rPr>
        <w:t>: daneosobowe@skm.pkp.pl.</w:t>
      </w:r>
    </w:p>
    <w:p w14:paraId="5944018A" w14:textId="77777777" w:rsidR="00CF2632" w:rsidRPr="009C2BAB" w:rsidRDefault="00CF2632" w:rsidP="00CF2632">
      <w:pPr>
        <w:tabs>
          <w:tab w:val="left" w:pos="0"/>
        </w:tabs>
        <w:autoSpaceDE w:val="0"/>
        <w:autoSpaceDN w:val="0"/>
        <w:adjustRightInd w:val="0"/>
        <w:spacing w:after="0" w:line="240" w:lineRule="auto"/>
        <w:jc w:val="both"/>
        <w:rPr>
          <w:rFonts w:ascii="Times New Roman" w:eastAsia="Times New Roman" w:hAnsi="Times New Roman"/>
          <w:bCs/>
          <w:iCs/>
          <w:lang w:val="de-CH" w:eastAsia="pl-PL"/>
        </w:rPr>
      </w:pPr>
      <w:r w:rsidRPr="00E6796A">
        <w:rPr>
          <w:rFonts w:ascii="Times New Roman" w:eastAsia="Times New Roman" w:hAnsi="Times New Roman"/>
          <w:b/>
          <w:iCs/>
          <w:lang w:eastAsia="pl-PL"/>
        </w:rPr>
        <w:t>2.</w:t>
      </w:r>
      <w:r w:rsidRPr="00E6796A">
        <w:rPr>
          <w:rFonts w:ascii="Times New Roman" w:eastAsia="Times New Roman" w:hAnsi="Times New Roman"/>
          <w:bCs/>
          <w:iCs/>
          <w:lang w:eastAsia="pl-PL"/>
        </w:rPr>
        <w:t xml:space="preserve"> Dane kontaktowe inspektora ochrony danych osobowych powołanego przez Zamawiającego</w:t>
      </w:r>
      <w:r w:rsidRPr="00E6796A">
        <w:rPr>
          <w:rFonts w:ascii="Times New Roman" w:eastAsia="Times New Roman" w:hAnsi="Times New Roman"/>
          <w:bCs/>
          <w:i/>
          <w:iCs/>
          <w:lang w:eastAsia="pl-PL"/>
        </w:rPr>
        <w:t xml:space="preserve">: </w:t>
      </w:r>
      <w:r w:rsidRPr="00E6796A">
        <w:rPr>
          <w:rFonts w:ascii="Times New Roman" w:eastAsia="Times New Roman" w:hAnsi="Times New Roman"/>
          <w:bCs/>
          <w:iCs/>
          <w:lang w:eastAsia="pl-PL"/>
        </w:rPr>
        <w:t>daneosobowe@skm.pkp.pl,</w:t>
      </w:r>
      <w:r w:rsidRPr="009C2BAB">
        <w:rPr>
          <w:rFonts w:ascii="Times New Roman" w:eastAsia="Times New Roman" w:hAnsi="Times New Roman"/>
          <w:bCs/>
          <w:iCs/>
          <w:lang w:eastAsia="pl-PL"/>
        </w:rPr>
        <w:t xml:space="preserve"> tel.</w:t>
      </w:r>
      <w:r w:rsidRPr="009C2BAB">
        <w:rPr>
          <w:rFonts w:ascii="Times New Roman" w:eastAsia="Times New Roman" w:hAnsi="Times New Roman"/>
          <w:bCs/>
          <w:i/>
          <w:iCs/>
          <w:lang w:eastAsia="pl-PL"/>
        </w:rPr>
        <w:t xml:space="preserve"> </w:t>
      </w:r>
      <w:r w:rsidRPr="009C2BAB">
        <w:rPr>
          <w:rFonts w:ascii="Times New Roman" w:eastAsia="Times New Roman" w:hAnsi="Times New Roman"/>
          <w:bCs/>
          <w:iCs/>
          <w:lang w:eastAsia="pl-PL"/>
        </w:rPr>
        <w:t>58 721 29 69 wew. 4155.</w:t>
      </w:r>
    </w:p>
    <w:p w14:paraId="20FBE1D4" w14:textId="16709B0D" w:rsidR="00CF2632" w:rsidRPr="009C2BAB" w:rsidRDefault="00CF2632" w:rsidP="00B07935">
      <w:pPr>
        <w:tabs>
          <w:tab w:val="left" w:pos="0"/>
        </w:tabs>
        <w:autoSpaceDE w:val="0"/>
        <w:autoSpaceDN w:val="0"/>
        <w:adjustRightInd w:val="0"/>
        <w:spacing w:after="0" w:line="240" w:lineRule="auto"/>
        <w:jc w:val="both"/>
        <w:rPr>
          <w:rFonts w:ascii="Times New Roman" w:eastAsia="Times New Roman" w:hAnsi="Times New Roman"/>
          <w:bCs/>
          <w:iCs/>
          <w:lang w:eastAsia="pl-PL"/>
        </w:rPr>
      </w:pPr>
      <w:r w:rsidRPr="009C2BAB">
        <w:rPr>
          <w:rFonts w:ascii="Times New Roman" w:eastAsia="Times New Roman" w:hAnsi="Times New Roman"/>
          <w:b/>
          <w:iCs/>
          <w:lang w:eastAsia="pl-PL"/>
        </w:rPr>
        <w:t>3.</w:t>
      </w:r>
      <w:r w:rsidRPr="009C2BAB">
        <w:rPr>
          <w:rFonts w:ascii="Times New Roman" w:eastAsia="Times New Roman" w:hAnsi="Times New Roman"/>
          <w:bCs/>
          <w:iCs/>
          <w:lang w:eastAsia="pl-PL"/>
        </w:rPr>
        <w:t xml:space="preserve"> Dane osobowe osób fizycznych przetwarzane będą na podstawie art. 6 ust. 1 lit. c</w:t>
      </w:r>
      <w:r w:rsidRPr="009C2BAB">
        <w:rPr>
          <w:rFonts w:ascii="Times New Roman" w:eastAsia="Times New Roman" w:hAnsi="Times New Roman"/>
          <w:bCs/>
          <w:i/>
          <w:iCs/>
          <w:lang w:eastAsia="pl-PL"/>
        </w:rPr>
        <w:t xml:space="preserve"> </w:t>
      </w:r>
      <w:r w:rsidRPr="009C2BAB">
        <w:rPr>
          <w:rFonts w:ascii="Times New Roman" w:eastAsia="Times New Roman" w:hAnsi="Times New Roman"/>
          <w:bCs/>
          <w:iCs/>
          <w:lang w:eastAsia="pl-PL"/>
        </w:rPr>
        <w:t>RODO w celu związanym z postępowaniem o udzielenie zamówienia publicznego</w:t>
      </w:r>
      <w:r w:rsidR="00233C6B">
        <w:rPr>
          <w:rFonts w:ascii="Times New Roman" w:eastAsia="Times New Roman" w:hAnsi="Times New Roman"/>
          <w:bCs/>
          <w:iCs/>
          <w:lang w:eastAsia="pl-PL"/>
        </w:rPr>
        <w:t xml:space="preserve"> na</w:t>
      </w:r>
      <w:r w:rsidRPr="009C2BAB">
        <w:rPr>
          <w:rFonts w:ascii="Times New Roman" w:eastAsia="Times New Roman" w:hAnsi="Times New Roman"/>
          <w:bCs/>
          <w:iCs/>
          <w:lang w:eastAsia="pl-PL"/>
        </w:rPr>
        <w:t xml:space="preserve"> </w:t>
      </w:r>
      <w:r w:rsidR="00233C6B" w:rsidRPr="00233C6B">
        <w:rPr>
          <w:rFonts w:ascii="Times New Roman" w:eastAsia="Times New Roman" w:hAnsi="Times New Roman"/>
          <w:bCs/>
          <w:iCs/>
          <w:lang w:eastAsia="pl-PL"/>
        </w:rPr>
        <w:t>opracowanie dokumentu Studium Wykonalności dla projektu: „Modernizacja linii kolejowej nr 250”</w:t>
      </w:r>
      <w:r w:rsidR="000062D9">
        <w:rPr>
          <w:rFonts w:ascii="Times New Roman" w:eastAsia="Times New Roman" w:hAnsi="Times New Roman"/>
          <w:bCs/>
          <w:iCs/>
          <w:lang w:eastAsia="pl-PL"/>
        </w:rPr>
        <w:t>,</w:t>
      </w:r>
      <w:r w:rsidRPr="009C2BAB">
        <w:rPr>
          <w:rFonts w:ascii="Times New Roman" w:eastAsia="Times New Roman" w:hAnsi="Times New Roman"/>
          <w:bCs/>
          <w:iCs/>
          <w:lang w:eastAsia="pl-PL"/>
        </w:rPr>
        <w:t xml:space="preserve"> znak: SKMMU.086.</w:t>
      </w:r>
      <w:r w:rsidR="00F4027B">
        <w:rPr>
          <w:rFonts w:ascii="Times New Roman" w:eastAsia="Times New Roman" w:hAnsi="Times New Roman"/>
          <w:bCs/>
          <w:iCs/>
          <w:lang w:eastAsia="pl-PL"/>
        </w:rPr>
        <w:t>10</w:t>
      </w:r>
      <w:r>
        <w:rPr>
          <w:rFonts w:ascii="Times New Roman" w:eastAsia="Times New Roman" w:hAnsi="Times New Roman"/>
          <w:bCs/>
          <w:iCs/>
          <w:lang w:eastAsia="pl-PL"/>
        </w:rPr>
        <w:t>.2</w:t>
      </w:r>
      <w:r w:rsidR="00F4027B">
        <w:rPr>
          <w:rFonts w:ascii="Times New Roman" w:eastAsia="Times New Roman" w:hAnsi="Times New Roman"/>
          <w:bCs/>
          <w:iCs/>
          <w:lang w:eastAsia="pl-PL"/>
        </w:rPr>
        <w:t>2</w:t>
      </w:r>
      <w:r w:rsidRPr="009C2BAB">
        <w:rPr>
          <w:rFonts w:ascii="Times New Roman" w:eastAsia="Times New Roman" w:hAnsi="Times New Roman"/>
          <w:bCs/>
          <w:i/>
          <w:iCs/>
          <w:lang w:eastAsia="pl-PL"/>
        </w:rPr>
        <w:t xml:space="preserve"> </w:t>
      </w:r>
      <w:r w:rsidRPr="009C2BAB">
        <w:rPr>
          <w:rFonts w:ascii="Times New Roman" w:eastAsia="Times New Roman" w:hAnsi="Times New Roman"/>
          <w:bCs/>
          <w:iCs/>
          <w:lang w:eastAsia="pl-PL"/>
        </w:rPr>
        <w:t xml:space="preserve">prowadzonym w trybie przetargu nieograniczonego na podstawie Regulaminu udzielania przez PKP Szybka Kolej Miejska w Trójmieście Sp. z o.o. zamówień sektorowych podprogowych na roboty budowlane, dostawy i usługi, o których mowa w art. </w:t>
      </w:r>
      <w:r>
        <w:rPr>
          <w:rFonts w:ascii="Times New Roman" w:eastAsia="Times New Roman" w:hAnsi="Times New Roman"/>
          <w:bCs/>
          <w:iCs/>
          <w:lang w:eastAsia="pl-PL"/>
        </w:rPr>
        <w:t>5</w:t>
      </w:r>
      <w:r w:rsidRPr="009C2BAB">
        <w:rPr>
          <w:rFonts w:ascii="Times New Roman" w:eastAsia="Times New Roman" w:hAnsi="Times New Roman"/>
          <w:bCs/>
          <w:iCs/>
          <w:lang w:eastAsia="pl-PL"/>
        </w:rPr>
        <w:t xml:space="preserve"> ustawy Prawo zamówień publicznych </w:t>
      </w:r>
      <w:r>
        <w:rPr>
          <w:rFonts w:ascii="Times New Roman" w:eastAsia="Times New Roman" w:hAnsi="Times New Roman"/>
          <w:bCs/>
          <w:iCs/>
          <w:lang w:eastAsia="pl-PL"/>
        </w:rPr>
        <w:t>(</w:t>
      </w:r>
      <w:r w:rsidRPr="00774E32">
        <w:rPr>
          <w:rFonts w:ascii="Times New Roman" w:eastAsia="Times New Roman" w:hAnsi="Times New Roman"/>
          <w:bCs/>
          <w:iCs/>
          <w:lang w:eastAsia="pl-PL"/>
        </w:rPr>
        <w:t>Dz. U. z 2021.1129 tj. z 18.05.2021 r.</w:t>
      </w:r>
      <w:r w:rsidRPr="009C2BAB">
        <w:rPr>
          <w:rFonts w:ascii="Times New Roman" w:eastAsia="Times New Roman" w:hAnsi="Times New Roman"/>
          <w:bCs/>
          <w:iCs/>
          <w:lang w:eastAsia="pl-PL"/>
        </w:rPr>
        <w:t>).</w:t>
      </w:r>
    </w:p>
    <w:p w14:paraId="7A133B8F" w14:textId="77777777" w:rsidR="00CF2632" w:rsidRPr="009C2BAB" w:rsidRDefault="00CF2632" w:rsidP="00CF2632">
      <w:pPr>
        <w:tabs>
          <w:tab w:val="left" w:pos="0"/>
        </w:tabs>
        <w:autoSpaceDE w:val="0"/>
        <w:autoSpaceDN w:val="0"/>
        <w:adjustRightInd w:val="0"/>
        <w:spacing w:after="0" w:line="240" w:lineRule="auto"/>
        <w:jc w:val="both"/>
        <w:rPr>
          <w:rFonts w:ascii="Times New Roman" w:eastAsia="Times New Roman" w:hAnsi="Times New Roman"/>
          <w:bCs/>
          <w:iCs/>
          <w:lang w:eastAsia="pl-PL"/>
        </w:rPr>
      </w:pPr>
      <w:r w:rsidRPr="009C2BAB">
        <w:rPr>
          <w:rFonts w:ascii="Times New Roman" w:eastAsia="Times New Roman" w:hAnsi="Times New Roman"/>
          <w:b/>
          <w:iCs/>
          <w:lang w:eastAsia="pl-PL"/>
        </w:rPr>
        <w:t>4.</w:t>
      </w:r>
      <w:r w:rsidRPr="009C2BAB">
        <w:rPr>
          <w:rFonts w:ascii="Times New Roman" w:eastAsia="Times New Roman" w:hAnsi="Times New Roman"/>
          <w:bCs/>
          <w:iCs/>
          <w:lang w:eastAsia="pl-PL"/>
        </w:rPr>
        <w:t xml:space="preserve"> Odbiorcami danych osobowych osób fizycznych będą osoby lub podmioty, którym udostępniona zostanie dokumentacja postępowania w oparciu o art. 8 oraz art. 96 ust. 3 ustawy z dnia 29 stycznia 2004 r. – Prawo zamówień publicznych (Dz. U. z 2018 r. poz. 1986 z </w:t>
      </w:r>
      <w:proofErr w:type="spellStart"/>
      <w:r w:rsidRPr="009C2BAB">
        <w:rPr>
          <w:rFonts w:ascii="Times New Roman" w:eastAsia="Times New Roman" w:hAnsi="Times New Roman"/>
          <w:bCs/>
          <w:iCs/>
          <w:lang w:eastAsia="pl-PL"/>
        </w:rPr>
        <w:t>późn</w:t>
      </w:r>
      <w:proofErr w:type="spellEnd"/>
      <w:r w:rsidRPr="009C2BAB">
        <w:rPr>
          <w:rFonts w:ascii="Times New Roman" w:eastAsia="Times New Roman" w:hAnsi="Times New Roman"/>
          <w:bCs/>
          <w:iCs/>
          <w:lang w:eastAsia="pl-PL"/>
        </w:rPr>
        <w:t xml:space="preserve">. zm.), dalej „ustawa </w:t>
      </w:r>
      <w:proofErr w:type="spellStart"/>
      <w:r w:rsidRPr="009C2BAB">
        <w:rPr>
          <w:rFonts w:ascii="Times New Roman" w:eastAsia="Times New Roman" w:hAnsi="Times New Roman"/>
          <w:bCs/>
          <w:iCs/>
          <w:lang w:eastAsia="pl-PL"/>
        </w:rPr>
        <w:t>Pzp</w:t>
      </w:r>
      <w:proofErr w:type="spellEnd"/>
      <w:r w:rsidRPr="009C2BAB">
        <w:rPr>
          <w:rFonts w:ascii="Times New Roman" w:eastAsia="Times New Roman" w:hAnsi="Times New Roman"/>
          <w:bCs/>
          <w:iCs/>
          <w:lang w:eastAsia="pl-PL"/>
        </w:rPr>
        <w:t xml:space="preserve">” lub w celu dokonania kontroli prawidłowości przeprowadzenia postępowania o udzielenie zamówienia publicznego. </w:t>
      </w:r>
    </w:p>
    <w:p w14:paraId="4EE0C9F8" w14:textId="7CA092B5" w:rsidR="00CF2632" w:rsidRPr="009C2BAB" w:rsidRDefault="00CF2632" w:rsidP="00CF2632">
      <w:pPr>
        <w:tabs>
          <w:tab w:val="left" w:pos="0"/>
        </w:tabs>
        <w:autoSpaceDE w:val="0"/>
        <w:autoSpaceDN w:val="0"/>
        <w:adjustRightInd w:val="0"/>
        <w:spacing w:after="0" w:line="240" w:lineRule="auto"/>
        <w:jc w:val="both"/>
        <w:rPr>
          <w:rFonts w:ascii="Times New Roman" w:eastAsia="Times New Roman" w:hAnsi="Times New Roman"/>
          <w:bCs/>
          <w:iCs/>
          <w:lang w:eastAsia="pl-PL"/>
        </w:rPr>
      </w:pPr>
      <w:r w:rsidRPr="009C2BAB">
        <w:rPr>
          <w:rFonts w:ascii="Times New Roman" w:eastAsia="Times New Roman" w:hAnsi="Times New Roman"/>
          <w:b/>
          <w:iCs/>
          <w:lang w:eastAsia="pl-PL"/>
        </w:rPr>
        <w:t>5.</w:t>
      </w:r>
      <w:r w:rsidRPr="009C2BAB">
        <w:rPr>
          <w:rFonts w:ascii="Times New Roman" w:eastAsia="Times New Roman" w:hAnsi="Times New Roman"/>
          <w:bCs/>
          <w:iCs/>
          <w:lang w:eastAsia="pl-PL"/>
        </w:rPr>
        <w:t xml:space="preserve"> Dane osobowe osób fizycznych będą przechowywane przez okres 5 lat od daty zakończenia postepowania.</w:t>
      </w:r>
    </w:p>
    <w:p w14:paraId="20B11406" w14:textId="730FC86D" w:rsidR="00CF2632" w:rsidRPr="009C2BAB" w:rsidRDefault="00CF2632" w:rsidP="00CF2632">
      <w:pPr>
        <w:tabs>
          <w:tab w:val="left" w:pos="0"/>
        </w:tabs>
        <w:autoSpaceDE w:val="0"/>
        <w:autoSpaceDN w:val="0"/>
        <w:adjustRightInd w:val="0"/>
        <w:spacing w:after="0" w:line="240" w:lineRule="auto"/>
        <w:jc w:val="both"/>
        <w:rPr>
          <w:rFonts w:ascii="Times New Roman" w:eastAsia="Times New Roman" w:hAnsi="Times New Roman"/>
          <w:bCs/>
          <w:i/>
          <w:iCs/>
          <w:lang w:eastAsia="pl-PL"/>
        </w:rPr>
      </w:pPr>
      <w:r w:rsidRPr="009C2BAB">
        <w:rPr>
          <w:rFonts w:ascii="Times New Roman" w:eastAsia="Times New Roman" w:hAnsi="Times New Roman"/>
          <w:b/>
          <w:iCs/>
          <w:lang w:eastAsia="pl-PL"/>
        </w:rPr>
        <w:lastRenderedPageBreak/>
        <w:t>6.</w:t>
      </w:r>
      <w:r w:rsidRPr="009C2BAB">
        <w:rPr>
          <w:rFonts w:ascii="Times New Roman" w:eastAsia="Times New Roman" w:hAnsi="Times New Roman"/>
          <w:bCs/>
          <w:iCs/>
          <w:lang w:eastAsia="pl-PL"/>
        </w:rPr>
        <w:t xml:space="preserve"> Obowiązek podania danych osobowych osób fizycznych jest wymogiem ustawowym określonym w przepisach ustawy </w:t>
      </w:r>
      <w:proofErr w:type="spellStart"/>
      <w:r w:rsidRPr="009C2BAB">
        <w:rPr>
          <w:rFonts w:ascii="Times New Roman" w:eastAsia="Times New Roman" w:hAnsi="Times New Roman"/>
          <w:bCs/>
          <w:iCs/>
          <w:lang w:eastAsia="pl-PL"/>
        </w:rPr>
        <w:t>Pzp</w:t>
      </w:r>
      <w:proofErr w:type="spellEnd"/>
      <w:r w:rsidRPr="009C2BAB">
        <w:rPr>
          <w:rFonts w:ascii="Times New Roman" w:eastAsia="Times New Roman" w:hAnsi="Times New Roman"/>
          <w:bCs/>
          <w:iCs/>
          <w:lang w:eastAsia="pl-PL"/>
        </w:rPr>
        <w:t xml:space="preserve">, związanym z udziałem w postępowaniu o udzielenie zamówienia publicznego; konsekwencje niepodania określonych danych wynikają z ustawy </w:t>
      </w:r>
      <w:proofErr w:type="spellStart"/>
      <w:r w:rsidRPr="009C2BAB">
        <w:rPr>
          <w:rFonts w:ascii="Times New Roman" w:eastAsia="Times New Roman" w:hAnsi="Times New Roman"/>
          <w:bCs/>
          <w:iCs/>
          <w:lang w:eastAsia="pl-PL"/>
        </w:rPr>
        <w:t>Pzp</w:t>
      </w:r>
      <w:proofErr w:type="spellEnd"/>
      <w:r w:rsidRPr="009C2BAB">
        <w:rPr>
          <w:rFonts w:ascii="Times New Roman" w:eastAsia="Times New Roman" w:hAnsi="Times New Roman"/>
          <w:bCs/>
          <w:iCs/>
          <w:lang w:eastAsia="pl-PL"/>
        </w:rPr>
        <w:t xml:space="preserve">;  </w:t>
      </w:r>
    </w:p>
    <w:p w14:paraId="4459F75B" w14:textId="45C915A5" w:rsidR="00CF2632" w:rsidRPr="009C2BAB" w:rsidRDefault="00CF2632" w:rsidP="00CF2632">
      <w:pPr>
        <w:tabs>
          <w:tab w:val="left" w:pos="0"/>
        </w:tabs>
        <w:autoSpaceDE w:val="0"/>
        <w:autoSpaceDN w:val="0"/>
        <w:adjustRightInd w:val="0"/>
        <w:spacing w:after="0" w:line="240" w:lineRule="auto"/>
        <w:jc w:val="both"/>
        <w:rPr>
          <w:rFonts w:ascii="Times New Roman" w:eastAsia="Times New Roman" w:hAnsi="Times New Roman"/>
          <w:bCs/>
          <w:iCs/>
          <w:lang w:eastAsia="pl-PL"/>
        </w:rPr>
      </w:pPr>
      <w:r w:rsidRPr="00CB12F0">
        <w:rPr>
          <w:rFonts w:ascii="Times New Roman" w:eastAsia="Times New Roman" w:hAnsi="Times New Roman"/>
          <w:b/>
          <w:iCs/>
          <w:lang w:eastAsia="pl-PL"/>
        </w:rPr>
        <w:t>7</w:t>
      </w:r>
      <w:r w:rsidRPr="009C2BAB">
        <w:rPr>
          <w:rFonts w:ascii="Times New Roman" w:eastAsia="Times New Roman" w:hAnsi="Times New Roman"/>
          <w:b/>
          <w:iCs/>
          <w:lang w:eastAsia="pl-PL"/>
        </w:rPr>
        <w:t>.</w:t>
      </w:r>
      <w:r w:rsidRPr="009C2BAB">
        <w:rPr>
          <w:rFonts w:ascii="Times New Roman" w:eastAsia="Times New Roman" w:hAnsi="Times New Roman"/>
          <w:bCs/>
          <w:iCs/>
          <w:lang w:eastAsia="pl-PL"/>
        </w:rPr>
        <w:t xml:space="preserve"> W odniesieniu do danych osobowych osób fizycznych decyzje nie będą podejmowane w sposób zautomatyzowany, stosownie do art. 22 RODO.</w:t>
      </w:r>
    </w:p>
    <w:p w14:paraId="4A733B58" w14:textId="4E502EDC" w:rsidR="00CF2632" w:rsidRPr="009C2BAB" w:rsidRDefault="00CF2632" w:rsidP="00CF2632">
      <w:pPr>
        <w:tabs>
          <w:tab w:val="left" w:pos="0"/>
        </w:tabs>
        <w:autoSpaceDE w:val="0"/>
        <w:autoSpaceDN w:val="0"/>
        <w:adjustRightInd w:val="0"/>
        <w:spacing w:after="0" w:line="240" w:lineRule="auto"/>
        <w:jc w:val="both"/>
        <w:rPr>
          <w:rFonts w:ascii="Times New Roman" w:eastAsia="Times New Roman" w:hAnsi="Times New Roman"/>
          <w:bCs/>
          <w:iCs/>
          <w:lang w:eastAsia="pl-PL"/>
        </w:rPr>
      </w:pPr>
      <w:r w:rsidRPr="009C2BAB">
        <w:rPr>
          <w:rFonts w:ascii="Times New Roman" w:eastAsia="Times New Roman" w:hAnsi="Times New Roman"/>
          <w:b/>
          <w:iCs/>
          <w:lang w:eastAsia="pl-PL"/>
        </w:rPr>
        <w:t>8.</w:t>
      </w:r>
      <w:r w:rsidRPr="009C2BAB">
        <w:rPr>
          <w:rFonts w:ascii="Times New Roman" w:eastAsia="Times New Roman" w:hAnsi="Times New Roman"/>
          <w:bCs/>
          <w:iCs/>
          <w:lang w:eastAsia="pl-PL"/>
        </w:rPr>
        <w:t xml:space="preserve"> Osoby fizyczne posiadają:</w:t>
      </w:r>
    </w:p>
    <w:p w14:paraId="41B87E47" w14:textId="77777777" w:rsidR="00CF2632" w:rsidRPr="009C2BAB" w:rsidRDefault="00CF2632" w:rsidP="00CA66E2">
      <w:pPr>
        <w:numPr>
          <w:ilvl w:val="0"/>
          <w:numId w:val="8"/>
        </w:numPr>
        <w:tabs>
          <w:tab w:val="left" w:pos="0"/>
        </w:tabs>
        <w:autoSpaceDE w:val="0"/>
        <w:autoSpaceDN w:val="0"/>
        <w:adjustRightInd w:val="0"/>
        <w:spacing w:after="0" w:line="240" w:lineRule="auto"/>
        <w:jc w:val="both"/>
        <w:rPr>
          <w:rFonts w:ascii="Times New Roman" w:eastAsia="Times New Roman" w:hAnsi="Times New Roman"/>
          <w:bCs/>
          <w:iCs/>
          <w:lang w:eastAsia="pl-PL"/>
        </w:rPr>
      </w:pPr>
      <w:r w:rsidRPr="009C2BAB">
        <w:rPr>
          <w:rFonts w:ascii="Times New Roman" w:eastAsia="Times New Roman" w:hAnsi="Times New Roman"/>
          <w:bCs/>
          <w:iCs/>
          <w:lang w:eastAsia="pl-PL"/>
        </w:rPr>
        <w:t>na podstawie art. 15 RODO prawo dostępu do danych osobowych;</w:t>
      </w:r>
    </w:p>
    <w:p w14:paraId="5DD1456E" w14:textId="77777777" w:rsidR="00CF2632" w:rsidRPr="009C2BAB" w:rsidRDefault="00CF2632" w:rsidP="00CA66E2">
      <w:pPr>
        <w:numPr>
          <w:ilvl w:val="0"/>
          <w:numId w:val="8"/>
        </w:numPr>
        <w:tabs>
          <w:tab w:val="left" w:pos="0"/>
        </w:tabs>
        <w:autoSpaceDE w:val="0"/>
        <w:autoSpaceDN w:val="0"/>
        <w:adjustRightInd w:val="0"/>
        <w:spacing w:after="0" w:line="240" w:lineRule="auto"/>
        <w:jc w:val="both"/>
        <w:rPr>
          <w:rFonts w:ascii="Times New Roman" w:eastAsia="Times New Roman" w:hAnsi="Times New Roman"/>
          <w:bCs/>
          <w:iCs/>
          <w:lang w:eastAsia="pl-PL"/>
        </w:rPr>
      </w:pPr>
      <w:r w:rsidRPr="009C2BAB">
        <w:rPr>
          <w:rFonts w:ascii="Times New Roman" w:eastAsia="Times New Roman" w:hAnsi="Times New Roman"/>
          <w:bCs/>
          <w:iCs/>
          <w:lang w:eastAsia="pl-PL"/>
        </w:rPr>
        <w:t>na podstawie art. 16 RODO prawo do sprostowania danych osobowych;</w:t>
      </w:r>
    </w:p>
    <w:p w14:paraId="40616C6B" w14:textId="7A3513F7" w:rsidR="00CF2632" w:rsidRPr="009C2BAB" w:rsidRDefault="00CF2632" w:rsidP="00CA66E2">
      <w:pPr>
        <w:numPr>
          <w:ilvl w:val="0"/>
          <w:numId w:val="8"/>
        </w:numPr>
        <w:tabs>
          <w:tab w:val="left" w:pos="0"/>
        </w:tabs>
        <w:autoSpaceDE w:val="0"/>
        <w:autoSpaceDN w:val="0"/>
        <w:adjustRightInd w:val="0"/>
        <w:spacing w:after="0" w:line="240" w:lineRule="auto"/>
        <w:jc w:val="both"/>
        <w:rPr>
          <w:rFonts w:ascii="Times New Roman" w:eastAsia="Times New Roman" w:hAnsi="Times New Roman"/>
          <w:bCs/>
          <w:iCs/>
          <w:lang w:eastAsia="pl-PL"/>
        </w:rPr>
      </w:pPr>
      <w:r w:rsidRPr="009C2BAB">
        <w:rPr>
          <w:rFonts w:ascii="Times New Roman" w:eastAsia="Times New Roman" w:hAnsi="Times New Roman"/>
          <w:bCs/>
          <w:iCs/>
          <w:lang w:eastAsia="pl-PL"/>
        </w:rPr>
        <w:t>na podstawie art. 18 RODO prawo żądania od administratora ograniczenia przetwarzania danych osobowych z zastrzeżeniem przypadków, o których mowa w art. 18 ust. 2 RODO;</w:t>
      </w:r>
    </w:p>
    <w:p w14:paraId="74892E71" w14:textId="77777777" w:rsidR="00CF2632" w:rsidRPr="009C2BAB" w:rsidRDefault="00CF2632" w:rsidP="00CA66E2">
      <w:pPr>
        <w:numPr>
          <w:ilvl w:val="0"/>
          <w:numId w:val="8"/>
        </w:numPr>
        <w:tabs>
          <w:tab w:val="left" w:pos="0"/>
        </w:tabs>
        <w:autoSpaceDE w:val="0"/>
        <w:autoSpaceDN w:val="0"/>
        <w:adjustRightInd w:val="0"/>
        <w:spacing w:after="0" w:line="240" w:lineRule="auto"/>
        <w:jc w:val="both"/>
        <w:rPr>
          <w:rFonts w:ascii="Times New Roman" w:eastAsia="Times New Roman" w:hAnsi="Times New Roman"/>
          <w:bCs/>
          <w:i/>
          <w:iCs/>
          <w:lang w:eastAsia="pl-PL"/>
        </w:rPr>
      </w:pPr>
      <w:r w:rsidRPr="009C2BAB">
        <w:rPr>
          <w:rFonts w:ascii="Times New Roman" w:eastAsia="Times New Roman" w:hAnsi="Times New Roman"/>
          <w:bCs/>
          <w:iCs/>
          <w:lang w:eastAsia="pl-PL"/>
        </w:rPr>
        <w:t>prawo do wniesienia skargi do Prezesa Urzędu Ochrony Danych Osobowych, w przypadku uznania, że przetwarzanie danych osobowych narusza przepisy RODO.</w:t>
      </w:r>
    </w:p>
    <w:p w14:paraId="4DC7A2A1" w14:textId="7522988B" w:rsidR="00CF2632" w:rsidRPr="009C2BAB" w:rsidRDefault="00CF2632" w:rsidP="00CF2632">
      <w:pPr>
        <w:tabs>
          <w:tab w:val="left" w:pos="0"/>
        </w:tabs>
        <w:autoSpaceDE w:val="0"/>
        <w:autoSpaceDN w:val="0"/>
        <w:adjustRightInd w:val="0"/>
        <w:spacing w:after="0" w:line="240" w:lineRule="auto"/>
        <w:jc w:val="both"/>
        <w:rPr>
          <w:rFonts w:ascii="Times New Roman" w:eastAsia="Times New Roman" w:hAnsi="Times New Roman"/>
          <w:bCs/>
          <w:i/>
          <w:iCs/>
          <w:lang w:eastAsia="pl-PL"/>
        </w:rPr>
      </w:pPr>
      <w:r w:rsidRPr="009C2BAB">
        <w:rPr>
          <w:rFonts w:ascii="Times New Roman" w:eastAsia="Times New Roman" w:hAnsi="Times New Roman"/>
          <w:b/>
          <w:iCs/>
          <w:lang w:eastAsia="pl-PL"/>
        </w:rPr>
        <w:t>9.</w:t>
      </w:r>
      <w:r w:rsidRPr="009C2BAB">
        <w:rPr>
          <w:rFonts w:ascii="Times New Roman" w:eastAsia="Times New Roman" w:hAnsi="Times New Roman"/>
          <w:bCs/>
          <w:iCs/>
          <w:lang w:eastAsia="pl-PL"/>
        </w:rPr>
        <w:t xml:space="preserve"> Osobom fizycznym nie przysługuje:</w:t>
      </w:r>
    </w:p>
    <w:p w14:paraId="7EB6E4CF" w14:textId="77777777" w:rsidR="00CF2632" w:rsidRPr="009C2BAB" w:rsidRDefault="00CF2632" w:rsidP="00CA66E2">
      <w:pPr>
        <w:numPr>
          <w:ilvl w:val="0"/>
          <w:numId w:val="9"/>
        </w:numPr>
        <w:tabs>
          <w:tab w:val="left" w:pos="0"/>
        </w:tabs>
        <w:autoSpaceDE w:val="0"/>
        <w:autoSpaceDN w:val="0"/>
        <w:adjustRightInd w:val="0"/>
        <w:spacing w:after="0" w:line="240" w:lineRule="auto"/>
        <w:jc w:val="both"/>
        <w:rPr>
          <w:rFonts w:ascii="Times New Roman" w:eastAsia="Times New Roman" w:hAnsi="Times New Roman"/>
          <w:bCs/>
          <w:i/>
          <w:iCs/>
          <w:lang w:eastAsia="pl-PL"/>
        </w:rPr>
      </w:pPr>
      <w:r w:rsidRPr="009C2BAB">
        <w:rPr>
          <w:rFonts w:ascii="Times New Roman" w:eastAsia="Times New Roman" w:hAnsi="Times New Roman"/>
          <w:bCs/>
          <w:iCs/>
          <w:lang w:eastAsia="pl-PL"/>
        </w:rPr>
        <w:t>w związku z art. 17 ust. 3 lit. b, d lub e RODO prawo do usunięcia danych osobowych;</w:t>
      </w:r>
    </w:p>
    <w:p w14:paraId="4974CFBC" w14:textId="77777777" w:rsidR="00CF2632" w:rsidRPr="009C2BAB" w:rsidRDefault="00CF2632" w:rsidP="00CA66E2">
      <w:pPr>
        <w:numPr>
          <w:ilvl w:val="0"/>
          <w:numId w:val="9"/>
        </w:numPr>
        <w:tabs>
          <w:tab w:val="left" w:pos="0"/>
        </w:tabs>
        <w:autoSpaceDE w:val="0"/>
        <w:autoSpaceDN w:val="0"/>
        <w:adjustRightInd w:val="0"/>
        <w:spacing w:after="0" w:line="240" w:lineRule="auto"/>
        <w:jc w:val="both"/>
        <w:rPr>
          <w:rFonts w:ascii="Times New Roman" w:eastAsia="Times New Roman" w:hAnsi="Times New Roman"/>
          <w:bCs/>
          <w:i/>
          <w:iCs/>
          <w:lang w:eastAsia="pl-PL"/>
        </w:rPr>
      </w:pPr>
      <w:r w:rsidRPr="009C2BAB">
        <w:rPr>
          <w:rFonts w:ascii="Times New Roman" w:eastAsia="Times New Roman" w:hAnsi="Times New Roman"/>
          <w:bCs/>
          <w:iCs/>
          <w:lang w:eastAsia="pl-PL"/>
        </w:rPr>
        <w:t>prawo do przenoszenia danych osobowych, o którym mowa w art. 20 RODO;</w:t>
      </w:r>
    </w:p>
    <w:p w14:paraId="215246ED" w14:textId="77777777" w:rsidR="00CF2632" w:rsidRPr="009C2BAB" w:rsidRDefault="00CF2632" w:rsidP="00CA66E2">
      <w:pPr>
        <w:numPr>
          <w:ilvl w:val="0"/>
          <w:numId w:val="9"/>
        </w:numPr>
        <w:tabs>
          <w:tab w:val="left" w:pos="0"/>
        </w:tabs>
        <w:autoSpaceDE w:val="0"/>
        <w:autoSpaceDN w:val="0"/>
        <w:adjustRightInd w:val="0"/>
        <w:spacing w:after="0" w:line="240" w:lineRule="auto"/>
        <w:jc w:val="both"/>
        <w:rPr>
          <w:rFonts w:ascii="Times New Roman" w:eastAsia="Times New Roman" w:hAnsi="Times New Roman"/>
          <w:bCs/>
          <w:i/>
          <w:iCs/>
          <w:lang w:eastAsia="pl-PL"/>
        </w:rPr>
      </w:pPr>
      <w:r w:rsidRPr="009C2BAB">
        <w:rPr>
          <w:rFonts w:ascii="Times New Roman" w:eastAsia="Times New Roman" w:hAnsi="Times New Roman"/>
          <w:bCs/>
          <w:iCs/>
          <w:lang w:eastAsia="pl-PL"/>
        </w:rPr>
        <w:t xml:space="preserve">na podstawie art. 21 RODO prawo sprzeciwu, wobec przetwarzania danych osobowych, gdyż podstawą prawną przetwarzania danych osobowych jest art. 6 ust. 1 lit. c RODO. </w:t>
      </w:r>
    </w:p>
    <w:p w14:paraId="6C77AD97" w14:textId="07D9D03C" w:rsidR="00CF2632" w:rsidRPr="009C2BAB" w:rsidRDefault="00CF2632" w:rsidP="00CF2632">
      <w:pPr>
        <w:tabs>
          <w:tab w:val="left" w:pos="0"/>
        </w:tabs>
        <w:autoSpaceDE w:val="0"/>
        <w:autoSpaceDN w:val="0"/>
        <w:adjustRightInd w:val="0"/>
        <w:spacing w:after="0" w:line="240" w:lineRule="auto"/>
        <w:jc w:val="both"/>
        <w:rPr>
          <w:rFonts w:ascii="Times New Roman" w:eastAsia="Times New Roman" w:hAnsi="Times New Roman"/>
          <w:bCs/>
          <w:iCs/>
          <w:lang w:eastAsia="pl-PL"/>
        </w:rPr>
      </w:pPr>
      <w:r w:rsidRPr="009C2BAB">
        <w:rPr>
          <w:rFonts w:ascii="Times New Roman" w:eastAsia="Times New Roman" w:hAnsi="Times New Roman"/>
          <w:b/>
          <w:iCs/>
          <w:lang w:eastAsia="pl-PL"/>
        </w:rPr>
        <w:t>10</w:t>
      </w:r>
      <w:r w:rsidRPr="009C2BAB">
        <w:rPr>
          <w:rFonts w:ascii="Times New Roman" w:eastAsia="Times New Roman" w:hAnsi="Times New Roman"/>
          <w:bCs/>
          <w:i/>
          <w:iCs/>
          <w:lang w:eastAsia="pl-PL"/>
        </w:rPr>
        <w:t xml:space="preserve">. </w:t>
      </w:r>
      <w:r w:rsidRPr="009C2BAB">
        <w:rPr>
          <w:rFonts w:ascii="Times New Roman" w:eastAsia="Times New Roman" w:hAnsi="Times New Roman"/>
          <w:bCs/>
          <w:iCs/>
          <w:lang w:eastAsia="pl-PL"/>
        </w:rPr>
        <w:t xml:space="preserve">Zamawiający wskazuje, że obowiązek informacyjny określony przepisami RODO wynikający z art. 13 lub art. 14 RODO względem osób fizycznych, których dane przekazuje Zamawiającemu i których dane </w:t>
      </w:r>
      <w:r w:rsidRPr="009C2BAB">
        <w:rPr>
          <w:rFonts w:ascii="Times New Roman" w:eastAsia="Times New Roman" w:hAnsi="Times New Roman"/>
          <w:bCs/>
          <w:iCs/>
          <w:u w:val="single"/>
          <w:lang w:eastAsia="pl-PL"/>
        </w:rPr>
        <w:t>bezpośrednio lub pośrednio</w:t>
      </w:r>
      <w:r w:rsidRPr="009C2BAB">
        <w:rPr>
          <w:rFonts w:ascii="Times New Roman" w:eastAsia="Times New Roman" w:hAnsi="Times New Roman"/>
          <w:bCs/>
          <w:iCs/>
          <w:lang w:eastAsia="pl-PL"/>
        </w:rPr>
        <w:t xml:space="preserve"> pozyskał, (chyba że ma zastosowanie co najmniej jedno z </w:t>
      </w:r>
      <w:proofErr w:type="spellStart"/>
      <w:r w:rsidRPr="009C2BAB">
        <w:rPr>
          <w:rFonts w:ascii="Times New Roman" w:eastAsia="Times New Roman" w:hAnsi="Times New Roman"/>
          <w:bCs/>
          <w:iCs/>
          <w:lang w:eastAsia="pl-PL"/>
        </w:rPr>
        <w:t>wył</w:t>
      </w:r>
      <w:r w:rsidR="00A14498">
        <w:rPr>
          <w:rFonts w:ascii="Times New Roman" w:eastAsia="Times New Roman" w:hAnsi="Times New Roman"/>
          <w:bCs/>
          <w:iCs/>
          <w:lang w:eastAsia="pl-PL"/>
        </w:rPr>
        <w:t>ą</w:t>
      </w:r>
      <w:r w:rsidRPr="009C2BAB">
        <w:rPr>
          <w:rFonts w:ascii="Times New Roman" w:eastAsia="Times New Roman" w:hAnsi="Times New Roman"/>
          <w:bCs/>
          <w:iCs/>
          <w:lang w:eastAsia="pl-PL"/>
        </w:rPr>
        <w:t>czeń</w:t>
      </w:r>
      <w:proofErr w:type="spellEnd"/>
      <w:r w:rsidRPr="009C2BAB">
        <w:rPr>
          <w:rFonts w:ascii="Times New Roman" w:eastAsia="Times New Roman" w:hAnsi="Times New Roman"/>
          <w:bCs/>
          <w:iCs/>
          <w:lang w:eastAsia="pl-PL"/>
        </w:rPr>
        <w:t xml:space="preserve">, o których mowa w art. 13 ust. 4 lub art. 14 ust. 5 RODO), spoczywa także na Wykonawcach, którzy pozyskują dane osobowe osób trzecich w celu przekazania ich Zamawiającemu w ofercie. </w:t>
      </w:r>
    </w:p>
    <w:p w14:paraId="464B5C3C" w14:textId="77777777" w:rsidR="00CF2632" w:rsidRPr="009C2BAB" w:rsidRDefault="00CF2632" w:rsidP="00CF2632">
      <w:pPr>
        <w:tabs>
          <w:tab w:val="left" w:pos="0"/>
        </w:tabs>
        <w:autoSpaceDE w:val="0"/>
        <w:autoSpaceDN w:val="0"/>
        <w:adjustRightInd w:val="0"/>
        <w:spacing w:after="0" w:line="240" w:lineRule="auto"/>
        <w:jc w:val="both"/>
        <w:rPr>
          <w:rFonts w:ascii="Times New Roman" w:eastAsia="Times New Roman" w:hAnsi="Times New Roman"/>
          <w:bCs/>
          <w:iCs/>
          <w:lang w:eastAsia="pl-PL"/>
        </w:rPr>
      </w:pPr>
      <w:r w:rsidRPr="009C2BAB">
        <w:rPr>
          <w:rFonts w:ascii="Times New Roman" w:eastAsia="Times New Roman" w:hAnsi="Times New Roman"/>
          <w:b/>
          <w:iCs/>
          <w:lang w:eastAsia="pl-PL"/>
        </w:rPr>
        <w:t>11.</w:t>
      </w:r>
      <w:r w:rsidRPr="009C2BAB">
        <w:rPr>
          <w:rFonts w:ascii="Times New Roman" w:eastAsia="Times New Roman" w:hAnsi="Times New Roman"/>
          <w:bCs/>
          <w:iCs/>
          <w:lang w:eastAsia="pl-PL"/>
        </w:rPr>
        <w:t xml:space="preserve"> Wykonawca obowiązany jest poinformować osoby fizyczne o treści niniejszego Ro</w:t>
      </w:r>
      <w:r>
        <w:rPr>
          <w:rFonts w:ascii="Times New Roman" w:eastAsia="Times New Roman" w:hAnsi="Times New Roman"/>
          <w:bCs/>
          <w:iCs/>
          <w:lang w:eastAsia="pl-PL"/>
        </w:rPr>
        <w:t>zdziału S</w:t>
      </w:r>
      <w:r w:rsidRPr="009C2BAB">
        <w:rPr>
          <w:rFonts w:ascii="Times New Roman" w:eastAsia="Times New Roman" w:hAnsi="Times New Roman"/>
          <w:bCs/>
          <w:iCs/>
          <w:lang w:eastAsia="pl-PL"/>
        </w:rPr>
        <w:t>WZ.</w:t>
      </w:r>
    </w:p>
    <w:p w14:paraId="541E56AB" w14:textId="58C8531B" w:rsidR="00A04D51" w:rsidRDefault="00A04D51">
      <w:pPr>
        <w:rPr>
          <w:rFonts w:ascii="Times New Roman" w:eastAsia="Times New Roman" w:hAnsi="Times New Roman"/>
          <w:lang w:eastAsia="pl-PL"/>
        </w:rPr>
      </w:pPr>
      <w:r>
        <w:rPr>
          <w:rFonts w:ascii="Times New Roman" w:eastAsia="Times New Roman" w:hAnsi="Times New Roman"/>
          <w:lang w:eastAsia="pl-P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CF2632" w:rsidRPr="000A21E7" w14:paraId="06B14430" w14:textId="77777777" w:rsidTr="005A40A7">
        <w:tc>
          <w:tcPr>
            <w:tcW w:w="9212" w:type="dxa"/>
          </w:tcPr>
          <w:p w14:paraId="593C83DD" w14:textId="77777777" w:rsidR="00CF2632" w:rsidRPr="009C2BAB" w:rsidRDefault="00CF2632" w:rsidP="005A40A7">
            <w:pPr>
              <w:spacing w:after="0" w:line="240" w:lineRule="auto"/>
              <w:jc w:val="center"/>
              <w:rPr>
                <w:rFonts w:ascii="Times New Roman" w:eastAsia="Times New Roman" w:hAnsi="Times New Roman"/>
                <w:b/>
                <w:szCs w:val="20"/>
                <w:lang w:eastAsia="pl-PL"/>
              </w:rPr>
            </w:pPr>
            <w:r w:rsidRPr="009C2BAB">
              <w:rPr>
                <w:rFonts w:ascii="Times New Roman" w:eastAsia="Times New Roman" w:hAnsi="Times New Roman"/>
                <w:lang w:eastAsia="pl-PL"/>
              </w:rPr>
              <w:lastRenderedPageBreak/>
              <w:br w:type="page"/>
            </w:r>
          </w:p>
          <w:p w14:paraId="019BA755" w14:textId="77777777" w:rsidR="00CF2632" w:rsidRPr="009C2BAB" w:rsidRDefault="00CF2632" w:rsidP="005A40A7">
            <w:pPr>
              <w:spacing w:after="0" w:line="240" w:lineRule="auto"/>
              <w:jc w:val="center"/>
              <w:rPr>
                <w:rFonts w:ascii="Times New Roman" w:eastAsia="Times New Roman" w:hAnsi="Times New Roman"/>
                <w:b/>
                <w:szCs w:val="20"/>
                <w:lang w:eastAsia="pl-PL"/>
              </w:rPr>
            </w:pPr>
            <w:r w:rsidRPr="009C2BAB">
              <w:rPr>
                <w:rFonts w:ascii="Times New Roman" w:eastAsia="Times New Roman" w:hAnsi="Times New Roman"/>
                <w:b/>
                <w:szCs w:val="20"/>
                <w:lang w:eastAsia="pl-PL"/>
              </w:rPr>
              <w:t>ZAŁĄCZNIK NUMER 1</w:t>
            </w:r>
          </w:p>
          <w:p w14:paraId="4B6F0686" w14:textId="77777777" w:rsidR="00CF2632" w:rsidRPr="009C2BAB" w:rsidRDefault="00CF2632" w:rsidP="005A40A7">
            <w:pPr>
              <w:keepNext/>
              <w:spacing w:after="0" w:line="240" w:lineRule="auto"/>
              <w:jc w:val="center"/>
              <w:outlineLvl w:val="6"/>
              <w:rPr>
                <w:rFonts w:ascii="Times New Roman" w:eastAsia="Times New Roman" w:hAnsi="Times New Roman"/>
                <w:b/>
                <w:szCs w:val="20"/>
                <w:lang w:eastAsia="pl-PL"/>
              </w:rPr>
            </w:pPr>
            <w:r w:rsidRPr="009C2BAB">
              <w:rPr>
                <w:rFonts w:ascii="Times New Roman" w:eastAsia="Times New Roman" w:hAnsi="Times New Roman"/>
                <w:b/>
                <w:szCs w:val="20"/>
                <w:lang w:eastAsia="pl-PL"/>
              </w:rPr>
              <w:t xml:space="preserve">FORMULARZ OFERTY </w:t>
            </w:r>
          </w:p>
          <w:p w14:paraId="7D5A27AE" w14:textId="77777777" w:rsidR="00CF2632" w:rsidRPr="009C2BAB" w:rsidRDefault="00CF2632" w:rsidP="005A40A7">
            <w:pPr>
              <w:spacing w:after="0" w:line="240" w:lineRule="auto"/>
              <w:jc w:val="center"/>
              <w:rPr>
                <w:rFonts w:ascii="Times New Roman" w:eastAsia="Times New Roman" w:hAnsi="Times New Roman"/>
                <w:b/>
                <w:szCs w:val="20"/>
                <w:lang w:eastAsia="pl-PL"/>
              </w:rPr>
            </w:pPr>
          </w:p>
        </w:tc>
      </w:tr>
    </w:tbl>
    <w:p w14:paraId="59919038" w14:textId="77777777" w:rsidR="00CF2632" w:rsidRPr="009C2BAB" w:rsidRDefault="00CF2632" w:rsidP="00CF2632">
      <w:pPr>
        <w:spacing w:after="0" w:line="240" w:lineRule="auto"/>
        <w:ind w:firstLine="3261"/>
        <w:rPr>
          <w:rFonts w:ascii="Times New Roman" w:eastAsia="Times New Roman" w:hAnsi="Times New Roman"/>
          <w:szCs w:val="20"/>
          <w:lang w:eastAsia="pl-PL"/>
        </w:rPr>
      </w:pPr>
    </w:p>
    <w:p w14:paraId="4056A9AF" w14:textId="77777777" w:rsidR="00CF2632" w:rsidRPr="009C2BAB" w:rsidRDefault="00CF2632" w:rsidP="00CF2632">
      <w:pPr>
        <w:spacing w:after="0" w:line="240" w:lineRule="auto"/>
        <w:ind w:firstLine="3261"/>
        <w:rPr>
          <w:rFonts w:ascii="Times New Roman" w:eastAsia="Times New Roman" w:hAnsi="Times New Roman"/>
          <w:szCs w:val="20"/>
          <w:lang w:eastAsia="pl-PL"/>
        </w:rPr>
      </w:pPr>
    </w:p>
    <w:p w14:paraId="57B86348" w14:textId="77777777" w:rsidR="00CF2632" w:rsidRPr="009C2BAB" w:rsidRDefault="00CF2632" w:rsidP="00CF2632">
      <w:pPr>
        <w:spacing w:after="0" w:line="240" w:lineRule="auto"/>
        <w:ind w:firstLine="3261"/>
        <w:rPr>
          <w:rFonts w:ascii="Times New Roman" w:eastAsia="Times New Roman" w:hAnsi="Times New Roman"/>
          <w:szCs w:val="20"/>
          <w:lang w:eastAsia="pl-PL"/>
        </w:rPr>
      </w:pPr>
      <w:r w:rsidRPr="009C2BAB">
        <w:rPr>
          <w:rFonts w:ascii="Times New Roman" w:eastAsia="Times New Roman" w:hAnsi="Times New Roman"/>
          <w:szCs w:val="20"/>
          <w:lang w:eastAsia="pl-PL"/>
        </w:rPr>
        <w:t>.............................................., dnia .................................</w:t>
      </w:r>
    </w:p>
    <w:p w14:paraId="57C5B0A6" w14:textId="77777777" w:rsidR="00CF2632" w:rsidRPr="009C2BAB" w:rsidRDefault="00CF2632" w:rsidP="00CF2632">
      <w:pPr>
        <w:spacing w:after="0" w:line="240" w:lineRule="auto"/>
        <w:ind w:firstLine="3261"/>
        <w:rPr>
          <w:rFonts w:ascii="Times New Roman" w:eastAsia="Times New Roman" w:hAnsi="Times New Roman"/>
          <w:szCs w:val="20"/>
          <w:lang w:eastAsia="pl-PL"/>
        </w:rPr>
      </w:pPr>
      <w:r w:rsidRPr="009C2BAB">
        <w:rPr>
          <w:rFonts w:ascii="Times New Roman" w:eastAsia="Times New Roman" w:hAnsi="Times New Roman"/>
          <w:i/>
          <w:szCs w:val="20"/>
          <w:lang w:eastAsia="pl-PL"/>
        </w:rPr>
        <w:t xml:space="preserve">        / miejscowość/</w:t>
      </w:r>
    </w:p>
    <w:p w14:paraId="5616B4EF" w14:textId="77777777" w:rsidR="00CF2632" w:rsidRPr="009C2BAB" w:rsidRDefault="00CF2632" w:rsidP="00CF2632">
      <w:pPr>
        <w:spacing w:after="0" w:line="240" w:lineRule="auto"/>
        <w:jc w:val="both"/>
        <w:rPr>
          <w:rFonts w:ascii="Times New Roman" w:eastAsia="Times New Roman" w:hAnsi="Times New Roman"/>
          <w:szCs w:val="20"/>
          <w:lang w:eastAsia="pl-PL"/>
        </w:rPr>
      </w:pPr>
    </w:p>
    <w:p w14:paraId="40280C7E" w14:textId="77777777" w:rsidR="00CF2632" w:rsidRPr="009C2BAB" w:rsidRDefault="00CF2632" w:rsidP="00CF2632">
      <w:pP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szCs w:val="20"/>
          <w:lang w:eastAsia="pl-PL"/>
        </w:rPr>
        <w:t>/ pieczątka nagłówkowa Wykonawcy /</w:t>
      </w:r>
    </w:p>
    <w:p w14:paraId="5B74052E" w14:textId="0D8A5087" w:rsidR="00CF2632" w:rsidRPr="009C2BAB" w:rsidRDefault="00CF2632" w:rsidP="00CF2632">
      <w:pP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szCs w:val="20"/>
          <w:lang w:eastAsia="pl-PL"/>
        </w:rPr>
        <w:t>znak: SKMMU.086</w:t>
      </w:r>
      <w:r>
        <w:rPr>
          <w:rFonts w:ascii="Times New Roman" w:eastAsia="Times New Roman" w:hAnsi="Times New Roman"/>
          <w:szCs w:val="20"/>
          <w:lang w:eastAsia="pl-PL"/>
        </w:rPr>
        <w:t>.</w:t>
      </w:r>
      <w:r w:rsidR="001054C1">
        <w:rPr>
          <w:rFonts w:ascii="Times New Roman" w:eastAsia="Times New Roman" w:hAnsi="Times New Roman"/>
          <w:szCs w:val="20"/>
          <w:lang w:eastAsia="pl-PL"/>
        </w:rPr>
        <w:t>10.22</w:t>
      </w:r>
    </w:p>
    <w:p w14:paraId="0CF79386" w14:textId="77777777" w:rsidR="00CF2632" w:rsidRPr="009C2BAB" w:rsidRDefault="00CF2632" w:rsidP="00CF2632">
      <w:pPr>
        <w:spacing w:after="0" w:line="240" w:lineRule="auto"/>
        <w:rPr>
          <w:rFonts w:ascii="Times New Roman" w:eastAsia="Times New Roman" w:hAnsi="Times New Roman"/>
          <w:b/>
          <w:szCs w:val="20"/>
          <w:lang w:eastAsia="pl-PL"/>
        </w:rPr>
      </w:pPr>
    </w:p>
    <w:p w14:paraId="10E33F0B" w14:textId="77777777" w:rsidR="00CF2632" w:rsidRPr="009C2BAB" w:rsidRDefault="00CF2632" w:rsidP="00CF2632">
      <w:pPr>
        <w:spacing w:after="0" w:line="240" w:lineRule="auto"/>
        <w:rPr>
          <w:rFonts w:ascii="Times New Roman" w:eastAsia="Times New Roman" w:hAnsi="Times New Roman"/>
          <w:b/>
          <w:szCs w:val="20"/>
          <w:lang w:eastAsia="pl-PL"/>
        </w:rPr>
      </w:pPr>
      <w:r w:rsidRPr="009C2BAB">
        <w:rPr>
          <w:rFonts w:ascii="Times New Roman" w:eastAsia="Times New Roman" w:hAnsi="Times New Roman"/>
          <w:b/>
          <w:szCs w:val="20"/>
          <w:lang w:eastAsia="pl-PL"/>
        </w:rPr>
        <w:t xml:space="preserve">I. DANE WYKONAWCY. </w:t>
      </w:r>
    </w:p>
    <w:p w14:paraId="78F647C8" w14:textId="10193C5D" w:rsidR="00CF2632" w:rsidRPr="009C2BAB" w:rsidRDefault="00CF2632" w:rsidP="00CF2632">
      <w:pPr>
        <w:spacing w:after="0" w:line="360" w:lineRule="auto"/>
        <w:rPr>
          <w:rFonts w:ascii="Times New Roman" w:eastAsia="Times New Roman" w:hAnsi="Times New Roman"/>
          <w:szCs w:val="20"/>
          <w:lang w:eastAsia="pl-PL"/>
        </w:rPr>
      </w:pPr>
      <w:r w:rsidRPr="009C2BAB">
        <w:rPr>
          <w:rFonts w:ascii="Times New Roman" w:eastAsia="Times New Roman" w:hAnsi="Times New Roman"/>
          <w:szCs w:val="20"/>
          <w:lang w:eastAsia="pl-PL"/>
        </w:rPr>
        <w:t>1.1 Pełna nazwa ........................................................................................................................................</w:t>
      </w:r>
    </w:p>
    <w:p w14:paraId="1B2CCC1A" w14:textId="48F6A846" w:rsidR="00CF2632" w:rsidRPr="009C2BAB" w:rsidRDefault="00CF2632" w:rsidP="00CF2632">
      <w:pPr>
        <w:spacing w:after="0" w:line="360" w:lineRule="auto"/>
        <w:rPr>
          <w:rFonts w:ascii="Times New Roman" w:eastAsia="Times New Roman" w:hAnsi="Times New Roman"/>
          <w:szCs w:val="20"/>
          <w:lang w:eastAsia="pl-PL"/>
        </w:rPr>
      </w:pPr>
      <w:r w:rsidRPr="009C2BAB">
        <w:rPr>
          <w:rFonts w:ascii="Times New Roman" w:eastAsia="Times New Roman" w:hAnsi="Times New Roman"/>
          <w:szCs w:val="20"/>
          <w:lang w:eastAsia="pl-PL"/>
        </w:rPr>
        <w:t>...................................................................................................................................................................</w:t>
      </w:r>
    </w:p>
    <w:p w14:paraId="209ED272" w14:textId="77777777" w:rsidR="00CF2632" w:rsidRPr="009C2BAB" w:rsidRDefault="00CF2632" w:rsidP="00CF2632">
      <w:pPr>
        <w:spacing w:after="0" w:line="360" w:lineRule="auto"/>
        <w:rPr>
          <w:rFonts w:ascii="Times New Roman" w:eastAsia="Times New Roman" w:hAnsi="Times New Roman"/>
          <w:szCs w:val="20"/>
          <w:lang w:eastAsia="pl-PL"/>
        </w:rPr>
      </w:pPr>
      <w:r w:rsidRPr="009C2BAB">
        <w:rPr>
          <w:rFonts w:ascii="Times New Roman" w:eastAsia="Times New Roman" w:hAnsi="Times New Roman"/>
          <w:szCs w:val="20"/>
          <w:lang w:eastAsia="pl-PL"/>
        </w:rPr>
        <w:t>1.2 Adres ...................................................................................................................................................</w:t>
      </w:r>
    </w:p>
    <w:p w14:paraId="07FC2075" w14:textId="395B266A" w:rsidR="00CF2632" w:rsidRPr="009C2BAB" w:rsidRDefault="00CF2632" w:rsidP="00CF2632">
      <w:pPr>
        <w:spacing w:after="0" w:line="360" w:lineRule="auto"/>
        <w:rPr>
          <w:rFonts w:ascii="Times New Roman" w:eastAsia="Times New Roman" w:hAnsi="Times New Roman"/>
          <w:szCs w:val="20"/>
          <w:lang w:eastAsia="pl-PL"/>
        </w:rPr>
      </w:pPr>
      <w:r w:rsidRPr="009C2BAB">
        <w:rPr>
          <w:rFonts w:ascii="Times New Roman" w:eastAsia="Times New Roman" w:hAnsi="Times New Roman"/>
          <w:szCs w:val="20"/>
          <w:lang w:eastAsia="pl-PL"/>
        </w:rPr>
        <w:t>...............................................................................................................................................................</w:t>
      </w:r>
      <w:r w:rsidR="0029675B">
        <w:rPr>
          <w:rFonts w:ascii="Times New Roman" w:eastAsia="Times New Roman" w:hAnsi="Times New Roman"/>
          <w:szCs w:val="20"/>
          <w:lang w:eastAsia="pl-PL"/>
        </w:rPr>
        <w:t>.</w:t>
      </w:r>
      <w:r w:rsidRPr="009C2BAB">
        <w:rPr>
          <w:rFonts w:ascii="Times New Roman" w:eastAsia="Times New Roman" w:hAnsi="Times New Roman"/>
          <w:szCs w:val="20"/>
          <w:lang w:eastAsia="pl-PL"/>
        </w:rPr>
        <w:t>....</w:t>
      </w:r>
    </w:p>
    <w:p w14:paraId="6E75CF17" w14:textId="0E400FE8" w:rsidR="00CF2632" w:rsidRPr="009C2BAB" w:rsidRDefault="00CF2632" w:rsidP="00CF2632">
      <w:pPr>
        <w:spacing w:after="0" w:line="360" w:lineRule="auto"/>
        <w:rPr>
          <w:rFonts w:ascii="Times New Roman" w:eastAsia="Times New Roman" w:hAnsi="Times New Roman"/>
          <w:szCs w:val="20"/>
          <w:lang w:eastAsia="pl-PL"/>
        </w:rPr>
      </w:pPr>
      <w:r w:rsidRPr="009C2BAB">
        <w:rPr>
          <w:rFonts w:ascii="Times New Roman" w:eastAsia="Times New Roman" w:hAnsi="Times New Roman"/>
          <w:szCs w:val="20"/>
          <w:lang w:eastAsia="pl-PL"/>
        </w:rPr>
        <w:t xml:space="preserve">1.3 Numer telefonu ............................................... </w:t>
      </w:r>
    </w:p>
    <w:p w14:paraId="3896941A" w14:textId="642155C6" w:rsidR="00CF2632" w:rsidRPr="009C2BAB" w:rsidRDefault="00CF2632" w:rsidP="00CF2632">
      <w:pPr>
        <w:spacing w:after="0" w:line="360" w:lineRule="auto"/>
        <w:rPr>
          <w:rFonts w:ascii="Times New Roman" w:eastAsia="Times New Roman" w:hAnsi="Times New Roman"/>
          <w:szCs w:val="20"/>
          <w:lang w:eastAsia="pl-PL"/>
        </w:rPr>
      </w:pPr>
      <w:r w:rsidRPr="009C2BAB">
        <w:rPr>
          <w:rFonts w:ascii="Times New Roman" w:eastAsia="Times New Roman" w:hAnsi="Times New Roman"/>
          <w:szCs w:val="20"/>
          <w:lang w:eastAsia="pl-PL"/>
        </w:rPr>
        <w:t>Adres poczty elektronicznej ……………………………………@ ……………………………</w:t>
      </w:r>
      <w:r w:rsidR="0029675B">
        <w:rPr>
          <w:rFonts w:ascii="Times New Roman" w:eastAsia="Times New Roman" w:hAnsi="Times New Roman"/>
          <w:szCs w:val="20"/>
          <w:lang w:eastAsia="pl-PL"/>
        </w:rPr>
        <w:t>..</w:t>
      </w:r>
      <w:r w:rsidRPr="009C2BAB">
        <w:rPr>
          <w:rFonts w:ascii="Times New Roman" w:eastAsia="Times New Roman" w:hAnsi="Times New Roman"/>
          <w:szCs w:val="20"/>
          <w:lang w:eastAsia="pl-PL"/>
        </w:rPr>
        <w:t>………</w:t>
      </w:r>
    </w:p>
    <w:p w14:paraId="03BC6EE8" w14:textId="2681D899" w:rsidR="00CF2632" w:rsidRPr="009C2BAB" w:rsidRDefault="00CF2632" w:rsidP="00CF2632">
      <w:pPr>
        <w:spacing w:after="0" w:line="360" w:lineRule="auto"/>
        <w:rPr>
          <w:rFonts w:ascii="Times New Roman" w:eastAsia="Times New Roman" w:hAnsi="Times New Roman"/>
          <w:szCs w:val="20"/>
          <w:lang w:eastAsia="pl-PL"/>
        </w:rPr>
      </w:pPr>
      <w:r w:rsidRPr="009C2BAB">
        <w:rPr>
          <w:rFonts w:ascii="Times New Roman" w:eastAsia="Times New Roman" w:hAnsi="Times New Roman"/>
          <w:szCs w:val="20"/>
          <w:lang w:eastAsia="pl-PL"/>
        </w:rPr>
        <w:t>1.4 NIP: .................................................................REGON: ..........................................................</w:t>
      </w:r>
      <w:r w:rsidR="0029675B">
        <w:rPr>
          <w:rFonts w:ascii="Times New Roman" w:eastAsia="Times New Roman" w:hAnsi="Times New Roman"/>
          <w:szCs w:val="20"/>
          <w:lang w:eastAsia="pl-PL"/>
        </w:rPr>
        <w:t>...</w:t>
      </w:r>
      <w:r w:rsidRPr="009C2BAB">
        <w:rPr>
          <w:rFonts w:ascii="Times New Roman" w:eastAsia="Times New Roman" w:hAnsi="Times New Roman"/>
          <w:szCs w:val="20"/>
          <w:lang w:eastAsia="pl-PL"/>
        </w:rPr>
        <w:t>........</w:t>
      </w:r>
    </w:p>
    <w:p w14:paraId="6EF77C5E" w14:textId="77777777" w:rsidR="00CF2632" w:rsidRPr="009650C5" w:rsidRDefault="00CF2632" w:rsidP="00CF2632">
      <w:pPr>
        <w:spacing w:after="0" w:line="240" w:lineRule="auto"/>
        <w:rPr>
          <w:rFonts w:ascii="Times New Roman" w:eastAsia="Times New Roman" w:hAnsi="Times New Roman"/>
          <w:szCs w:val="20"/>
          <w:lang w:eastAsia="pl-PL"/>
        </w:rPr>
      </w:pPr>
    </w:p>
    <w:p w14:paraId="276B03EF" w14:textId="77777777" w:rsidR="00CF2632" w:rsidRPr="009650C5" w:rsidRDefault="00CF2632" w:rsidP="00CF2632">
      <w:pPr>
        <w:spacing w:after="0" w:line="240" w:lineRule="auto"/>
        <w:rPr>
          <w:rFonts w:ascii="Times New Roman" w:eastAsia="Times New Roman" w:hAnsi="Times New Roman"/>
          <w:b/>
          <w:szCs w:val="20"/>
          <w:lang w:eastAsia="pl-PL"/>
        </w:rPr>
      </w:pPr>
      <w:r w:rsidRPr="009650C5">
        <w:rPr>
          <w:rFonts w:ascii="Times New Roman" w:eastAsia="Times New Roman" w:hAnsi="Times New Roman"/>
          <w:b/>
          <w:szCs w:val="20"/>
          <w:lang w:eastAsia="pl-PL"/>
        </w:rPr>
        <w:t>II. PRZEDMIOT OFERTY.</w:t>
      </w:r>
    </w:p>
    <w:p w14:paraId="4F829CF3" w14:textId="77777777" w:rsidR="00CF2632" w:rsidRPr="009650C5" w:rsidRDefault="00CF2632" w:rsidP="00CF2632">
      <w:pPr>
        <w:spacing w:after="0" w:line="240" w:lineRule="auto"/>
        <w:rPr>
          <w:rFonts w:ascii="Times New Roman" w:eastAsia="Times New Roman" w:hAnsi="Times New Roman"/>
          <w:b/>
          <w:szCs w:val="20"/>
          <w:lang w:eastAsia="pl-PL"/>
        </w:rPr>
      </w:pPr>
    </w:p>
    <w:p w14:paraId="29DB4C2E" w14:textId="1C9438F1" w:rsidR="009650C5" w:rsidRPr="009650C5" w:rsidRDefault="009650C5" w:rsidP="009650C5">
      <w:pPr>
        <w:autoSpaceDE w:val="0"/>
        <w:autoSpaceDN w:val="0"/>
        <w:adjustRightInd w:val="0"/>
        <w:spacing w:after="0" w:line="360" w:lineRule="auto"/>
        <w:jc w:val="both"/>
        <w:rPr>
          <w:rFonts w:ascii="Times New Roman" w:hAnsi="Times New Roman"/>
          <w:b/>
        </w:rPr>
      </w:pPr>
      <w:r w:rsidRPr="009650C5">
        <w:rPr>
          <w:rFonts w:ascii="Times New Roman" w:hAnsi="Times New Roman"/>
          <w:lang w:eastAsia="ar-SA"/>
        </w:rPr>
        <w:t xml:space="preserve">Nawiązując do ogłoszenia o przetargu nieograniczonym na </w:t>
      </w:r>
      <w:bookmarkStart w:id="12" w:name="_Hlk97706728"/>
      <w:r w:rsidR="00233C6B" w:rsidRPr="00233C6B">
        <w:rPr>
          <w:rFonts w:ascii="Times New Roman" w:hAnsi="Times New Roman"/>
          <w:lang w:eastAsia="ar-SA"/>
        </w:rPr>
        <w:t>opracowanie dokumentu Studium Wykonalności dla projektu: „Modernizacja linii kolejowej nr 250”</w:t>
      </w:r>
      <w:r w:rsidR="000062D9">
        <w:rPr>
          <w:rFonts w:ascii="Times New Roman" w:hAnsi="Times New Roman"/>
          <w:b/>
        </w:rPr>
        <w:t xml:space="preserve">, </w:t>
      </w:r>
      <w:r w:rsidRPr="009650C5">
        <w:rPr>
          <w:rFonts w:ascii="Times New Roman" w:hAnsi="Times New Roman"/>
          <w:b/>
        </w:rPr>
        <w:t>nr sprawy SKMMU.086.10.22</w:t>
      </w:r>
      <w:bookmarkEnd w:id="12"/>
    </w:p>
    <w:p w14:paraId="5D064AD0" w14:textId="21708D4B" w:rsidR="009650C5" w:rsidRPr="009650C5" w:rsidRDefault="009650C5" w:rsidP="009650C5">
      <w:pPr>
        <w:autoSpaceDE w:val="0"/>
        <w:autoSpaceDN w:val="0"/>
        <w:adjustRightInd w:val="0"/>
        <w:spacing w:after="0" w:line="360" w:lineRule="auto"/>
        <w:jc w:val="both"/>
        <w:rPr>
          <w:rFonts w:ascii="Times New Roman" w:hAnsi="Times New Roman"/>
          <w:lang w:eastAsia="ar-SA"/>
        </w:rPr>
      </w:pPr>
      <w:r w:rsidRPr="009650C5">
        <w:rPr>
          <w:rFonts w:ascii="Times New Roman" w:hAnsi="Times New Roman"/>
          <w:lang w:eastAsia="ar-SA"/>
        </w:rPr>
        <w:t>oświadczam, iż reprezentowany przeze mnie Wykonawca oferuje wykonanie przedmiotu zamówienia:</w:t>
      </w:r>
    </w:p>
    <w:p w14:paraId="5571000D" w14:textId="77777777" w:rsidR="009650C5" w:rsidRPr="00E662BB" w:rsidRDefault="009650C5" w:rsidP="009650C5">
      <w:pPr>
        <w:spacing w:after="0" w:line="360" w:lineRule="auto"/>
        <w:jc w:val="both"/>
        <w:rPr>
          <w:rFonts w:ascii="Times New Roman" w:hAnsi="Times New Roman"/>
          <w:b/>
          <w:bCs/>
          <w:lang w:eastAsia="ar-SA"/>
        </w:rPr>
      </w:pPr>
      <w:bookmarkStart w:id="13" w:name="_Hlk520371643"/>
      <w:r w:rsidRPr="00E662BB">
        <w:rPr>
          <w:rFonts w:ascii="Times New Roman" w:hAnsi="Times New Roman"/>
          <w:b/>
          <w:bCs/>
          <w:lang w:eastAsia="ar-SA"/>
        </w:rPr>
        <w:t>za cenę brutto:.................................zł</w:t>
      </w:r>
    </w:p>
    <w:p w14:paraId="6B1BE18A" w14:textId="77777777" w:rsidR="009650C5" w:rsidRPr="009650C5" w:rsidRDefault="009650C5" w:rsidP="009650C5">
      <w:pPr>
        <w:spacing w:after="0" w:line="360" w:lineRule="auto"/>
        <w:jc w:val="both"/>
        <w:rPr>
          <w:rFonts w:ascii="Times New Roman" w:hAnsi="Times New Roman"/>
          <w:lang w:eastAsia="ar-SA"/>
        </w:rPr>
      </w:pPr>
      <w:r w:rsidRPr="009650C5">
        <w:rPr>
          <w:rFonts w:ascii="Times New Roman" w:hAnsi="Times New Roman"/>
          <w:lang w:eastAsia="ar-SA"/>
        </w:rPr>
        <w:t>słownie................................................................................................................zł</w:t>
      </w:r>
    </w:p>
    <w:p w14:paraId="27A85DC6" w14:textId="77777777" w:rsidR="009650C5" w:rsidRPr="00E662BB" w:rsidRDefault="009650C5" w:rsidP="009650C5">
      <w:pPr>
        <w:spacing w:after="0" w:line="360" w:lineRule="auto"/>
        <w:jc w:val="both"/>
        <w:rPr>
          <w:rFonts w:ascii="Times New Roman" w:hAnsi="Times New Roman"/>
          <w:b/>
          <w:bCs/>
          <w:lang w:eastAsia="ar-SA"/>
        </w:rPr>
      </w:pPr>
      <w:r w:rsidRPr="00E662BB">
        <w:rPr>
          <w:rFonts w:ascii="Times New Roman" w:hAnsi="Times New Roman"/>
          <w:b/>
          <w:bCs/>
          <w:lang w:eastAsia="ar-SA"/>
        </w:rPr>
        <w:t>w tym kwota netto...........................................zł</w:t>
      </w:r>
    </w:p>
    <w:p w14:paraId="01224B7A" w14:textId="77777777" w:rsidR="009650C5" w:rsidRPr="009650C5" w:rsidRDefault="009650C5" w:rsidP="009650C5">
      <w:pPr>
        <w:spacing w:after="0" w:line="360" w:lineRule="auto"/>
        <w:jc w:val="both"/>
        <w:rPr>
          <w:rFonts w:ascii="Times New Roman" w:hAnsi="Times New Roman"/>
          <w:lang w:eastAsia="ar-SA"/>
        </w:rPr>
      </w:pPr>
      <w:r w:rsidRPr="009650C5">
        <w:rPr>
          <w:rFonts w:ascii="Times New Roman" w:hAnsi="Times New Roman"/>
          <w:lang w:eastAsia="ar-SA"/>
        </w:rPr>
        <w:t>słownie................................................................................................................zł</w:t>
      </w:r>
    </w:p>
    <w:p w14:paraId="1BB632EE" w14:textId="77777777" w:rsidR="009650C5" w:rsidRPr="009650C5" w:rsidRDefault="009650C5" w:rsidP="009650C5">
      <w:pPr>
        <w:spacing w:after="0" w:line="360" w:lineRule="auto"/>
        <w:rPr>
          <w:rFonts w:ascii="Times New Roman" w:hAnsi="Times New Roman"/>
          <w:lang w:eastAsia="ar-SA"/>
        </w:rPr>
      </w:pPr>
      <w:r w:rsidRPr="009650C5">
        <w:rPr>
          <w:rFonts w:ascii="Times New Roman" w:hAnsi="Times New Roman"/>
          <w:lang w:eastAsia="ar-SA"/>
        </w:rPr>
        <w:t>wysokość podatku VAT .................................% tj. ...............................................................zł</w:t>
      </w:r>
    </w:p>
    <w:p w14:paraId="37CCA35D" w14:textId="77777777" w:rsidR="009650C5" w:rsidRPr="009650C5" w:rsidRDefault="009650C5" w:rsidP="009650C5">
      <w:pPr>
        <w:spacing w:after="0" w:line="360" w:lineRule="auto"/>
        <w:jc w:val="both"/>
        <w:rPr>
          <w:rFonts w:ascii="Times New Roman" w:hAnsi="Times New Roman"/>
          <w:lang w:eastAsia="ar-SA"/>
        </w:rPr>
      </w:pPr>
      <w:r w:rsidRPr="009650C5">
        <w:rPr>
          <w:rFonts w:ascii="Times New Roman" w:hAnsi="Times New Roman"/>
          <w:lang w:eastAsia="ar-SA"/>
        </w:rPr>
        <w:t xml:space="preserve">słownie.................................................................................................................zł </w:t>
      </w:r>
    </w:p>
    <w:bookmarkEnd w:id="13"/>
    <w:p w14:paraId="0D348CE8" w14:textId="77777777" w:rsidR="009650C5" w:rsidRPr="009650C5" w:rsidRDefault="009650C5" w:rsidP="009650C5">
      <w:pPr>
        <w:pStyle w:val="Tekstkomentarza"/>
        <w:spacing w:line="360" w:lineRule="auto"/>
        <w:rPr>
          <w:rFonts w:ascii="Times New Roman" w:hAnsi="Times New Roman"/>
          <w:sz w:val="22"/>
          <w:szCs w:val="22"/>
        </w:rPr>
      </w:pPr>
    </w:p>
    <w:p w14:paraId="0674F68A" w14:textId="59653B08" w:rsidR="003F2EC5" w:rsidRDefault="006B6272" w:rsidP="009650C5">
      <w:pPr>
        <w:pStyle w:val="Tekstkomentarza"/>
        <w:spacing w:line="360" w:lineRule="auto"/>
        <w:rPr>
          <w:rFonts w:ascii="Times New Roman" w:hAnsi="Times New Roman"/>
          <w:sz w:val="22"/>
          <w:szCs w:val="22"/>
        </w:rPr>
      </w:pPr>
      <w:r w:rsidRPr="006B6272">
        <w:rPr>
          <w:rFonts w:ascii="Times New Roman" w:hAnsi="Times New Roman"/>
          <w:b/>
          <w:bCs/>
          <w:sz w:val="22"/>
          <w:szCs w:val="22"/>
        </w:rPr>
        <w:t>III.</w:t>
      </w:r>
      <w:r>
        <w:rPr>
          <w:rFonts w:ascii="Times New Roman" w:hAnsi="Times New Roman"/>
          <w:sz w:val="22"/>
          <w:szCs w:val="22"/>
        </w:rPr>
        <w:t xml:space="preserve"> </w:t>
      </w:r>
      <w:r w:rsidR="003F2EC5" w:rsidRPr="003F2EC5">
        <w:rPr>
          <w:rFonts w:ascii="Times New Roman" w:hAnsi="Times New Roman"/>
          <w:sz w:val="22"/>
          <w:szCs w:val="22"/>
        </w:rPr>
        <w:t xml:space="preserve">ZOBOWIĄZUJEMY SIĘ do wykonania zamówienia </w:t>
      </w:r>
      <w:r w:rsidR="003F2EC5">
        <w:rPr>
          <w:rFonts w:ascii="Times New Roman" w:hAnsi="Times New Roman"/>
          <w:sz w:val="22"/>
          <w:szCs w:val="22"/>
        </w:rPr>
        <w:t xml:space="preserve"> w terminie …….. miesięcy (termin realizacji należy podać w pełnych miesiącach) od daty zawarcia umowy. Zgodnie z pkt. 3.2. SWZ</w:t>
      </w:r>
    </w:p>
    <w:p w14:paraId="6F7774D5" w14:textId="77777777" w:rsidR="00B0575E" w:rsidRPr="00B0575E" w:rsidRDefault="00B0575E" w:rsidP="00B0575E">
      <w:pPr>
        <w:spacing w:after="0" w:line="240" w:lineRule="auto"/>
        <w:jc w:val="both"/>
        <w:rPr>
          <w:rFonts w:ascii="Times New Roman" w:eastAsia="Times New Roman" w:hAnsi="Times New Roman"/>
          <w:szCs w:val="20"/>
          <w:lang w:eastAsia="pl-PL"/>
        </w:rPr>
      </w:pPr>
    </w:p>
    <w:p w14:paraId="11056F31" w14:textId="653A06CA" w:rsidR="00607A09" w:rsidRPr="009C2BAB" w:rsidRDefault="00607A09" w:rsidP="00CF2632">
      <w:pPr>
        <w:spacing w:after="0" w:line="240" w:lineRule="auto"/>
        <w:jc w:val="both"/>
        <w:rPr>
          <w:rFonts w:ascii="Times New Roman" w:eastAsia="Times New Roman" w:hAnsi="Times New Roman"/>
          <w:szCs w:val="20"/>
          <w:lang w:eastAsia="pl-PL"/>
        </w:rPr>
      </w:pPr>
    </w:p>
    <w:p w14:paraId="22A0E4A4" w14:textId="77777777" w:rsidR="00CF2632" w:rsidRPr="009C2BAB" w:rsidRDefault="00CF2632" w:rsidP="00CF2632">
      <w:pPr>
        <w:keepNext/>
        <w:widowControl w:val="0"/>
        <w:spacing w:after="0" w:line="240" w:lineRule="auto"/>
        <w:jc w:val="both"/>
        <w:outlineLvl w:val="1"/>
        <w:rPr>
          <w:rFonts w:ascii="Times New Roman" w:eastAsia="Times New Roman" w:hAnsi="Times New Roman"/>
          <w:b/>
          <w:szCs w:val="20"/>
          <w:lang w:eastAsia="pl-PL"/>
        </w:rPr>
      </w:pPr>
    </w:p>
    <w:p w14:paraId="117020C0" w14:textId="495F1178" w:rsidR="00CF2632" w:rsidRPr="009C2BAB" w:rsidRDefault="003F2EC5" w:rsidP="00CF2632">
      <w:pPr>
        <w:keepNext/>
        <w:widowControl w:val="0"/>
        <w:spacing w:after="0" w:line="240" w:lineRule="auto"/>
        <w:jc w:val="both"/>
        <w:outlineLvl w:val="1"/>
        <w:rPr>
          <w:rFonts w:ascii="Times New Roman" w:eastAsia="Times New Roman" w:hAnsi="Times New Roman"/>
          <w:b/>
          <w:szCs w:val="20"/>
          <w:lang w:eastAsia="pl-PL"/>
        </w:rPr>
      </w:pPr>
      <w:r>
        <w:rPr>
          <w:rFonts w:ascii="Times New Roman" w:eastAsia="Times New Roman" w:hAnsi="Times New Roman"/>
          <w:b/>
          <w:szCs w:val="20"/>
          <w:lang w:eastAsia="pl-PL"/>
        </w:rPr>
        <w:t>I</w:t>
      </w:r>
      <w:r w:rsidR="00CF2632" w:rsidRPr="009C2BAB">
        <w:rPr>
          <w:rFonts w:ascii="Times New Roman" w:eastAsia="Times New Roman" w:hAnsi="Times New Roman"/>
          <w:b/>
          <w:szCs w:val="20"/>
          <w:lang w:eastAsia="pl-PL"/>
        </w:rPr>
        <w:t>V. NUMER RACHUNKU BANKOWEGO WYKONAWCY.</w:t>
      </w:r>
    </w:p>
    <w:p w14:paraId="15A52FEF" w14:textId="77777777" w:rsidR="00CF2632" w:rsidRPr="009C2BAB" w:rsidRDefault="00CF2632" w:rsidP="00CF2632">
      <w:pP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szCs w:val="20"/>
          <w:lang w:eastAsia="pl-PL"/>
        </w:rPr>
        <w:t>Numer rachunku bankowego Wykonawcy, na któr</w:t>
      </w:r>
      <w:r>
        <w:rPr>
          <w:rFonts w:ascii="Times New Roman" w:eastAsia="Times New Roman" w:hAnsi="Times New Roman"/>
          <w:szCs w:val="20"/>
          <w:lang w:eastAsia="pl-PL"/>
        </w:rPr>
        <w:t>y</w:t>
      </w:r>
      <w:r w:rsidRPr="009C2BAB">
        <w:rPr>
          <w:rFonts w:ascii="Times New Roman" w:eastAsia="Times New Roman" w:hAnsi="Times New Roman"/>
          <w:szCs w:val="20"/>
          <w:lang w:eastAsia="pl-PL"/>
        </w:rPr>
        <w:t xml:space="preserve"> Zamawiający będzie dokonywał ewentualnych płatności: ...................................................................................................................................................................</w:t>
      </w:r>
    </w:p>
    <w:p w14:paraId="7D2C908E" w14:textId="77777777" w:rsidR="00CF2632" w:rsidRPr="009C2BAB" w:rsidRDefault="00CF2632" w:rsidP="00CF2632">
      <w:pPr>
        <w:spacing w:after="0" w:line="240" w:lineRule="auto"/>
        <w:jc w:val="both"/>
        <w:rPr>
          <w:rFonts w:ascii="Times New Roman" w:eastAsia="Times New Roman" w:hAnsi="Times New Roman"/>
          <w:b/>
          <w:szCs w:val="20"/>
          <w:lang w:eastAsia="pl-PL"/>
        </w:rPr>
      </w:pPr>
    </w:p>
    <w:p w14:paraId="31B28249" w14:textId="792810A4" w:rsidR="00CF2632" w:rsidRPr="009C2BAB" w:rsidRDefault="00CF2632" w:rsidP="00CF2632">
      <w:pP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b/>
          <w:szCs w:val="20"/>
          <w:lang w:eastAsia="pl-PL"/>
        </w:rPr>
        <w:t>V. TERMIN ZWIĄZANIA OFERTĄ</w:t>
      </w:r>
      <w:r w:rsidRPr="009C2BAB">
        <w:rPr>
          <w:rFonts w:ascii="Times New Roman" w:eastAsia="Times New Roman" w:hAnsi="Times New Roman"/>
          <w:szCs w:val="20"/>
          <w:lang w:eastAsia="pl-PL"/>
        </w:rPr>
        <w:t xml:space="preserve"> – 60 dni od upływu terminu składania ofert.</w:t>
      </w:r>
    </w:p>
    <w:p w14:paraId="283CF72C" w14:textId="77777777" w:rsidR="00CF2632" w:rsidRPr="009C2BAB" w:rsidRDefault="00CF2632" w:rsidP="00CF2632">
      <w:pPr>
        <w:spacing w:after="0" w:line="240" w:lineRule="auto"/>
        <w:jc w:val="both"/>
        <w:rPr>
          <w:rFonts w:ascii="Times New Roman" w:eastAsia="Times New Roman" w:hAnsi="Times New Roman"/>
          <w:b/>
          <w:szCs w:val="20"/>
          <w:lang w:eastAsia="pl-PL"/>
        </w:rPr>
      </w:pPr>
    </w:p>
    <w:p w14:paraId="45E325DB" w14:textId="00B349EF" w:rsidR="00CF2632" w:rsidRPr="009C2BAB" w:rsidRDefault="00CF2632" w:rsidP="00CF2632">
      <w:pPr>
        <w:spacing w:after="0" w:line="240" w:lineRule="auto"/>
        <w:jc w:val="both"/>
        <w:rPr>
          <w:rFonts w:ascii="Times New Roman" w:eastAsia="Times New Roman" w:hAnsi="Times New Roman"/>
          <w:b/>
          <w:szCs w:val="20"/>
          <w:lang w:eastAsia="pl-PL"/>
        </w:rPr>
      </w:pPr>
      <w:r w:rsidRPr="009C2BAB">
        <w:rPr>
          <w:rFonts w:ascii="Times New Roman" w:eastAsia="Times New Roman" w:hAnsi="Times New Roman"/>
          <w:b/>
          <w:szCs w:val="20"/>
          <w:lang w:eastAsia="pl-PL"/>
        </w:rPr>
        <w:t>VI. OŚWIADCZENIE WYKONAWCY.</w:t>
      </w:r>
    </w:p>
    <w:p w14:paraId="3630185A" w14:textId="77777777" w:rsidR="00CF2632" w:rsidRPr="00F14968" w:rsidRDefault="00CF2632" w:rsidP="00CA66E2">
      <w:pPr>
        <w:numPr>
          <w:ilvl w:val="0"/>
          <w:numId w:val="5"/>
        </w:numPr>
        <w:spacing w:after="0" w:line="240" w:lineRule="auto"/>
        <w:jc w:val="both"/>
        <w:rPr>
          <w:rFonts w:ascii="Times New Roman" w:eastAsia="Times New Roman" w:hAnsi="Times New Roman"/>
          <w:bCs/>
          <w:szCs w:val="18"/>
          <w:lang w:eastAsia="pl-PL"/>
        </w:rPr>
      </w:pPr>
      <w:r w:rsidRPr="00F14968">
        <w:rPr>
          <w:rFonts w:ascii="Times New Roman" w:eastAsia="Times New Roman" w:hAnsi="Times New Roman"/>
          <w:bCs/>
          <w:szCs w:val="18"/>
          <w:lang w:eastAsia="pl-PL"/>
        </w:rPr>
        <w:t>Wykonawca oświadcza, że zapoznał się z treścią Specyfikacji Warunków Zamówienia, formularzem oferty, załącznikami, wzorem Umowy (stanowiącym załącznik numer 3 do Specyfikacji Warunków Zamówienia) i nie wnosi do nich żadnych zastrzeżeń. Wykonawca zobowiązuje się, w przypadku wybrania przedstawionej oferty, do zawarcia umowy w miejscu i terminie wskazanym przez Zamawiającego.</w:t>
      </w:r>
    </w:p>
    <w:p w14:paraId="6E230DB5" w14:textId="77777777" w:rsidR="00CF2632" w:rsidRPr="00F14968" w:rsidRDefault="00CF2632" w:rsidP="00CA66E2">
      <w:pPr>
        <w:numPr>
          <w:ilvl w:val="0"/>
          <w:numId w:val="5"/>
        </w:numPr>
        <w:spacing w:after="0" w:line="240" w:lineRule="auto"/>
        <w:jc w:val="both"/>
        <w:rPr>
          <w:rFonts w:ascii="Times New Roman" w:eastAsia="Times New Roman" w:hAnsi="Times New Roman"/>
          <w:bCs/>
          <w:szCs w:val="18"/>
          <w:lang w:eastAsia="pl-PL"/>
        </w:rPr>
      </w:pPr>
      <w:r w:rsidRPr="00F14968">
        <w:rPr>
          <w:rFonts w:ascii="Times New Roman" w:eastAsia="Times New Roman" w:hAnsi="Times New Roman"/>
          <w:bCs/>
          <w:szCs w:val="18"/>
          <w:lang w:eastAsia="pl-PL"/>
        </w:rPr>
        <w:t>Wykonawca oświadcza, że akceptuje warunki płatności wskazane w SWZ i wzorze umowy.</w:t>
      </w:r>
    </w:p>
    <w:p w14:paraId="51D1D0DD" w14:textId="77777777" w:rsidR="00CF2632" w:rsidRPr="00F14968" w:rsidRDefault="00CF2632" w:rsidP="00CA66E2">
      <w:pPr>
        <w:numPr>
          <w:ilvl w:val="0"/>
          <w:numId w:val="5"/>
        </w:numPr>
        <w:spacing w:after="0" w:line="240" w:lineRule="auto"/>
        <w:jc w:val="both"/>
        <w:rPr>
          <w:rFonts w:ascii="Times New Roman" w:eastAsia="Times New Roman" w:hAnsi="Times New Roman"/>
          <w:bCs/>
          <w:szCs w:val="18"/>
          <w:lang w:eastAsia="pl-PL"/>
        </w:rPr>
      </w:pPr>
      <w:r w:rsidRPr="00F14968">
        <w:rPr>
          <w:rFonts w:ascii="Times New Roman" w:eastAsia="Times New Roman" w:hAnsi="Times New Roman"/>
          <w:bCs/>
          <w:szCs w:val="18"/>
          <w:lang w:eastAsia="pl-PL"/>
        </w:rPr>
        <w:t>Wykonawca oświadcza, że jest związany złożoną ofertą przez okres 60 dni - bieg terminu związania ofertą rozpoczyna się wraz z upływem terminu składania ofert.</w:t>
      </w:r>
    </w:p>
    <w:p w14:paraId="79468EB7" w14:textId="77777777" w:rsidR="00CF2632" w:rsidRPr="00F14968" w:rsidRDefault="00CF2632" w:rsidP="00CA66E2">
      <w:pPr>
        <w:numPr>
          <w:ilvl w:val="0"/>
          <w:numId w:val="5"/>
        </w:numPr>
        <w:spacing w:after="0" w:line="240" w:lineRule="auto"/>
        <w:jc w:val="both"/>
        <w:rPr>
          <w:rFonts w:ascii="Times New Roman" w:eastAsia="Times New Roman" w:hAnsi="Times New Roman"/>
          <w:bCs/>
          <w:szCs w:val="18"/>
          <w:lang w:eastAsia="pl-PL"/>
        </w:rPr>
      </w:pPr>
      <w:r w:rsidRPr="00F14968">
        <w:rPr>
          <w:rFonts w:ascii="Times New Roman" w:eastAsia="Times New Roman" w:hAnsi="Times New Roman"/>
          <w:bCs/>
          <w:szCs w:val="18"/>
          <w:lang w:eastAsia="pl-PL"/>
        </w:rPr>
        <w:t>Wykonawca oświadcza, że zapoznał się ze wszystkimi warunkami zamówienia oraz dokumentami dotyczącymi przedmiotu zamówienia i akceptuje je bez zastrzeżeń.</w:t>
      </w:r>
    </w:p>
    <w:p w14:paraId="22DDF9EB" w14:textId="77777777" w:rsidR="00CF2632" w:rsidRPr="00F14968" w:rsidRDefault="00CF2632" w:rsidP="00CA66E2">
      <w:pPr>
        <w:numPr>
          <w:ilvl w:val="0"/>
          <w:numId w:val="5"/>
        </w:numPr>
        <w:spacing w:after="0" w:line="240" w:lineRule="auto"/>
        <w:jc w:val="both"/>
        <w:rPr>
          <w:rFonts w:ascii="Times New Roman" w:eastAsia="Times New Roman" w:hAnsi="Times New Roman"/>
          <w:bCs/>
          <w:szCs w:val="18"/>
          <w:lang w:eastAsia="pl-PL"/>
        </w:rPr>
      </w:pPr>
      <w:r w:rsidRPr="00F14968">
        <w:rPr>
          <w:rFonts w:ascii="Times New Roman" w:eastAsia="Times New Roman" w:hAnsi="Times New Roman"/>
          <w:bCs/>
          <w:szCs w:val="18"/>
          <w:lang w:eastAsia="pl-PL"/>
        </w:rPr>
        <w:t xml:space="preserve">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w:t>
      </w:r>
    </w:p>
    <w:p w14:paraId="38C97487" w14:textId="77777777" w:rsidR="00CF2632" w:rsidRPr="00F14968" w:rsidRDefault="00CF2632" w:rsidP="00CA66E2">
      <w:pPr>
        <w:numPr>
          <w:ilvl w:val="0"/>
          <w:numId w:val="5"/>
        </w:numPr>
        <w:spacing w:after="0" w:line="240" w:lineRule="auto"/>
        <w:jc w:val="both"/>
        <w:rPr>
          <w:rFonts w:ascii="Times New Roman" w:eastAsia="Times New Roman" w:hAnsi="Times New Roman"/>
          <w:bCs/>
          <w:szCs w:val="18"/>
          <w:lang w:eastAsia="pl-PL"/>
        </w:rPr>
      </w:pPr>
      <w:r w:rsidRPr="00F14968">
        <w:rPr>
          <w:rFonts w:ascii="Times New Roman" w:eastAsia="Times New Roman" w:hAnsi="Times New Roman"/>
          <w:bCs/>
          <w:szCs w:val="18"/>
          <w:lang w:eastAsia="pl-PL"/>
        </w:rPr>
        <w:t>Wykonawca oświadcza, że został poinformowany, że może wydzielić z oferty informacje stanowiące tajemnicę przedsiębiorstwa w rozumieniu przepisów o zwalczaniu nieuczciwej konkurencji jednocześnie wykazując, iż zastrzeżone informacje stanowią tajemnicę przedsiębiorstwa oraz zastrzec w odniesieniu do tych informacji, aby nie były one udostępnione innym uczestnikom postępowania.</w:t>
      </w:r>
    </w:p>
    <w:p w14:paraId="238835D0" w14:textId="77777777" w:rsidR="00CF2632" w:rsidRPr="00F14968" w:rsidRDefault="00CF2632" w:rsidP="00CA66E2">
      <w:pPr>
        <w:numPr>
          <w:ilvl w:val="0"/>
          <w:numId w:val="5"/>
        </w:numPr>
        <w:spacing w:after="0" w:line="240" w:lineRule="auto"/>
        <w:jc w:val="both"/>
        <w:rPr>
          <w:rFonts w:ascii="Times New Roman" w:eastAsia="Times New Roman" w:hAnsi="Times New Roman"/>
          <w:bCs/>
          <w:szCs w:val="18"/>
          <w:lang w:eastAsia="pl-PL"/>
        </w:rPr>
      </w:pPr>
      <w:r w:rsidRPr="00F14968">
        <w:rPr>
          <w:rFonts w:ascii="Times New Roman" w:eastAsia="Times New Roman" w:hAnsi="Times New Roman"/>
          <w:bCs/>
          <w:szCs w:val="18"/>
          <w:lang w:eastAsia="pl-PL"/>
        </w:rPr>
        <w:t>Wykonawca oświadcza, że niniejsza oferta zawiera na stronach nr ....................... informacje stanowiące tajemnicę przedsiębiorstwa w rozumieniu przepisów o zwalczaniu nieuczciwej konkurencji.</w:t>
      </w:r>
    </w:p>
    <w:p w14:paraId="3B852D14" w14:textId="77777777" w:rsidR="00CF2632" w:rsidRPr="00F14968" w:rsidRDefault="00CF2632" w:rsidP="00CA66E2">
      <w:pPr>
        <w:numPr>
          <w:ilvl w:val="0"/>
          <w:numId w:val="5"/>
        </w:numPr>
        <w:spacing w:after="0" w:line="240" w:lineRule="auto"/>
        <w:jc w:val="both"/>
        <w:rPr>
          <w:rFonts w:ascii="Times New Roman" w:eastAsia="Times New Roman" w:hAnsi="Times New Roman"/>
          <w:bCs/>
          <w:szCs w:val="18"/>
          <w:lang w:eastAsia="pl-PL"/>
        </w:rPr>
      </w:pPr>
      <w:r w:rsidRPr="00F14968">
        <w:rPr>
          <w:rFonts w:ascii="Times New Roman" w:eastAsia="Times New Roman" w:hAnsi="Times New Roman"/>
          <w:bCs/>
          <w:szCs w:val="18"/>
          <w:lang w:eastAsia="pl-PL"/>
        </w:rPr>
        <w:t xml:space="preserve">Wykonawca oświadcza, że </w:t>
      </w:r>
      <w:r w:rsidRPr="00F14968">
        <w:rPr>
          <w:rFonts w:ascii="Times New Roman" w:eastAsia="Times New Roman" w:hAnsi="Times New Roman"/>
          <w:bCs/>
          <w:szCs w:val="18"/>
          <w:lang w:eastAsia="ar-SA"/>
        </w:rPr>
        <w:t>ofertę niniejszą składa na . . . . . .  kolejno ponumerowanych stronach.</w:t>
      </w:r>
    </w:p>
    <w:p w14:paraId="7F1F1ACC" w14:textId="77777777" w:rsidR="00CF2632" w:rsidRPr="00F14968" w:rsidRDefault="00CF2632" w:rsidP="00CA66E2">
      <w:pPr>
        <w:numPr>
          <w:ilvl w:val="0"/>
          <w:numId w:val="5"/>
        </w:numPr>
        <w:spacing w:after="0" w:line="240" w:lineRule="auto"/>
        <w:jc w:val="both"/>
        <w:rPr>
          <w:rFonts w:ascii="Times New Roman" w:eastAsia="Times New Roman" w:hAnsi="Times New Roman"/>
          <w:bCs/>
          <w:szCs w:val="18"/>
          <w:lang w:eastAsia="pl-PL"/>
        </w:rPr>
      </w:pPr>
      <w:r w:rsidRPr="00F14968">
        <w:rPr>
          <w:rFonts w:ascii="Times New Roman" w:eastAsia="Times New Roman" w:hAnsi="Times New Roman"/>
          <w:bCs/>
          <w:szCs w:val="18"/>
          <w:lang w:eastAsia="ar-SA"/>
        </w:rPr>
        <w:t>Do niniejszej oferty Wykonawca załącza wymagane w SWZ dokumenty:</w:t>
      </w:r>
    </w:p>
    <w:p w14:paraId="67540FB3" w14:textId="77777777" w:rsidR="00CF2632" w:rsidRPr="00F14968" w:rsidRDefault="00CF2632" w:rsidP="00CA66E2">
      <w:pPr>
        <w:numPr>
          <w:ilvl w:val="0"/>
          <w:numId w:val="4"/>
        </w:numPr>
        <w:tabs>
          <w:tab w:val="left" w:pos="720"/>
          <w:tab w:val="left" w:pos="993"/>
        </w:tabs>
        <w:suppressAutoHyphens/>
        <w:spacing w:before="120" w:after="120" w:line="276" w:lineRule="auto"/>
        <w:ind w:hanging="11"/>
        <w:jc w:val="both"/>
        <w:rPr>
          <w:rFonts w:ascii="Times New Roman" w:eastAsia="Times New Roman" w:hAnsi="Times New Roman"/>
          <w:lang w:eastAsia="pl-PL"/>
        </w:rPr>
      </w:pPr>
      <w:r w:rsidRPr="00F14968">
        <w:rPr>
          <w:rFonts w:ascii="Times New Roman" w:eastAsia="Times New Roman" w:hAnsi="Times New Roman"/>
          <w:lang w:eastAsia="pl-PL"/>
        </w:rPr>
        <w:t>.........................................................................................................................................</w:t>
      </w:r>
    </w:p>
    <w:p w14:paraId="1EEB2F27" w14:textId="77777777" w:rsidR="00CF2632" w:rsidRPr="00F14968" w:rsidRDefault="00CF2632" w:rsidP="00CA66E2">
      <w:pPr>
        <w:numPr>
          <w:ilvl w:val="0"/>
          <w:numId w:val="4"/>
        </w:numPr>
        <w:tabs>
          <w:tab w:val="left" w:pos="720"/>
          <w:tab w:val="left" w:pos="993"/>
        </w:tabs>
        <w:suppressAutoHyphens/>
        <w:spacing w:before="120" w:after="120" w:line="276" w:lineRule="auto"/>
        <w:ind w:hanging="11"/>
        <w:jc w:val="both"/>
        <w:rPr>
          <w:rFonts w:ascii="Times New Roman" w:eastAsia="Times New Roman" w:hAnsi="Times New Roman"/>
          <w:lang w:eastAsia="pl-PL"/>
        </w:rPr>
      </w:pPr>
      <w:r w:rsidRPr="00F14968">
        <w:rPr>
          <w:rFonts w:ascii="Times New Roman" w:eastAsia="Times New Roman" w:hAnsi="Times New Roman"/>
          <w:lang w:eastAsia="pl-PL"/>
        </w:rPr>
        <w:t>…………………………………………………………………………………………..</w:t>
      </w:r>
    </w:p>
    <w:p w14:paraId="3F7CBEF0" w14:textId="5F2DF23F" w:rsidR="00CF2632" w:rsidRPr="00044D04" w:rsidRDefault="000C07CC" w:rsidP="00CF2632">
      <w:pPr>
        <w:tabs>
          <w:tab w:val="left" w:pos="0"/>
          <w:tab w:val="left" w:pos="426"/>
        </w:tabs>
        <w:spacing w:before="120" w:after="0" w:line="288" w:lineRule="auto"/>
        <w:jc w:val="both"/>
        <w:rPr>
          <w:rFonts w:ascii="Times New Roman" w:eastAsia="Times New Roman" w:hAnsi="Times New Roman"/>
          <w:lang w:eastAsia="pl-PL"/>
        </w:rPr>
      </w:pPr>
      <w:r w:rsidRPr="00044D04">
        <w:rPr>
          <w:rFonts w:ascii="Times New Roman" w:eastAsia="Times New Roman" w:hAnsi="Times New Roman"/>
          <w:b/>
          <w:bCs/>
          <w:lang w:eastAsia="pl-PL"/>
        </w:rPr>
        <w:t>VII</w:t>
      </w:r>
      <w:r w:rsidR="00CF2632" w:rsidRPr="00044D04">
        <w:rPr>
          <w:rFonts w:ascii="Times New Roman" w:eastAsia="Times New Roman" w:hAnsi="Times New Roman"/>
          <w:b/>
          <w:bCs/>
          <w:lang w:eastAsia="pl-PL"/>
        </w:rPr>
        <w:t>. OŚWIADCZAMY,</w:t>
      </w:r>
      <w:r w:rsidR="00CF2632" w:rsidRPr="00044D04">
        <w:rPr>
          <w:rFonts w:ascii="Times New Roman" w:eastAsia="Times New Roman" w:hAnsi="Times New Roman"/>
          <w:lang w:eastAsia="pl-PL"/>
        </w:rPr>
        <w:t xml:space="preserve"> iż następujące części zamówienia zostaną powierzone Podwykonawcom:</w:t>
      </w:r>
    </w:p>
    <w:p w14:paraId="6E74344C" w14:textId="77777777" w:rsidR="00CF2632" w:rsidRPr="00044D04" w:rsidRDefault="00CF2632" w:rsidP="00CF2632">
      <w:pPr>
        <w:tabs>
          <w:tab w:val="left" w:pos="567"/>
        </w:tabs>
        <w:spacing w:before="120" w:after="0" w:line="288" w:lineRule="auto"/>
        <w:ind w:left="284"/>
        <w:jc w:val="center"/>
        <w:rPr>
          <w:rFonts w:ascii="Times New Roman" w:eastAsia="Times New Roman" w:hAnsi="Times New Roman"/>
          <w:b/>
          <w:bCs/>
          <w:lang w:eastAsia="pl-PL"/>
        </w:rPr>
      </w:pPr>
      <w:r w:rsidRPr="00044D04">
        <w:rPr>
          <w:rFonts w:ascii="Times New Roman" w:eastAsia="Times New Roman" w:hAnsi="Times New Roman"/>
          <w:b/>
          <w:bCs/>
          <w:lang w:eastAsia="pl-PL"/>
        </w:rPr>
        <w:t>nazwa części zamówienia</w:t>
      </w:r>
    </w:p>
    <w:p w14:paraId="7B074436" w14:textId="77777777" w:rsidR="00CF2632" w:rsidRPr="00044D04" w:rsidRDefault="00CF2632" w:rsidP="00CF2632">
      <w:pPr>
        <w:tabs>
          <w:tab w:val="left" w:pos="567"/>
        </w:tabs>
        <w:spacing w:before="120" w:after="0" w:line="288" w:lineRule="auto"/>
        <w:ind w:left="284"/>
        <w:jc w:val="center"/>
        <w:rPr>
          <w:rFonts w:ascii="Times New Roman" w:eastAsia="Times New Roman" w:hAnsi="Times New Roman"/>
          <w:lang w:eastAsia="pl-PL"/>
        </w:rPr>
      </w:pPr>
      <w:r w:rsidRPr="00044D04">
        <w:rPr>
          <w:rFonts w:ascii="Times New Roman" w:eastAsia="Times New Roman" w:hAnsi="Times New Roman"/>
          <w:lang w:eastAsia="pl-PL"/>
        </w:rPr>
        <w:t>…………………………..</w:t>
      </w:r>
    </w:p>
    <w:p w14:paraId="60D0CE84" w14:textId="77777777" w:rsidR="00CF2632" w:rsidRPr="00044D04" w:rsidRDefault="00CF2632" w:rsidP="00CF2632">
      <w:pPr>
        <w:tabs>
          <w:tab w:val="left" w:leader="dot" w:pos="9072"/>
        </w:tabs>
        <w:spacing w:after="0" w:line="288" w:lineRule="auto"/>
        <w:jc w:val="center"/>
        <w:rPr>
          <w:rFonts w:ascii="Times New Roman" w:eastAsia="Times New Roman" w:hAnsi="Times New Roman"/>
          <w:i/>
          <w:iCs/>
          <w:lang w:eastAsia="pl-PL"/>
        </w:rPr>
      </w:pPr>
      <w:r w:rsidRPr="00044D04">
        <w:rPr>
          <w:rFonts w:ascii="Times New Roman" w:eastAsia="Times New Roman" w:hAnsi="Times New Roman"/>
          <w:i/>
          <w:iCs/>
          <w:lang w:eastAsia="pl-PL"/>
        </w:rPr>
        <w:t xml:space="preserve">(Wypełniają jedynie Wykonawcy, którzy planują powierzenie wykonania części zamówienia </w:t>
      </w:r>
    </w:p>
    <w:p w14:paraId="458F8461" w14:textId="77777777" w:rsidR="00CF2632" w:rsidRPr="00044D04" w:rsidRDefault="00CF2632" w:rsidP="00CF2632">
      <w:pPr>
        <w:tabs>
          <w:tab w:val="left" w:leader="dot" w:pos="9072"/>
        </w:tabs>
        <w:spacing w:after="0" w:line="288" w:lineRule="auto"/>
        <w:jc w:val="center"/>
        <w:rPr>
          <w:rFonts w:ascii="Times New Roman" w:eastAsia="Times New Roman" w:hAnsi="Times New Roman"/>
          <w:i/>
          <w:iCs/>
          <w:lang w:eastAsia="pl-PL"/>
        </w:rPr>
      </w:pPr>
      <w:r w:rsidRPr="00044D04">
        <w:rPr>
          <w:rFonts w:ascii="Times New Roman" w:eastAsia="Times New Roman" w:hAnsi="Times New Roman"/>
          <w:i/>
          <w:iCs/>
          <w:lang w:eastAsia="pl-PL"/>
        </w:rPr>
        <w:t>podwykonawcom)</w:t>
      </w:r>
    </w:p>
    <w:p w14:paraId="2DD662B1" w14:textId="77777777" w:rsidR="00CF2632" w:rsidRPr="00044D04" w:rsidRDefault="00CF2632" w:rsidP="00B0575E">
      <w:pPr>
        <w:spacing w:after="0" w:line="240" w:lineRule="auto"/>
        <w:rPr>
          <w:rFonts w:ascii="Times New Roman" w:eastAsia="Times New Roman" w:hAnsi="Times New Roman"/>
          <w:szCs w:val="20"/>
          <w:lang w:eastAsia="pl-PL"/>
        </w:rPr>
      </w:pPr>
    </w:p>
    <w:p w14:paraId="1494F7E5" w14:textId="77777777" w:rsidR="00CF2632" w:rsidRPr="00044D04" w:rsidRDefault="00CF2632" w:rsidP="00CF2632">
      <w:pPr>
        <w:spacing w:after="0" w:line="240" w:lineRule="auto"/>
        <w:jc w:val="right"/>
        <w:rPr>
          <w:rFonts w:ascii="Times New Roman" w:eastAsia="Times New Roman" w:hAnsi="Times New Roman"/>
          <w:szCs w:val="20"/>
          <w:lang w:eastAsia="pl-PL"/>
        </w:rPr>
      </w:pPr>
    </w:p>
    <w:p w14:paraId="31F6CCA2" w14:textId="77777777" w:rsidR="00CF2632" w:rsidRPr="00044D04" w:rsidRDefault="00CF2632" w:rsidP="00CF2632">
      <w:pPr>
        <w:spacing w:after="0" w:line="240" w:lineRule="auto"/>
        <w:jc w:val="right"/>
        <w:rPr>
          <w:rFonts w:ascii="Times New Roman" w:eastAsia="Times New Roman" w:hAnsi="Times New Roman"/>
          <w:szCs w:val="20"/>
          <w:lang w:eastAsia="pl-PL"/>
        </w:rPr>
      </w:pPr>
    </w:p>
    <w:p w14:paraId="64151E6B" w14:textId="049F020C" w:rsidR="00CF2632" w:rsidRPr="00044D04" w:rsidRDefault="00CF2632" w:rsidP="00CF2632">
      <w:pPr>
        <w:spacing w:after="0" w:line="240" w:lineRule="auto"/>
        <w:jc w:val="right"/>
        <w:rPr>
          <w:rFonts w:ascii="Times New Roman" w:eastAsia="Times New Roman" w:hAnsi="Times New Roman"/>
          <w:szCs w:val="20"/>
          <w:lang w:eastAsia="pl-PL"/>
        </w:rPr>
      </w:pPr>
      <w:r w:rsidRPr="00044D04">
        <w:rPr>
          <w:rFonts w:ascii="Times New Roman" w:eastAsia="Times New Roman" w:hAnsi="Times New Roman"/>
          <w:szCs w:val="20"/>
          <w:lang w:eastAsia="pl-PL"/>
        </w:rPr>
        <w:t>...................................................................</w:t>
      </w:r>
      <w:r w:rsidR="00001FE6">
        <w:rPr>
          <w:rFonts w:ascii="Times New Roman" w:eastAsia="Times New Roman" w:hAnsi="Times New Roman"/>
          <w:szCs w:val="20"/>
          <w:lang w:eastAsia="pl-PL"/>
        </w:rPr>
        <w:t>.......</w:t>
      </w:r>
      <w:r w:rsidRPr="00044D04">
        <w:rPr>
          <w:rFonts w:ascii="Times New Roman" w:eastAsia="Times New Roman" w:hAnsi="Times New Roman"/>
          <w:szCs w:val="20"/>
          <w:lang w:eastAsia="pl-PL"/>
        </w:rPr>
        <w:t>.......................................................................</w:t>
      </w:r>
    </w:p>
    <w:p w14:paraId="284D0251" w14:textId="450E1A03" w:rsidR="00BD38D1" w:rsidRDefault="00CF2632" w:rsidP="00FD10AF">
      <w:pPr>
        <w:spacing w:after="0" w:line="240" w:lineRule="auto"/>
        <w:jc w:val="right"/>
        <w:rPr>
          <w:rFonts w:ascii="Times New Roman" w:eastAsia="Times New Roman" w:hAnsi="Times New Roman"/>
          <w:b/>
          <w:szCs w:val="20"/>
          <w:lang w:eastAsia="pl-PL"/>
        </w:rPr>
      </w:pPr>
      <w:r w:rsidRPr="00044D04">
        <w:rPr>
          <w:rFonts w:ascii="Times New Roman" w:eastAsia="Times New Roman" w:hAnsi="Times New Roman"/>
          <w:szCs w:val="20"/>
          <w:lang w:eastAsia="pl-PL"/>
        </w:rPr>
        <w:t>/pieczątka i podpis osoby upoważnionej do składania oświadczeń w imieniu Wykonawcy</w:t>
      </w:r>
    </w:p>
    <w:p w14:paraId="2CF8DD3A" w14:textId="11340BD5" w:rsidR="00BD38D1" w:rsidRDefault="00BD38D1" w:rsidP="00B0575E">
      <w:pPr>
        <w:spacing w:after="0" w:line="240" w:lineRule="auto"/>
        <w:jc w:val="right"/>
        <w:rPr>
          <w:rFonts w:ascii="Times New Roman" w:eastAsia="Times New Roman" w:hAnsi="Times New Roman"/>
          <w:b/>
          <w:szCs w:val="20"/>
          <w:lang w:eastAsia="pl-PL"/>
        </w:rPr>
      </w:pPr>
    </w:p>
    <w:p w14:paraId="14B6B60F" w14:textId="77777777" w:rsidR="00BD38D1" w:rsidRDefault="00BD38D1" w:rsidP="00B0575E">
      <w:pPr>
        <w:spacing w:after="0" w:line="240" w:lineRule="auto"/>
        <w:jc w:val="right"/>
        <w:rPr>
          <w:rFonts w:ascii="Times New Roman" w:eastAsia="Times New Roman" w:hAnsi="Times New Roman"/>
          <w:b/>
          <w:szCs w:val="20"/>
          <w:lang w:eastAsia="pl-PL"/>
        </w:rPr>
      </w:pPr>
    </w:p>
    <w:p w14:paraId="07A4B793" w14:textId="5523483C" w:rsidR="00BD2650" w:rsidRDefault="00BD2650" w:rsidP="00FD10AF">
      <w:pPr>
        <w:spacing w:after="0" w:line="240" w:lineRule="auto"/>
        <w:rPr>
          <w:rFonts w:ascii="Times New Roman" w:eastAsia="Times New Roman" w:hAnsi="Times New Roman"/>
          <w:b/>
          <w:szCs w:val="20"/>
          <w:lang w:eastAsia="pl-PL"/>
        </w:rPr>
      </w:pPr>
    </w:p>
    <w:p w14:paraId="072DF172" w14:textId="77777777" w:rsidR="0029675B" w:rsidRPr="009C2BAB" w:rsidRDefault="0029675B" w:rsidP="00270EF1">
      <w:pPr>
        <w:spacing w:after="0" w:line="240" w:lineRule="auto"/>
        <w:rPr>
          <w:rFonts w:ascii="Times New Roman" w:eastAsia="Times New Roman" w:hAnsi="Times New Roman"/>
          <w:b/>
          <w:szCs w:val="20"/>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CF2632" w:rsidRPr="000A21E7" w14:paraId="0A6E6714" w14:textId="77777777" w:rsidTr="005A40A7">
        <w:tc>
          <w:tcPr>
            <w:tcW w:w="9212" w:type="dxa"/>
          </w:tcPr>
          <w:p w14:paraId="4E3FC505" w14:textId="77777777" w:rsidR="00CF2632" w:rsidRPr="009C2BAB" w:rsidRDefault="00CF2632" w:rsidP="005A40A7">
            <w:pPr>
              <w:spacing w:after="0" w:line="240" w:lineRule="auto"/>
              <w:jc w:val="center"/>
              <w:rPr>
                <w:rFonts w:ascii="Times New Roman" w:eastAsia="Times New Roman" w:hAnsi="Times New Roman"/>
                <w:b/>
                <w:szCs w:val="20"/>
                <w:lang w:eastAsia="pl-PL"/>
              </w:rPr>
            </w:pPr>
          </w:p>
          <w:p w14:paraId="7F762123" w14:textId="77777777" w:rsidR="00CF2632" w:rsidRPr="009C2BAB" w:rsidRDefault="00CF2632" w:rsidP="005A40A7">
            <w:pPr>
              <w:spacing w:after="0" w:line="240" w:lineRule="auto"/>
              <w:jc w:val="center"/>
              <w:rPr>
                <w:rFonts w:ascii="Times New Roman" w:eastAsia="Times New Roman" w:hAnsi="Times New Roman"/>
                <w:b/>
                <w:szCs w:val="20"/>
                <w:lang w:eastAsia="pl-PL"/>
              </w:rPr>
            </w:pPr>
            <w:r w:rsidRPr="009C2BAB">
              <w:rPr>
                <w:rFonts w:ascii="Times New Roman" w:eastAsia="Times New Roman" w:hAnsi="Times New Roman"/>
                <w:b/>
                <w:szCs w:val="20"/>
                <w:lang w:eastAsia="pl-PL"/>
              </w:rPr>
              <w:t>ZAŁĄCZNIK NUMER 2</w:t>
            </w:r>
          </w:p>
          <w:p w14:paraId="71E23120" w14:textId="77777777" w:rsidR="00CF2632" w:rsidRPr="009C2BAB" w:rsidRDefault="00CF2632" w:rsidP="005A40A7">
            <w:pPr>
              <w:spacing w:after="0" w:line="240" w:lineRule="auto"/>
              <w:jc w:val="center"/>
              <w:rPr>
                <w:rFonts w:ascii="Times New Roman" w:eastAsia="Times New Roman" w:hAnsi="Times New Roman"/>
                <w:b/>
                <w:szCs w:val="20"/>
                <w:lang w:eastAsia="pl-PL"/>
              </w:rPr>
            </w:pPr>
            <w:r w:rsidRPr="009C2BAB">
              <w:rPr>
                <w:rFonts w:ascii="Times New Roman" w:eastAsia="Times New Roman" w:hAnsi="Times New Roman"/>
                <w:b/>
                <w:szCs w:val="20"/>
                <w:lang w:eastAsia="pl-PL"/>
              </w:rPr>
              <w:t>OŚWIADCZENIA</w:t>
            </w:r>
          </w:p>
          <w:p w14:paraId="0D838ABF" w14:textId="77777777" w:rsidR="00CF2632" w:rsidRPr="009C2BAB" w:rsidRDefault="00CF2632" w:rsidP="005A40A7">
            <w:pPr>
              <w:spacing w:after="0" w:line="240" w:lineRule="auto"/>
              <w:jc w:val="center"/>
              <w:rPr>
                <w:rFonts w:ascii="Times New Roman" w:eastAsia="Times New Roman" w:hAnsi="Times New Roman"/>
                <w:b/>
                <w:szCs w:val="20"/>
                <w:lang w:eastAsia="pl-PL"/>
              </w:rPr>
            </w:pPr>
          </w:p>
        </w:tc>
      </w:tr>
    </w:tbl>
    <w:p w14:paraId="48752BC1" w14:textId="77777777" w:rsidR="00CF2632" w:rsidRPr="0012164A" w:rsidRDefault="00CF2632" w:rsidP="00CF2632">
      <w:pPr>
        <w:tabs>
          <w:tab w:val="left" w:pos="6521"/>
        </w:tabs>
        <w:spacing w:after="0" w:line="240" w:lineRule="auto"/>
        <w:jc w:val="both"/>
        <w:rPr>
          <w:rFonts w:ascii="Times New Roman" w:eastAsia="Times New Roman" w:hAnsi="Times New Roman"/>
          <w:lang w:eastAsia="pl-PL"/>
        </w:rPr>
      </w:pPr>
      <w:r w:rsidRPr="0012164A">
        <w:rPr>
          <w:rFonts w:ascii="Times New Roman" w:eastAsia="Times New Roman" w:hAnsi="Times New Roman"/>
          <w:lang w:eastAsia="pl-PL"/>
        </w:rPr>
        <w:t xml:space="preserve">Oświadczenie o spełnianiu warunków określonych w § 11 ust.1 Regulaminu udzielania przez PKP Szybka Kolej Miejska w Trójmieście Sp. z o.o. zamówień sektorowych podprogowych na roboty budowlane, dostawy i usługi, o których mowa w art. </w:t>
      </w:r>
      <w:r>
        <w:rPr>
          <w:rFonts w:ascii="Times New Roman" w:eastAsia="Times New Roman" w:hAnsi="Times New Roman"/>
          <w:lang w:eastAsia="pl-PL"/>
        </w:rPr>
        <w:t>5</w:t>
      </w:r>
      <w:r w:rsidRPr="0012164A">
        <w:rPr>
          <w:rFonts w:ascii="Times New Roman" w:eastAsia="Times New Roman" w:hAnsi="Times New Roman"/>
          <w:lang w:eastAsia="pl-PL"/>
        </w:rPr>
        <w:t xml:space="preserve"> ustawy Prawo zamówień publicznych.      </w:t>
      </w:r>
    </w:p>
    <w:p w14:paraId="521C5B83" w14:textId="77777777" w:rsidR="00CF2632" w:rsidRPr="009C2BAB" w:rsidRDefault="00CF2632" w:rsidP="00CF2632">
      <w:pP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szCs w:val="20"/>
          <w:lang w:eastAsia="pl-PL"/>
        </w:rPr>
        <w:t xml:space="preserve"> </w:t>
      </w:r>
    </w:p>
    <w:p w14:paraId="24EF869C" w14:textId="77777777" w:rsidR="00CF2632" w:rsidRPr="009C2BAB" w:rsidRDefault="00CF2632" w:rsidP="00CF2632">
      <w:pPr>
        <w:spacing w:after="0" w:line="240" w:lineRule="auto"/>
        <w:jc w:val="both"/>
        <w:rPr>
          <w:rFonts w:ascii="Times New Roman" w:eastAsia="Times New Roman" w:hAnsi="Times New Roman"/>
          <w:szCs w:val="20"/>
          <w:lang w:eastAsia="pl-PL"/>
        </w:rPr>
      </w:pPr>
    </w:p>
    <w:p w14:paraId="140BD63B" w14:textId="77777777" w:rsidR="00CF2632" w:rsidRPr="009C2BAB" w:rsidRDefault="00CF2632" w:rsidP="00CF2632">
      <w:pPr>
        <w:spacing w:after="0" w:line="240" w:lineRule="auto"/>
        <w:jc w:val="both"/>
        <w:rPr>
          <w:rFonts w:ascii="Times New Roman" w:eastAsia="Times New Roman" w:hAnsi="Times New Roman"/>
          <w:szCs w:val="20"/>
          <w:lang w:eastAsia="pl-PL"/>
        </w:rPr>
      </w:pPr>
    </w:p>
    <w:p w14:paraId="25265AD2" w14:textId="77777777" w:rsidR="00CF2632" w:rsidRPr="009C2BAB" w:rsidRDefault="00CF2632" w:rsidP="00CF2632">
      <w:pPr>
        <w:spacing w:after="0" w:line="240" w:lineRule="auto"/>
        <w:ind w:firstLine="3261"/>
        <w:rPr>
          <w:rFonts w:ascii="Times New Roman" w:eastAsia="Times New Roman" w:hAnsi="Times New Roman"/>
          <w:szCs w:val="20"/>
          <w:lang w:eastAsia="pl-PL"/>
        </w:rPr>
      </w:pPr>
      <w:r w:rsidRPr="009C2BAB">
        <w:rPr>
          <w:rFonts w:ascii="Times New Roman" w:eastAsia="Times New Roman" w:hAnsi="Times New Roman"/>
          <w:szCs w:val="20"/>
          <w:lang w:eastAsia="pl-PL"/>
        </w:rPr>
        <w:t xml:space="preserve">  </w:t>
      </w:r>
      <w:r w:rsidRPr="009C2BAB">
        <w:rPr>
          <w:rFonts w:ascii="Times New Roman" w:eastAsia="Times New Roman" w:hAnsi="Times New Roman"/>
          <w:szCs w:val="20"/>
          <w:lang w:eastAsia="pl-PL"/>
        </w:rPr>
        <w:tab/>
      </w:r>
      <w:r w:rsidRPr="009C2BAB">
        <w:rPr>
          <w:rFonts w:ascii="Times New Roman" w:eastAsia="Times New Roman" w:hAnsi="Times New Roman"/>
          <w:szCs w:val="20"/>
          <w:lang w:eastAsia="pl-PL"/>
        </w:rPr>
        <w:tab/>
        <w:t xml:space="preserve">  …..........................................., dnia …..............................</w:t>
      </w:r>
    </w:p>
    <w:p w14:paraId="4B76E568" w14:textId="77777777" w:rsidR="00CF2632" w:rsidRPr="009C2BAB" w:rsidRDefault="00CF2632" w:rsidP="00CF2632">
      <w:pPr>
        <w:spacing w:after="0" w:line="240" w:lineRule="auto"/>
        <w:ind w:firstLine="3261"/>
        <w:rPr>
          <w:rFonts w:ascii="Times New Roman" w:eastAsia="Times New Roman" w:hAnsi="Times New Roman"/>
          <w:szCs w:val="20"/>
          <w:lang w:eastAsia="pl-PL"/>
        </w:rPr>
      </w:pPr>
      <w:r w:rsidRPr="009C2BAB">
        <w:rPr>
          <w:rFonts w:ascii="Times New Roman" w:eastAsia="Times New Roman" w:hAnsi="Times New Roman"/>
          <w:i/>
          <w:szCs w:val="20"/>
          <w:lang w:eastAsia="pl-PL"/>
        </w:rPr>
        <w:t xml:space="preserve">                               / miejscowość/</w:t>
      </w:r>
    </w:p>
    <w:p w14:paraId="2B4BACAF" w14:textId="77777777" w:rsidR="00CF2632" w:rsidRPr="009C2BAB" w:rsidRDefault="00CF2632" w:rsidP="00CF2632">
      <w:pPr>
        <w:spacing w:after="0" w:line="240" w:lineRule="auto"/>
        <w:jc w:val="both"/>
        <w:rPr>
          <w:rFonts w:ascii="Times New Roman" w:eastAsia="Times New Roman" w:hAnsi="Times New Roman"/>
          <w:szCs w:val="20"/>
          <w:lang w:eastAsia="pl-PL"/>
        </w:rPr>
      </w:pPr>
    </w:p>
    <w:p w14:paraId="112C909E" w14:textId="77777777" w:rsidR="00CF2632" w:rsidRPr="009C2BAB" w:rsidRDefault="00CF2632" w:rsidP="00CF2632">
      <w:pPr>
        <w:spacing w:after="0" w:line="240" w:lineRule="auto"/>
        <w:jc w:val="both"/>
        <w:rPr>
          <w:rFonts w:ascii="Times New Roman" w:eastAsia="Times New Roman" w:hAnsi="Times New Roman"/>
          <w:szCs w:val="20"/>
          <w:lang w:eastAsia="pl-PL"/>
        </w:rPr>
      </w:pPr>
    </w:p>
    <w:p w14:paraId="75B4A51C" w14:textId="77777777" w:rsidR="00CF2632" w:rsidRPr="009C2BAB" w:rsidRDefault="00CF2632" w:rsidP="00CF2632">
      <w:pPr>
        <w:spacing w:after="0" w:line="240" w:lineRule="auto"/>
        <w:jc w:val="both"/>
        <w:rPr>
          <w:rFonts w:ascii="Times New Roman" w:eastAsia="Times New Roman" w:hAnsi="Times New Roman"/>
          <w:szCs w:val="20"/>
          <w:lang w:eastAsia="pl-PL"/>
        </w:rPr>
      </w:pPr>
    </w:p>
    <w:p w14:paraId="2E2F075A" w14:textId="77777777" w:rsidR="00CF2632" w:rsidRPr="009C2BAB" w:rsidRDefault="00CF2632" w:rsidP="00CF2632">
      <w:pP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szCs w:val="20"/>
          <w:lang w:eastAsia="pl-PL"/>
        </w:rPr>
        <w:t>/ pieczątka nagłówkowa Wykonawcy /</w:t>
      </w:r>
    </w:p>
    <w:p w14:paraId="5D39DBFD" w14:textId="77E156FB" w:rsidR="00CF2632" w:rsidRPr="009C2BAB" w:rsidRDefault="00CF2632" w:rsidP="00CF2632">
      <w:pPr>
        <w:spacing w:after="0" w:line="240" w:lineRule="auto"/>
        <w:jc w:val="both"/>
        <w:rPr>
          <w:rFonts w:ascii="Times New Roman" w:eastAsia="Times New Roman" w:hAnsi="Times New Roman"/>
          <w:b/>
          <w:szCs w:val="20"/>
          <w:lang w:eastAsia="pl-PL"/>
        </w:rPr>
      </w:pPr>
      <w:r w:rsidRPr="009C2BAB">
        <w:rPr>
          <w:rFonts w:ascii="Times New Roman" w:eastAsia="Times New Roman" w:hAnsi="Times New Roman"/>
          <w:szCs w:val="20"/>
          <w:lang w:eastAsia="pl-PL"/>
        </w:rPr>
        <w:t>znak: SKMMU.086</w:t>
      </w:r>
      <w:r w:rsidR="00F835CE">
        <w:rPr>
          <w:rFonts w:ascii="Times New Roman" w:eastAsia="Times New Roman" w:hAnsi="Times New Roman"/>
          <w:szCs w:val="20"/>
          <w:lang w:eastAsia="pl-PL"/>
        </w:rPr>
        <w:t>.</w:t>
      </w:r>
      <w:r w:rsidR="009650C5">
        <w:rPr>
          <w:rFonts w:ascii="Times New Roman" w:eastAsia="Times New Roman" w:hAnsi="Times New Roman"/>
          <w:szCs w:val="20"/>
          <w:lang w:eastAsia="pl-PL"/>
        </w:rPr>
        <w:t>10.22</w:t>
      </w:r>
    </w:p>
    <w:p w14:paraId="0FB96004" w14:textId="77777777" w:rsidR="00CF2632" w:rsidRDefault="00CF2632" w:rsidP="00CF2632">
      <w:pPr>
        <w:spacing w:after="0" w:line="240" w:lineRule="auto"/>
        <w:jc w:val="center"/>
        <w:rPr>
          <w:rFonts w:ascii="Times New Roman" w:eastAsia="Times New Roman" w:hAnsi="Times New Roman"/>
          <w:b/>
          <w:szCs w:val="20"/>
          <w:lang w:eastAsia="pl-PL"/>
        </w:rPr>
      </w:pPr>
    </w:p>
    <w:p w14:paraId="55A52A88" w14:textId="77777777" w:rsidR="00CF2632" w:rsidRPr="009C2BAB" w:rsidRDefault="00CF2632" w:rsidP="00CF2632">
      <w:pPr>
        <w:spacing w:after="0" w:line="240" w:lineRule="auto"/>
        <w:jc w:val="center"/>
        <w:rPr>
          <w:rFonts w:ascii="Times New Roman" w:eastAsia="Times New Roman" w:hAnsi="Times New Roman"/>
          <w:b/>
          <w:szCs w:val="20"/>
          <w:lang w:eastAsia="pl-PL"/>
        </w:rPr>
      </w:pPr>
      <w:r w:rsidRPr="009C2BAB">
        <w:rPr>
          <w:rFonts w:ascii="Times New Roman" w:eastAsia="Times New Roman" w:hAnsi="Times New Roman"/>
          <w:b/>
          <w:szCs w:val="20"/>
          <w:lang w:eastAsia="pl-PL"/>
        </w:rPr>
        <w:t>OŚWIADCZENIE</w:t>
      </w:r>
    </w:p>
    <w:p w14:paraId="3C5D7C46" w14:textId="77777777" w:rsidR="00CF2632" w:rsidRPr="009C2BAB" w:rsidRDefault="00CF2632" w:rsidP="00CF2632">
      <w:pPr>
        <w:spacing w:after="0" w:line="240" w:lineRule="auto"/>
        <w:jc w:val="center"/>
        <w:rPr>
          <w:rFonts w:ascii="Times New Roman" w:eastAsia="Times New Roman" w:hAnsi="Times New Roman"/>
          <w:b/>
          <w:szCs w:val="20"/>
          <w:lang w:eastAsia="pl-PL"/>
        </w:rPr>
      </w:pPr>
    </w:p>
    <w:p w14:paraId="69754D3D" w14:textId="77777777" w:rsidR="00CF2632" w:rsidRPr="000579C7" w:rsidRDefault="00CF2632" w:rsidP="00CF2632">
      <w:pPr>
        <w:spacing w:after="0" w:line="240" w:lineRule="auto"/>
        <w:jc w:val="both"/>
        <w:rPr>
          <w:rFonts w:ascii="Times New Roman" w:eastAsia="Times New Roman" w:hAnsi="Times New Roman"/>
          <w:lang w:eastAsia="pl-PL"/>
        </w:rPr>
      </w:pPr>
      <w:r w:rsidRPr="000579C7">
        <w:rPr>
          <w:rFonts w:ascii="Times New Roman" w:eastAsia="Times New Roman" w:hAnsi="Times New Roman"/>
          <w:lang w:eastAsia="pl-PL"/>
        </w:rPr>
        <w:t>Oświadczam, że podmiot, który reprezentuję spełnia warunki dotyczące:</w:t>
      </w:r>
    </w:p>
    <w:p w14:paraId="542105C2" w14:textId="77777777" w:rsidR="00CF2632" w:rsidRPr="000579C7" w:rsidRDefault="00CF2632" w:rsidP="00CA66E2">
      <w:pPr>
        <w:numPr>
          <w:ilvl w:val="0"/>
          <w:numId w:val="3"/>
        </w:numPr>
        <w:spacing w:before="120" w:after="0" w:line="288" w:lineRule="auto"/>
        <w:jc w:val="both"/>
        <w:rPr>
          <w:rFonts w:ascii="Times New Roman" w:eastAsia="Times New Roman" w:hAnsi="Times New Roman"/>
          <w:szCs w:val="18"/>
          <w:lang w:eastAsia="pl-PL"/>
        </w:rPr>
      </w:pPr>
      <w:r w:rsidRPr="000579C7">
        <w:rPr>
          <w:rFonts w:ascii="Times New Roman" w:eastAsia="Times New Roman" w:hAnsi="Times New Roman"/>
          <w:szCs w:val="18"/>
          <w:lang w:eastAsia="pl-PL"/>
        </w:rPr>
        <w:t>posiadania uprawnień do wykonywania określonej działalności lub czynności, jeżeli przepisy prawa nakładają obowiązek ich posiadania,</w:t>
      </w:r>
    </w:p>
    <w:p w14:paraId="11E6D333" w14:textId="77777777" w:rsidR="00CF2632" w:rsidRPr="000579C7" w:rsidRDefault="00CF2632" w:rsidP="00CA66E2">
      <w:pPr>
        <w:numPr>
          <w:ilvl w:val="0"/>
          <w:numId w:val="3"/>
        </w:numPr>
        <w:spacing w:before="120" w:after="0" w:line="288" w:lineRule="auto"/>
        <w:jc w:val="both"/>
        <w:rPr>
          <w:rFonts w:ascii="Times New Roman" w:eastAsia="Times New Roman" w:hAnsi="Times New Roman"/>
          <w:szCs w:val="18"/>
          <w:lang w:eastAsia="pl-PL"/>
        </w:rPr>
      </w:pPr>
      <w:r w:rsidRPr="000579C7">
        <w:rPr>
          <w:rFonts w:ascii="Times New Roman" w:eastAsia="Times New Roman" w:hAnsi="Times New Roman"/>
          <w:szCs w:val="18"/>
          <w:lang w:eastAsia="pl-PL"/>
        </w:rPr>
        <w:t>posiadania wiedzy i doświadczenia,</w:t>
      </w:r>
    </w:p>
    <w:p w14:paraId="5F40F855" w14:textId="77777777" w:rsidR="00CF2632" w:rsidRPr="000579C7" w:rsidRDefault="00CF2632" w:rsidP="00CA66E2">
      <w:pPr>
        <w:numPr>
          <w:ilvl w:val="0"/>
          <w:numId w:val="3"/>
        </w:numPr>
        <w:spacing w:before="120" w:after="0" w:line="288" w:lineRule="auto"/>
        <w:jc w:val="both"/>
        <w:rPr>
          <w:rFonts w:ascii="Times New Roman" w:eastAsia="Times New Roman" w:hAnsi="Times New Roman"/>
          <w:szCs w:val="18"/>
          <w:lang w:eastAsia="pl-PL"/>
        </w:rPr>
      </w:pPr>
      <w:r w:rsidRPr="000579C7">
        <w:rPr>
          <w:rFonts w:ascii="Times New Roman" w:eastAsia="Times New Roman" w:hAnsi="Times New Roman"/>
          <w:szCs w:val="18"/>
          <w:lang w:eastAsia="pl-PL"/>
        </w:rPr>
        <w:t>dysponowania odpowiednim potencjałem technicznym oraz osobami zdolnymi do wykonania zamówienia,</w:t>
      </w:r>
    </w:p>
    <w:p w14:paraId="5A83C68B" w14:textId="77777777" w:rsidR="00CF2632" w:rsidRPr="000579C7" w:rsidRDefault="00CF2632" w:rsidP="00CA66E2">
      <w:pPr>
        <w:numPr>
          <w:ilvl w:val="0"/>
          <w:numId w:val="3"/>
        </w:numPr>
        <w:spacing w:before="120" w:after="0" w:line="288" w:lineRule="auto"/>
        <w:jc w:val="both"/>
        <w:rPr>
          <w:rFonts w:ascii="Times New Roman" w:eastAsia="Times New Roman" w:hAnsi="Times New Roman"/>
          <w:szCs w:val="18"/>
          <w:lang w:eastAsia="pl-PL"/>
        </w:rPr>
      </w:pPr>
      <w:r w:rsidRPr="000579C7">
        <w:rPr>
          <w:rFonts w:ascii="Times New Roman" w:eastAsia="Times New Roman" w:hAnsi="Times New Roman"/>
          <w:szCs w:val="18"/>
          <w:lang w:eastAsia="pl-PL"/>
        </w:rPr>
        <w:t>sytuacji ekonomicznej i finansowej.</w:t>
      </w:r>
    </w:p>
    <w:p w14:paraId="0C64B165" w14:textId="77777777" w:rsidR="00CF2632" w:rsidRPr="000579C7" w:rsidRDefault="00CF2632" w:rsidP="00CF2632">
      <w:pPr>
        <w:spacing w:before="120" w:after="0" w:line="288" w:lineRule="auto"/>
        <w:jc w:val="both"/>
        <w:rPr>
          <w:rFonts w:ascii="Times New Roman" w:eastAsia="Times New Roman" w:hAnsi="Times New Roman"/>
          <w:szCs w:val="18"/>
          <w:lang w:eastAsia="pl-PL"/>
        </w:rPr>
      </w:pPr>
    </w:p>
    <w:p w14:paraId="0DF61C94" w14:textId="77777777" w:rsidR="00CF2632" w:rsidRPr="000579C7" w:rsidRDefault="00CF2632" w:rsidP="00CF2632">
      <w:pPr>
        <w:spacing w:before="120" w:after="0" w:line="288" w:lineRule="auto"/>
        <w:jc w:val="both"/>
        <w:rPr>
          <w:rFonts w:ascii="Times New Roman" w:eastAsia="Times New Roman" w:hAnsi="Times New Roman"/>
          <w:szCs w:val="18"/>
          <w:lang w:eastAsia="pl-PL"/>
        </w:rPr>
      </w:pPr>
      <w:r w:rsidRPr="000579C7">
        <w:rPr>
          <w:rFonts w:ascii="Times New Roman" w:eastAsia="Times New Roman" w:hAnsi="Times New Roman"/>
          <w:szCs w:val="18"/>
          <w:lang w:eastAsia="pl-PL"/>
        </w:rPr>
        <w:t>Nie podlegamy wykluczeniu z postępowania o udzielenie zamówienia pub</w:t>
      </w:r>
      <w:r w:rsidR="00F835CE">
        <w:rPr>
          <w:rFonts w:ascii="Times New Roman" w:eastAsia="Times New Roman" w:hAnsi="Times New Roman"/>
          <w:szCs w:val="18"/>
          <w:lang w:eastAsia="pl-PL"/>
        </w:rPr>
        <w:t xml:space="preserve">licznego zgodnie </w:t>
      </w:r>
      <w:r w:rsidRPr="000579C7">
        <w:rPr>
          <w:rFonts w:ascii="Times New Roman" w:eastAsia="Times New Roman" w:hAnsi="Times New Roman"/>
          <w:szCs w:val="18"/>
          <w:lang w:eastAsia="pl-PL"/>
        </w:rPr>
        <w:t xml:space="preserve">z paragrafem </w:t>
      </w:r>
      <w:r w:rsidRPr="000579C7">
        <w:rPr>
          <w:rFonts w:ascii="Times New Roman" w:eastAsia="Times New Roman" w:hAnsi="Times New Roman"/>
          <w:iCs/>
          <w:szCs w:val="18"/>
          <w:lang w:eastAsia="pl-PL"/>
        </w:rPr>
        <w:t>13 ust. 1 i ust. 2 Regulaminu</w:t>
      </w:r>
      <w:r w:rsidRPr="000579C7">
        <w:rPr>
          <w:rFonts w:ascii="Times New Roman" w:eastAsia="Times New Roman" w:hAnsi="Times New Roman"/>
          <w:szCs w:val="18"/>
          <w:lang w:eastAsia="pl-PL"/>
        </w:rPr>
        <w:t>.</w:t>
      </w:r>
    </w:p>
    <w:p w14:paraId="35B305AD" w14:textId="77777777" w:rsidR="00CF2632" w:rsidRPr="009C2BAB" w:rsidRDefault="00CF2632" w:rsidP="00CF2632">
      <w:pPr>
        <w:spacing w:after="0" w:line="240" w:lineRule="auto"/>
        <w:jc w:val="both"/>
        <w:rPr>
          <w:rFonts w:ascii="Times New Roman" w:eastAsia="Times New Roman" w:hAnsi="Times New Roman"/>
          <w:szCs w:val="20"/>
          <w:lang w:eastAsia="pl-PL"/>
        </w:rPr>
      </w:pPr>
    </w:p>
    <w:p w14:paraId="2FED8242" w14:textId="77777777" w:rsidR="00CF2632" w:rsidRPr="009C2BAB" w:rsidRDefault="00CF2632" w:rsidP="00CF2632">
      <w:pPr>
        <w:spacing w:after="0" w:line="240" w:lineRule="auto"/>
        <w:rPr>
          <w:rFonts w:ascii="Times New Roman" w:eastAsia="Times New Roman" w:hAnsi="Times New Roman"/>
          <w:b/>
          <w:szCs w:val="20"/>
          <w:lang w:eastAsia="pl-PL"/>
        </w:rPr>
      </w:pPr>
      <w:r w:rsidRPr="009C2BAB">
        <w:rPr>
          <w:rFonts w:ascii="Times New Roman" w:eastAsia="Times New Roman" w:hAnsi="Times New Roman"/>
          <w:b/>
          <w:i/>
          <w:szCs w:val="20"/>
          <w:lang w:eastAsia="pl-PL"/>
        </w:rPr>
        <w:t xml:space="preserve"> </w:t>
      </w:r>
    </w:p>
    <w:p w14:paraId="45AAF199" w14:textId="77777777" w:rsidR="00CF2632" w:rsidRPr="009C2BAB" w:rsidRDefault="00CF2632" w:rsidP="00CF2632">
      <w:pPr>
        <w:spacing w:after="0" w:line="240" w:lineRule="auto"/>
        <w:jc w:val="both"/>
        <w:rPr>
          <w:rFonts w:ascii="Times New Roman" w:eastAsia="Times New Roman" w:hAnsi="Times New Roman"/>
          <w:i/>
          <w:szCs w:val="20"/>
          <w:lang w:eastAsia="pl-PL"/>
        </w:rPr>
      </w:pPr>
    </w:p>
    <w:p w14:paraId="4A034955" w14:textId="77777777" w:rsidR="00CF2632" w:rsidRPr="009C2BAB" w:rsidRDefault="00CF2632" w:rsidP="00CF2632">
      <w:pPr>
        <w:spacing w:after="0" w:line="240" w:lineRule="auto"/>
        <w:jc w:val="both"/>
        <w:rPr>
          <w:rFonts w:ascii="Times New Roman" w:eastAsia="Times New Roman" w:hAnsi="Times New Roman"/>
          <w:i/>
          <w:szCs w:val="20"/>
          <w:lang w:eastAsia="pl-PL"/>
        </w:rPr>
      </w:pPr>
    </w:p>
    <w:p w14:paraId="7B21180B" w14:textId="77777777" w:rsidR="00CF2632" w:rsidRPr="009C2BAB" w:rsidRDefault="00CF2632" w:rsidP="00CF2632">
      <w:pPr>
        <w:spacing w:after="0" w:line="240" w:lineRule="auto"/>
        <w:jc w:val="both"/>
        <w:rPr>
          <w:rFonts w:ascii="Times New Roman" w:eastAsia="Times New Roman" w:hAnsi="Times New Roman"/>
          <w:i/>
          <w:szCs w:val="20"/>
          <w:lang w:eastAsia="pl-PL"/>
        </w:rPr>
      </w:pPr>
    </w:p>
    <w:p w14:paraId="3FA459DA" w14:textId="77777777" w:rsidR="00CF2632" w:rsidRPr="009C2BAB" w:rsidRDefault="00CF2632" w:rsidP="00CF2632">
      <w:pPr>
        <w:spacing w:after="0" w:line="240" w:lineRule="auto"/>
        <w:jc w:val="right"/>
        <w:rPr>
          <w:rFonts w:ascii="Times New Roman" w:eastAsia="Times New Roman" w:hAnsi="Times New Roman"/>
          <w:szCs w:val="20"/>
          <w:lang w:eastAsia="pl-PL"/>
        </w:rPr>
      </w:pPr>
      <w:r w:rsidRPr="009C2BAB">
        <w:rPr>
          <w:rFonts w:ascii="Times New Roman" w:eastAsia="Times New Roman" w:hAnsi="Times New Roman"/>
          <w:szCs w:val="20"/>
          <w:lang w:eastAsia="pl-PL"/>
        </w:rPr>
        <w:t>….......................................................................................................................................</w:t>
      </w:r>
    </w:p>
    <w:p w14:paraId="1F17E3C7" w14:textId="77777777" w:rsidR="00CF2632" w:rsidRPr="009C2BAB" w:rsidRDefault="00CF2632" w:rsidP="00CF2632">
      <w:pPr>
        <w:spacing w:after="0" w:line="240" w:lineRule="auto"/>
        <w:jc w:val="right"/>
        <w:rPr>
          <w:rFonts w:ascii="Times New Roman" w:eastAsia="Times New Roman" w:hAnsi="Times New Roman"/>
          <w:szCs w:val="20"/>
          <w:lang w:eastAsia="pl-PL"/>
        </w:rPr>
      </w:pPr>
      <w:r w:rsidRPr="009C2BAB">
        <w:rPr>
          <w:rFonts w:ascii="Times New Roman" w:eastAsia="Times New Roman" w:hAnsi="Times New Roman"/>
          <w:szCs w:val="20"/>
          <w:lang w:eastAsia="pl-PL"/>
        </w:rPr>
        <w:t>/pieczątka i podpis osoby upoważnionej do składania oświadczeń w imieniu Wykonawcy/</w:t>
      </w:r>
    </w:p>
    <w:p w14:paraId="728A0C20" w14:textId="77777777" w:rsidR="00CF2632" w:rsidRPr="009C2BAB" w:rsidRDefault="00CF2632" w:rsidP="00CF2632">
      <w:pPr>
        <w:spacing w:after="0" w:line="240" w:lineRule="auto"/>
        <w:jc w:val="both"/>
        <w:rPr>
          <w:rFonts w:ascii="Times New Roman" w:eastAsia="Times New Roman" w:hAnsi="Times New Roman"/>
          <w:b/>
          <w:szCs w:val="20"/>
          <w:lang w:eastAsia="pl-PL"/>
        </w:rPr>
      </w:pPr>
    </w:p>
    <w:p w14:paraId="350028BA" w14:textId="77777777" w:rsidR="00CF2632" w:rsidRPr="009C2BAB" w:rsidRDefault="00CF2632" w:rsidP="00CF2632">
      <w:pPr>
        <w:spacing w:after="0" w:line="240" w:lineRule="auto"/>
        <w:rPr>
          <w:rFonts w:ascii="Times New Roman" w:eastAsia="Times New Roman" w:hAnsi="Times New Roman"/>
          <w:b/>
          <w:sz w:val="24"/>
          <w:szCs w:val="20"/>
          <w:lang w:eastAsia="pl-PL"/>
        </w:rPr>
      </w:pPr>
    </w:p>
    <w:p w14:paraId="62274035" w14:textId="77777777" w:rsidR="00CF2632" w:rsidRPr="009C2BAB" w:rsidRDefault="00CF2632" w:rsidP="00CF2632">
      <w:pPr>
        <w:spacing w:after="0" w:line="240" w:lineRule="auto"/>
        <w:rPr>
          <w:rFonts w:ascii="Times New Roman" w:eastAsia="Times New Roman" w:hAnsi="Times New Roman"/>
          <w:b/>
          <w:sz w:val="24"/>
          <w:szCs w:val="20"/>
          <w:lang w:eastAsia="pl-PL"/>
        </w:rPr>
      </w:pPr>
    </w:p>
    <w:p w14:paraId="5D447E84" w14:textId="77777777" w:rsidR="004E4C2A" w:rsidRDefault="004E4C2A" w:rsidP="00CF2632">
      <w:pPr>
        <w:spacing w:after="0" w:line="240" w:lineRule="auto"/>
        <w:rPr>
          <w:rFonts w:ascii="Times New Roman" w:eastAsia="Times New Roman" w:hAnsi="Times New Roman"/>
          <w:b/>
          <w:sz w:val="24"/>
          <w:szCs w:val="20"/>
          <w:lang w:eastAsia="pl-PL"/>
        </w:rPr>
      </w:pPr>
    </w:p>
    <w:p w14:paraId="27B670B6" w14:textId="77777777" w:rsidR="004E4C2A" w:rsidRPr="009C2BAB" w:rsidRDefault="004E4C2A" w:rsidP="00CF2632">
      <w:pPr>
        <w:spacing w:after="0" w:line="240" w:lineRule="auto"/>
        <w:rPr>
          <w:rFonts w:ascii="Times New Roman" w:eastAsia="Times New Roman" w:hAnsi="Times New Roman"/>
          <w:b/>
          <w:sz w:val="24"/>
          <w:szCs w:val="20"/>
          <w:lang w:eastAsia="pl-PL"/>
        </w:rPr>
      </w:pPr>
    </w:p>
    <w:p w14:paraId="58DD2340" w14:textId="77777777" w:rsidR="00CF2632" w:rsidRPr="009C2BAB" w:rsidRDefault="00CF2632" w:rsidP="00CF2632">
      <w:pPr>
        <w:spacing w:after="0" w:line="240" w:lineRule="auto"/>
        <w:rPr>
          <w:rFonts w:ascii="Times New Roman" w:eastAsia="Times New Roman" w:hAnsi="Times New Roman"/>
          <w:b/>
          <w:sz w:val="24"/>
          <w:szCs w:val="20"/>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96"/>
      </w:tblGrid>
      <w:tr w:rsidR="00CF2632" w:rsidRPr="000A21E7" w14:paraId="3B5D8EED" w14:textId="77777777" w:rsidTr="005A40A7">
        <w:tc>
          <w:tcPr>
            <w:tcW w:w="9396" w:type="dxa"/>
          </w:tcPr>
          <w:p w14:paraId="6BA5D556" w14:textId="77777777" w:rsidR="00CF2632" w:rsidRPr="009C2BAB" w:rsidRDefault="00CF2632" w:rsidP="005A40A7">
            <w:pPr>
              <w:keepNext/>
              <w:tabs>
                <w:tab w:val="left" w:pos="2338"/>
              </w:tabs>
              <w:spacing w:after="0" w:line="240" w:lineRule="auto"/>
              <w:jc w:val="center"/>
              <w:outlineLvl w:val="6"/>
              <w:rPr>
                <w:rFonts w:ascii="Times New Roman" w:eastAsia="Times New Roman" w:hAnsi="Times New Roman"/>
                <w:b/>
                <w:szCs w:val="20"/>
                <w:lang w:eastAsia="pl-PL"/>
              </w:rPr>
            </w:pPr>
          </w:p>
          <w:p w14:paraId="53F639CE" w14:textId="77777777" w:rsidR="00CF2632" w:rsidRPr="009C2BAB" w:rsidRDefault="00CF2632" w:rsidP="005A40A7">
            <w:pPr>
              <w:keepNext/>
              <w:tabs>
                <w:tab w:val="left" w:pos="2338"/>
              </w:tabs>
              <w:spacing w:after="0" w:line="240" w:lineRule="auto"/>
              <w:jc w:val="center"/>
              <w:outlineLvl w:val="6"/>
              <w:rPr>
                <w:rFonts w:ascii="Times New Roman" w:eastAsia="Times New Roman" w:hAnsi="Times New Roman"/>
                <w:b/>
                <w:szCs w:val="20"/>
                <w:lang w:eastAsia="pl-PL"/>
              </w:rPr>
            </w:pPr>
            <w:r w:rsidRPr="009C2BAB">
              <w:rPr>
                <w:rFonts w:ascii="Times New Roman" w:eastAsia="Times New Roman" w:hAnsi="Times New Roman"/>
                <w:b/>
                <w:szCs w:val="20"/>
                <w:lang w:eastAsia="pl-PL"/>
              </w:rPr>
              <w:t>ZAŁĄCZNIK NUMER 3</w:t>
            </w:r>
          </w:p>
          <w:p w14:paraId="28146D87" w14:textId="77777777" w:rsidR="00CF2632" w:rsidRPr="009C2BAB" w:rsidRDefault="00CF2632" w:rsidP="005A40A7">
            <w:pPr>
              <w:tabs>
                <w:tab w:val="left" w:pos="2338"/>
              </w:tabs>
              <w:spacing w:after="0" w:line="240" w:lineRule="auto"/>
              <w:jc w:val="center"/>
              <w:rPr>
                <w:rFonts w:ascii="Times New Roman" w:eastAsia="Times New Roman" w:hAnsi="Times New Roman"/>
                <w:b/>
                <w:szCs w:val="20"/>
                <w:lang w:eastAsia="pl-PL"/>
              </w:rPr>
            </w:pPr>
            <w:r w:rsidRPr="009C2BAB">
              <w:rPr>
                <w:rFonts w:ascii="Times New Roman" w:eastAsia="Times New Roman" w:hAnsi="Times New Roman"/>
                <w:b/>
                <w:szCs w:val="20"/>
                <w:lang w:eastAsia="pl-PL"/>
              </w:rPr>
              <w:t>WZÓR UMOWY</w:t>
            </w:r>
          </w:p>
          <w:p w14:paraId="32BA97C7" w14:textId="77777777" w:rsidR="00CF2632" w:rsidRPr="009C2BAB" w:rsidRDefault="00CF2632" w:rsidP="005A40A7">
            <w:pPr>
              <w:tabs>
                <w:tab w:val="left" w:pos="2338"/>
              </w:tabs>
              <w:spacing w:after="0" w:line="240" w:lineRule="auto"/>
              <w:jc w:val="center"/>
              <w:rPr>
                <w:rFonts w:ascii="Times New Roman" w:eastAsia="Times New Roman" w:hAnsi="Times New Roman"/>
                <w:b/>
                <w:szCs w:val="20"/>
                <w:lang w:eastAsia="pl-PL"/>
              </w:rPr>
            </w:pPr>
          </w:p>
        </w:tc>
      </w:tr>
    </w:tbl>
    <w:p w14:paraId="0F40E794" w14:textId="77777777" w:rsidR="00CF2632" w:rsidRPr="009C2BAB" w:rsidRDefault="00CF2632" w:rsidP="00CF2632">
      <w:pPr>
        <w:jc w:val="center"/>
        <w:rPr>
          <w:rFonts w:ascii="Times New Roman" w:hAnsi="Times New Roman"/>
          <w:b/>
        </w:rPr>
      </w:pPr>
    </w:p>
    <w:p w14:paraId="0FFFC3E4" w14:textId="05A46179" w:rsidR="008F6808" w:rsidRPr="00D75DD1" w:rsidRDefault="008F6808" w:rsidP="008F6808">
      <w:pPr>
        <w:pStyle w:val="FR1"/>
        <w:ind w:left="7080"/>
        <w:jc w:val="left"/>
        <w:rPr>
          <w:sz w:val="22"/>
          <w:szCs w:val="22"/>
        </w:rPr>
      </w:pPr>
      <w:r w:rsidRPr="00D75DD1">
        <w:rPr>
          <w:sz w:val="22"/>
          <w:szCs w:val="22"/>
        </w:rPr>
        <w:tab/>
      </w:r>
      <w:r w:rsidRPr="00D75DD1">
        <w:rPr>
          <w:sz w:val="22"/>
          <w:szCs w:val="22"/>
        </w:rPr>
        <w:tab/>
      </w:r>
      <w:r w:rsidRPr="00D75DD1">
        <w:rPr>
          <w:sz w:val="22"/>
          <w:szCs w:val="22"/>
        </w:rPr>
        <w:tab/>
      </w:r>
      <w:r w:rsidRPr="00D75DD1">
        <w:rPr>
          <w:sz w:val="22"/>
          <w:szCs w:val="22"/>
        </w:rPr>
        <w:tab/>
      </w:r>
    </w:p>
    <w:p w14:paraId="620AB05B" w14:textId="77777777" w:rsidR="008F6808" w:rsidRPr="008F6808" w:rsidRDefault="008F6808" w:rsidP="008F6808">
      <w:pPr>
        <w:pStyle w:val="FR1"/>
        <w:rPr>
          <w:sz w:val="22"/>
          <w:szCs w:val="22"/>
        </w:rPr>
      </w:pPr>
      <w:r w:rsidRPr="008F6808">
        <w:rPr>
          <w:sz w:val="22"/>
          <w:szCs w:val="22"/>
        </w:rPr>
        <w:t>UMOWA SKM – ……………</w:t>
      </w:r>
    </w:p>
    <w:p w14:paraId="15223056" w14:textId="77777777" w:rsidR="008F6808" w:rsidRPr="008F6808" w:rsidRDefault="008F6808" w:rsidP="008F6808">
      <w:pPr>
        <w:pStyle w:val="Tekstpodstawowy2"/>
        <w:spacing w:before="120"/>
        <w:rPr>
          <w:sz w:val="22"/>
          <w:szCs w:val="22"/>
        </w:rPr>
      </w:pPr>
      <w:r w:rsidRPr="008F6808">
        <w:rPr>
          <w:sz w:val="22"/>
          <w:szCs w:val="22"/>
        </w:rPr>
        <w:t>zawarta w dniu ………………… roku w Gdyni pomiędzy:</w:t>
      </w:r>
    </w:p>
    <w:p w14:paraId="5BA508BD" w14:textId="77777777" w:rsidR="008F6808" w:rsidRPr="008F6808" w:rsidRDefault="008F6808" w:rsidP="008F6808">
      <w:pPr>
        <w:pStyle w:val="Tekstpodstawowy2"/>
        <w:spacing w:before="120"/>
        <w:rPr>
          <w:sz w:val="22"/>
          <w:szCs w:val="22"/>
        </w:rPr>
      </w:pPr>
    </w:p>
    <w:p w14:paraId="7DB989E0" w14:textId="50B5A54D" w:rsidR="008F6808" w:rsidRPr="008F6808" w:rsidRDefault="008F6808" w:rsidP="008F6808">
      <w:pPr>
        <w:jc w:val="both"/>
        <w:rPr>
          <w:rFonts w:ascii="Times New Roman" w:hAnsi="Times New Roman"/>
        </w:rPr>
      </w:pPr>
      <w:r w:rsidRPr="008F6808">
        <w:rPr>
          <w:rFonts w:ascii="Times New Roman" w:hAnsi="Times New Roman"/>
          <w:b/>
          <w:bCs/>
        </w:rPr>
        <w:t>PKP SZYBKA KOLEJ MIEJSKA W TRÓJMIEŚCIE Sp. z o.o.</w:t>
      </w:r>
      <w:r w:rsidRPr="008F6808">
        <w:rPr>
          <w:rFonts w:ascii="Times New Roman" w:hAnsi="Times New Roman"/>
        </w:rPr>
        <w:t xml:space="preserve"> z siedziba w Gdyni, ul. Morska </w:t>
      </w:r>
      <w:smartTag w:uri="urn:schemas-microsoft-com:office:smarttags" w:element="metricconverter">
        <w:smartTagPr>
          <w:attr w:name="ProductID" w:val="350 a"/>
        </w:smartTagPr>
        <w:r w:rsidRPr="008F6808">
          <w:rPr>
            <w:rFonts w:ascii="Times New Roman" w:hAnsi="Times New Roman"/>
          </w:rPr>
          <w:t>350 a</w:t>
        </w:r>
      </w:smartTag>
      <w:r w:rsidRPr="008F6808">
        <w:rPr>
          <w:rFonts w:ascii="Times New Roman" w:hAnsi="Times New Roman"/>
        </w:rPr>
        <w:t>, zarejestrowaną w rejestrze przedsiębiorców prowadzonym przez Sąd Rejonowy Gdańsk-Północ w Gdańsku, VIII Wydział Gospodarczy Krajowego Rejestru Sądowego pod numerem KRS 0000076705</w:t>
      </w:r>
      <w:r>
        <w:rPr>
          <w:rFonts w:ascii="Times New Roman" w:hAnsi="Times New Roman"/>
        </w:rPr>
        <w:t xml:space="preserve">; </w:t>
      </w:r>
      <w:r w:rsidRPr="008F6808">
        <w:rPr>
          <w:rFonts w:ascii="Times New Roman" w:hAnsi="Times New Roman"/>
        </w:rPr>
        <w:t>NIP 958-13-70-512,</w:t>
      </w:r>
      <w:r>
        <w:rPr>
          <w:rFonts w:ascii="Times New Roman" w:hAnsi="Times New Roman"/>
        </w:rPr>
        <w:t xml:space="preserve"> </w:t>
      </w:r>
      <w:r w:rsidRPr="008F6808">
        <w:rPr>
          <w:rFonts w:ascii="Times New Roman" w:hAnsi="Times New Roman"/>
        </w:rPr>
        <w:t xml:space="preserve">Regon </w:t>
      </w:r>
      <w:r w:rsidRPr="008F6808">
        <w:rPr>
          <w:rFonts w:ascii="Times New Roman" w:hAnsi="Times New Roman"/>
        </w:rPr>
        <w:tab/>
        <w:t>192488478,</w:t>
      </w:r>
      <w:r>
        <w:rPr>
          <w:rFonts w:ascii="Times New Roman" w:hAnsi="Times New Roman"/>
        </w:rPr>
        <w:t xml:space="preserve"> </w:t>
      </w:r>
      <w:r w:rsidRPr="008F6808">
        <w:rPr>
          <w:rFonts w:ascii="Times New Roman" w:hAnsi="Times New Roman"/>
        </w:rPr>
        <w:t>Kapitał Zakładowy 168 </w:t>
      </w:r>
      <w:r>
        <w:rPr>
          <w:rFonts w:ascii="Times New Roman" w:hAnsi="Times New Roman"/>
        </w:rPr>
        <w:t>38</w:t>
      </w:r>
      <w:r w:rsidRPr="008F6808">
        <w:rPr>
          <w:rFonts w:ascii="Times New Roman" w:hAnsi="Times New Roman"/>
        </w:rPr>
        <w:t>9</w:t>
      </w:r>
      <w:r w:rsidR="008525E8">
        <w:rPr>
          <w:rFonts w:ascii="Times New Roman" w:hAnsi="Times New Roman"/>
        </w:rPr>
        <w:t xml:space="preserve"> </w:t>
      </w:r>
      <w:r w:rsidRPr="008F6808">
        <w:rPr>
          <w:rFonts w:ascii="Times New Roman" w:hAnsi="Times New Roman"/>
        </w:rPr>
        <w:t>000,00 zł</w:t>
      </w:r>
      <w:r w:rsidR="007F6BB3">
        <w:rPr>
          <w:rFonts w:ascii="Times New Roman" w:hAnsi="Times New Roman"/>
        </w:rPr>
        <w:t xml:space="preserve">, </w:t>
      </w:r>
      <w:r w:rsidR="007F6BB3" w:rsidRPr="007F6BB3">
        <w:rPr>
          <w:rFonts w:ascii="Times New Roman" w:hAnsi="Times New Roman"/>
        </w:rPr>
        <w:t>nr rejestru BDO: 000124414</w:t>
      </w:r>
    </w:p>
    <w:p w14:paraId="51EB5BD2" w14:textId="77777777" w:rsidR="008F6808" w:rsidRPr="008F6808" w:rsidRDefault="008F6808" w:rsidP="008F6808">
      <w:pPr>
        <w:rPr>
          <w:rFonts w:ascii="Times New Roman" w:hAnsi="Times New Roman"/>
        </w:rPr>
      </w:pPr>
      <w:r w:rsidRPr="008F6808">
        <w:rPr>
          <w:rFonts w:ascii="Times New Roman" w:hAnsi="Times New Roman"/>
        </w:rPr>
        <w:t>reprezentowaną przez:</w:t>
      </w:r>
    </w:p>
    <w:p w14:paraId="4D2E7476" w14:textId="77777777" w:rsidR="008F6808" w:rsidRPr="008F6808" w:rsidRDefault="008F6808" w:rsidP="008F6808">
      <w:pPr>
        <w:rPr>
          <w:rFonts w:ascii="Times New Roman" w:hAnsi="Times New Roman"/>
        </w:rPr>
      </w:pPr>
      <w:r w:rsidRPr="008F6808">
        <w:rPr>
          <w:rFonts w:ascii="Times New Roman" w:hAnsi="Times New Roman"/>
        </w:rPr>
        <w:t>…………………………………..</w:t>
      </w:r>
    </w:p>
    <w:p w14:paraId="0A369F4C" w14:textId="77777777" w:rsidR="008F6808" w:rsidRPr="008F6808" w:rsidRDefault="008F6808" w:rsidP="008F6808">
      <w:pPr>
        <w:rPr>
          <w:rFonts w:ascii="Times New Roman" w:hAnsi="Times New Roman"/>
        </w:rPr>
      </w:pPr>
      <w:r w:rsidRPr="008F6808">
        <w:rPr>
          <w:rFonts w:ascii="Times New Roman" w:hAnsi="Times New Roman"/>
        </w:rPr>
        <w:t>…………………………………..</w:t>
      </w:r>
    </w:p>
    <w:p w14:paraId="6C89E493" w14:textId="77777777" w:rsidR="008F6808" w:rsidRPr="008F6808" w:rsidRDefault="008F6808" w:rsidP="008F6808">
      <w:pPr>
        <w:rPr>
          <w:rFonts w:ascii="Times New Roman" w:hAnsi="Times New Roman"/>
        </w:rPr>
      </w:pPr>
    </w:p>
    <w:p w14:paraId="0112BD90" w14:textId="77777777" w:rsidR="008F6808" w:rsidRPr="008F6808" w:rsidRDefault="008F6808" w:rsidP="008F6808">
      <w:pPr>
        <w:rPr>
          <w:rFonts w:ascii="Times New Roman" w:hAnsi="Times New Roman"/>
        </w:rPr>
      </w:pPr>
      <w:r w:rsidRPr="008F6808">
        <w:rPr>
          <w:rFonts w:ascii="Times New Roman" w:hAnsi="Times New Roman"/>
        </w:rPr>
        <w:t xml:space="preserve">zwaną dalej </w:t>
      </w:r>
      <w:r w:rsidRPr="008F6808">
        <w:rPr>
          <w:rFonts w:ascii="Times New Roman" w:hAnsi="Times New Roman"/>
          <w:b/>
        </w:rPr>
        <w:t>ZAMAWIAJĄCYM</w:t>
      </w:r>
    </w:p>
    <w:p w14:paraId="53CE0AA8" w14:textId="77777777" w:rsidR="008F6808" w:rsidRPr="008F6808" w:rsidRDefault="008F6808" w:rsidP="008F6808">
      <w:pPr>
        <w:rPr>
          <w:rFonts w:ascii="Times New Roman" w:hAnsi="Times New Roman"/>
          <w:b/>
        </w:rPr>
      </w:pPr>
    </w:p>
    <w:p w14:paraId="227BAFB1" w14:textId="77777777" w:rsidR="008F6808" w:rsidRPr="008F6808" w:rsidRDefault="008F6808" w:rsidP="008F6808">
      <w:pPr>
        <w:rPr>
          <w:rFonts w:ascii="Times New Roman" w:hAnsi="Times New Roman"/>
          <w:b/>
        </w:rPr>
      </w:pPr>
      <w:r w:rsidRPr="008F6808">
        <w:rPr>
          <w:rFonts w:ascii="Times New Roman" w:hAnsi="Times New Roman"/>
          <w:b/>
        </w:rPr>
        <w:t xml:space="preserve">a </w:t>
      </w:r>
    </w:p>
    <w:p w14:paraId="7E0FD8E9" w14:textId="77777777" w:rsidR="008F6808" w:rsidRPr="008F6808" w:rsidRDefault="008F6808" w:rsidP="008F6808">
      <w:pPr>
        <w:pStyle w:val="Tekstpodstawowy2"/>
        <w:rPr>
          <w:sz w:val="22"/>
          <w:szCs w:val="22"/>
        </w:rPr>
      </w:pPr>
      <w:r w:rsidRPr="008F6808">
        <w:rPr>
          <w:sz w:val="22"/>
          <w:szCs w:val="22"/>
        </w:rPr>
        <w:t>………………………………………………………………………………………………</w:t>
      </w:r>
    </w:p>
    <w:p w14:paraId="41016B04" w14:textId="77777777" w:rsidR="008F6808" w:rsidRPr="008F6808" w:rsidRDefault="008F6808" w:rsidP="008F6808">
      <w:pPr>
        <w:pStyle w:val="Tekstpodstawowy2"/>
        <w:rPr>
          <w:b w:val="0"/>
          <w:sz w:val="22"/>
          <w:szCs w:val="22"/>
        </w:rPr>
      </w:pPr>
      <w:r w:rsidRPr="008F6808">
        <w:rPr>
          <w:sz w:val="22"/>
          <w:szCs w:val="22"/>
        </w:rPr>
        <w:t>………………………………………………………………………………………………</w:t>
      </w:r>
    </w:p>
    <w:p w14:paraId="6E734268" w14:textId="77777777" w:rsidR="008F6808" w:rsidRPr="008F6808" w:rsidRDefault="008F6808" w:rsidP="008F6808">
      <w:pPr>
        <w:pStyle w:val="Tekstpodstawowy"/>
        <w:rPr>
          <w:szCs w:val="22"/>
        </w:rPr>
      </w:pPr>
      <w:r w:rsidRPr="008F6808">
        <w:rPr>
          <w:szCs w:val="22"/>
        </w:rPr>
        <w:t>reprezentowaną przez:</w:t>
      </w:r>
    </w:p>
    <w:p w14:paraId="56C77455" w14:textId="77777777" w:rsidR="008F6808" w:rsidRPr="008F6808" w:rsidRDefault="008F6808" w:rsidP="008F6808">
      <w:pPr>
        <w:pStyle w:val="Tekstpodstawowy"/>
        <w:rPr>
          <w:szCs w:val="22"/>
        </w:rPr>
      </w:pPr>
    </w:p>
    <w:p w14:paraId="3CC6D817" w14:textId="77777777" w:rsidR="008F6808" w:rsidRPr="008F6808" w:rsidRDefault="008F6808" w:rsidP="008F6808">
      <w:pPr>
        <w:pStyle w:val="Tekstpodstawowy"/>
        <w:rPr>
          <w:szCs w:val="22"/>
        </w:rPr>
      </w:pPr>
      <w:r w:rsidRPr="008F6808">
        <w:rPr>
          <w:szCs w:val="22"/>
        </w:rPr>
        <w:t>………………………………….</w:t>
      </w:r>
    </w:p>
    <w:p w14:paraId="335CC3D2" w14:textId="77777777" w:rsidR="008F6808" w:rsidRPr="008F6808" w:rsidRDefault="008F6808" w:rsidP="008F6808">
      <w:pPr>
        <w:pStyle w:val="Tekstpodstawowy"/>
        <w:rPr>
          <w:szCs w:val="22"/>
        </w:rPr>
      </w:pPr>
    </w:p>
    <w:p w14:paraId="08D1247C" w14:textId="77777777" w:rsidR="008F6808" w:rsidRPr="008F6808" w:rsidRDefault="008F6808" w:rsidP="008F6808">
      <w:pPr>
        <w:pStyle w:val="Tekstpodstawowy"/>
        <w:rPr>
          <w:szCs w:val="22"/>
        </w:rPr>
      </w:pPr>
      <w:r w:rsidRPr="008F6808">
        <w:rPr>
          <w:szCs w:val="22"/>
        </w:rPr>
        <w:t>………………………………….</w:t>
      </w:r>
    </w:p>
    <w:p w14:paraId="5A7170AD" w14:textId="77777777" w:rsidR="008F6808" w:rsidRPr="008F6808" w:rsidRDefault="008F6808" w:rsidP="008F6808">
      <w:pPr>
        <w:jc w:val="both"/>
        <w:rPr>
          <w:rFonts w:ascii="Times New Roman" w:hAnsi="Times New Roman"/>
        </w:rPr>
      </w:pPr>
      <w:r w:rsidRPr="008F6808">
        <w:rPr>
          <w:rFonts w:ascii="Times New Roman" w:hAnsi="Times New Roman"/>
        </w:rPr>
        <w:t>zwaną dalej</w:t>
      </w:r>
      <w:r w:rsidRPr="008F6808">
        <w:rPr>
          <w:rFonts w:ascii="Times New Roman" w:hAnsi="Times New Roman"/>
          <w:b/>
          <w:bCs/>
        </w:rPr>
        <w:t xml:space="preserve"> WYKONAWCĄ </w:t>
      </w:r>
    </w:p>
    <w:p w14:paraId="4CFC8F90" w14:textId="77777777" w:rsidR="008F6808" w:rsidRPr="008F6808" w:rsidRDefault="008F6808" w:rsidP="008F6808">
      <w:pPr>
        <w:jc w:val="both"/>
        <w:rPr>
          <w:rFonts w:ascii="Times New Roman" w:hAnsi="Times New Roman"/>
        </w:rPr>
      </w:pPr>
    </w:p>
    <w:p w14:paraId="101C64AD" w14:textId="275753A8" w:rsidR="008F6808" w:rsidRPr="008F6808" w:rsidRDefault="008F6808" w:rsidP="008F6808">
      <w:pPr>
        <w:pStyle w:val="Tekstpodstawowy"/>
        <w:rPr>
          <w:szCs w:val="22"/>
        </w:rPr>
      </w:pPr>
      <w:r w:rsidRPr="008F6808">
        <w:rPr>
          <w:szCs w:val="22"/>
        </w:rPr>
        <w:t>Zamawiający</w:t>
      </w:r>
      <w:r>
        <w:rPr>
          <w:szCs w:val="22"/>
        </w:rPr>
        <w:t xml:space="preserve"> </w:t>
      </w:r>
      <w:r w:rsidRPr="008F6808">
        <w:rPr>
          <w:szCs w:val="22"/>
        </w:rPr>
        <w:t>i Wykonawca będą dalej łącznie zwani „Stronami”, a każdy z nich z osobna także „Stroną”</w:t>
      </w:r>
      <w:r w:rsidR="008525E8">
        <w:rPr>
          <w:szCs w:val="22"/>
        </w:rPr>
        <w:t>,</w:t>
      </w:r>
    </w:p>
    <w:p w14:paraId="4A7DDAF4" w14:textId="77777777" w:rsidR="008F6808" w:rsidRPr="008F6808" w:rsidRDefault="008F6808" w:rsidP="008F6808">
      <w:pPr>
        <w:jc w:val="both"/>
        <w:rPr>
          <w:rFonts w:ascii="Times New Roman" w:hAnsi="Times New Roman"/>
        </w:rPr>
      </w:pPr>
    </w:p>
    <w:p w14:paraId="5945B295" w14:textId="5C3122B4" w:rsidR="008F6808" w:rsidRPr="008F6808" w:rsidRDefault="008F6808" w:rsidP="008F6808">
      <w:pPr>
        <w:jc w:val="both"/>
        <w:rPr>
          <w:rFonts w:ascii="Times New Roman" w:hAnsi="Times New Roman"/>
          <w:color w:val="FF0000"/>
        </w:rPr>
      </w:pPr>
      <w:r w:rsidRPr="008F6808">
        <w:rPr>
          <w:rFonts w:ascii="Times New Roman" w:hAnsi="Times New Roman"/>
        </w:rPr>
        <w:t>o następującej treści</w:t>
      </w:r>
    </w:p>
    <w:p w14:paraId="61E0E634" w14:textId="77777777" w:rsidR="008F6808" w:rsidRPr="008F6808" w:rsidRDefault="008F6808" w:rsidP="008F6808">
      <w:pPr>
        <w:jc w:val="both"/>
        <w:rPr>
          <w:rFonts w:ascii="Times New Roman" w:hAnsi="Times New Roman"/>
        </w:rPr>
      </w:pPr>
    </w:p>
    <w:p w14:paraId="0BEC3E32" w14:textId="77777777" w:rsidR="008F6808" w:rsidRPr="008F6808" w:rsidRDefault="008F6808" w:rsidP="008F6808">
      <w:pPr>
        <w:jc w:val="center"/>
        <w:rPr>
          <w:rFonts w:ascii="Times New Roman" w:hAnsi="Times New Roman"/>
        </w:rPr>
      </w:pPr>
      <w:r w:rsidRPr="008F6808">
        <w:rPr>
          <w:rFonts w:ascii="Times New Roman" w:hAnsi="Times New Roman"/>
          <w:b/>
        </w:rPr>
        <w:t>§l</w:t>
      </w:r>
    </w:p>
    <w:p w14:paraId="629E6B29" w14:textId="383E74E1" w:rsidR="00233C6B" w:rsidRPr="00597106" w:rsidRDefault="008F6808" w:rsidP="008F6808">
      <w:pPr>
        <w:jc w:val="both"/>
        <w:rPr>
          <w:rFonts w:ascii="Times New Roman" w:hAnsi="Times New Roman"/>
          <w:b/>
        </w:rPr>
      </w:pPr>
      <w:r w:rsidRPr="008F6808">
        <w:rPr>
          <w:rFonts w:ascii="Times New Roman" w:hAnsi="Times New Roman"/>
        </w:rPr>
        <w:t xml:space="preserve">Zamawiający  zleca, a Wykonawca zobowiązuje się wykonać </w:t>
      </w:r>
      <w:r w:rsidR="00233C6B" w:rsidRPr="00233C6B">
        <w:rPr>
          <w:rFonts w:ascii="Times New Roman" w:hAnsi="Times New Roman"/>
        </w:rPr>
        <w:t>opracowanie dokumentu Studium Wykonalności dla projektu: „Modernizacja linii kolejowej nr 250”</w:t>
      </w:r>
      <w:r w:rsidR="000062D9">
        <w:rPr>
          <w:rFonts w:ascii="Times New Roman" w:hAnsi="Times New Roman"/>
        </w:rPr>
        <w:t xml:space="preserve">, </w:t>
      </w:r>
      <w:r w:rsidRPr="00C45926">
        <w:rPr>
          <w:rFonts w:ascii="Times New Roman" w:hAnsi="Times New Roman"/>
        </w:rPr>
        <w:t xml:space="preserve">zgodnie ze złożoną przez Wykonawcę ofertą. </w:t>
      </w:r>
      <w:r w:rsidRPr="00C45926">
        <w:rPr>
          <w:rFonts w:ascii="Times New Roman" w:hAnsi="Times New Roman"/>
          <w:b/>
        </w:rPr>
        <w:t>Przedmiot umowy i jego zakres szczegółowo opisuje dokument: „Opis Przedmiotu Zamówienia”</w:t>
      </w:r>
      <w:r w:rsidR="008525E8">
        <w:rPr>
          <w:rFonts w:ascii="Times New Roman" w:hAnsi="Times New Roman"/>
          <w:b/>
        </w:rPr>
        <w:t xml:space="preserve"> (OPZ)</w:t>
      </w:r>
      <w:r w:rsidRPr="00C45926">
        <w:rPr>
          <w:rFonts w:ascii="Times New Roman" w:hAnsi="Times New Roman"/>
          <w:b/>
        </w:rPr>
        <w:t>, stanowiący załącznik do niniejszej umowy.</w:t>
      </w:r>
    </w:p>
    <w:p w14:paraId="7C56B9F7" w14:textId="77777777" w:rsidR="008F6808" w:rsidRPr="008F6808" w:rsidRDefault="008F6808" w:rsidP="008F6808">
      <w:pPr>
        <w:jc w:val="center"/>
        <w:rPr>
          <w:rFonts w:ascii="Times New Roman" w:hAnsi="Times New Roman"/>
          <w:b/>
        </w:rPr>
      </w:pPr>
    </w:p>
    <w:p w14:paraId="26294047" w14:textId="77777777" w:rsidR="008F6808" w:rsidRPr="008F6808" w:rsidRDefault="008F6808" w:rsidP="008F6808">
      <w:pPr>
        <w:jc w:val="center"/>
        <w:rPr>
          <w:rFonts w:ascii="Times New Roman" w:hAnsi="Times New Roman"/>
        </w:rPr>
      </w:pPr>
      <w:r w:rsidRPr="008F6808">
        <w:rPr>
          <w:rFonts w:ascii="Times New Roman" w:hAnsi="Times New Roman"/>
          <w:b/>
        </w:rPr>
        <w:t>§2</w:t>
      </w:r>
    </w:p>
    <w:p w14:paraId="1793B970" w14:textId="47DE5C0E" w:rsidR="008F6808" w:rsidRPr="008F6808" w:rsidRDefault="008F6808" w:rsidP="00A275F2">
      <w:pPr>
        <w:pStyle w:val="Akapitzlist"/>
        <w:numPr>
          <w:ilvl w:val="3"/>
          <w:numId w:val="5"/>
        </w:numPr>
        <w:ind w:left="0" w:firstLine="0"/>
        <w:jc w:val="both"/>
        <w:rPr>
          <w:rFonts w:ascii="Times New Roman" w:hAnsi="Times New Roman"/>
        </w:rPr>
      </w:pPr>
      <w:r w:rsidRPr="00D95958">
        <w:rPr>
          <w:rFonts w:ascii="Times New Roman" w:hAnsi="Times New Roman"/>
        </w:rPr>
        <w:t>Wykonawca zobowiązuje się wykonać i przekazać Zamawiającemu przedmiot umowy wskazany w §1 w terminie ………………………………..</w:t>
      </w:r>
      <w:r w:rsidR="008525E8">
        <w:rPr>
          <w:rFonts w:ascii="Times New Roman" w:hAnsi="Times New Roman"/>
        </w:rPr>
        <w:t xml:space="preserve"> miesięcy od daty zawarcia umowy.</w:t>
      </w:r>
    </w:p>
    <w:p w14:paraId="500A34BD" w14:textId="77777777" w:rsidR="00D95958" w:rsidRPr="00473579" w:rsidRDefault="00D95958" w:rsidP="00D95958">
      <w:pPr>
        <w:pStyle w:val="Akapitzlist"/>
        <w:numPr>
          <w:ilvl w:val="3"/>
          <w:numId w:val="5"/>
        </w:numPr>
        <w:ind w:left="0" w:firstLine="0"/>
        <w:jc w:val="both"/>
        <w:rPr>
          <w:rFonts w:ascii="Times New Roman" w:hAnsi="Times New Roman"/>
        </w:rPr>
      </w:pPr>
      <w:r w:rsidRPr="00473579">
        <w:rPr>
          <w:rFonts w:ascii="Times New Roman" w:hAnsi="Times New Roman"/>
        </w:rPr>
        <w:t>Termin realizacji umowy rozumiany jest jako okres od dnia zawarcia umowy do dnia dokonania odbioru końcowego (podpisania protokołu końcowego odbioru prac). Realizacja przedmiotu zamówienia zawiera łącznie prace nad dokumentem (etapy robocze, finalny dokument) oraz odbiór prac (dla materiału roboczego i końcowy).</w:t>
      </w:r>
    </w:p>
    <w:p w14:paraId="1ADD060F" w14:textId="3B4D0854" w:rsidR="00D95958" w:rsidRPr="00473579" w:rsidRDefault="00AF4CFC" w:rsidP="00D95958">
      <w:pPr>
        <w:pStyle w:val="Akapitzlist"/>
        <w:numPr>
          <w:ilvl w:val="3"/>
          <w:numId w:val="5"/>
        </w:numPr>
        <w:ind w:left="0" w:firstLine="0"/>
        <w:jc w:val="both"/>
        <w:rPr>
          <w:rFonts w:ascii="Times New Roman" w:hAnsi="Times New Roman"/>
        </w:rPr>
      </w:pPr>
      <w:r w:rsidRPr="00473579">
        <w:rPr>
          <w:rFonts w:ascii="Times New Roman" w:hAnsi="Times New Roman"/>
        </w:rPr>
        <w:t>W ciągu 7 dni od podpisania</w:t>
      </w:r>
      <w:r w:rsidR="00D95958" w:rsidRPr="00473579">
        <w:rPr>
          <w:rFonts w:ascii="Times New Roman" w:hAnsi="Times New Roman"/>
        </w:rPr>
        <w:t xml:space="preserve"> umowy Wykonawca dostarczy w celu uzgodnienia, szczegółowy Harmonogram realizacji prac, przedstawiający terminy realizacji poszczególnych bloków tematycznych materiału roboczego oraz terminy przekazywania materiału (wraz z podaniem zakresu) do weryfikacji przez Zamawiającego.</w:t>
      </w:r>
    </w:p>
    <w:p w14:paraId="4161ADA6" w14:textId="77777777" w:rsidR="00D95958" w:rsidRPr="00473579" w:rsidRDefault="00D95958" w:rsidP="00D95958">
      <w:pPr>
        <w:pStyle w:val="Akapitzlist"/>
        <w:numPr>
          <w:ilvl w:val="3"/>
          <w:numId w:val="5"/>
        </w:numPr>
        <w:ind w:left="0" w:firstLine="0"/>
        <w:jc w:val="both"/>
        <w:rPr>
          <w:rFonts w:ascii="Times New Roman" w:hAnsi="Times New Roman"/>
        </w:rPr>
      </w:pPr>
      <w:r w:rsidRPr="00473579">
        <w:rPr>
          <w:rFonts w:ascii="Times New Roman" w:hAnsi="Times New Roman"/>
        </w:rPr>
        <w:t>Przygotowany przez Wykonawcę i zatwierdzony przez Zamawiającego harmonogram prac, ma przedstawiać podział prac dla przedmiotu zamówienia na etapy robocze i odbiór końcowy wraz z określeniem terminu ich realizacji, czasu na weryfikację przez Zamawiającego oraz czasu na wprowadzenie przez Wykonawcę niezbędnej korekty (</w:t>
      </w:r>
      <w:proofErr w:type="spellStart"/>
      <w:r w:rsidRPr="00473579">
        <w:rPr>
          <w:rFonts w:ascii="Times New Roman" w:hAnsi="Times New Roman"/>
        </w:rPr>
        <w:t>dd</w:t>
      </w:r>
      <w:proofErr w:type="spellEnd"/>
      <w:r w:rsidRPr="00473579">
        <w:rPr>
          <w:rFonts w:ascii="Times New Roman" w:hAnsi="Times New Roman"/>
        </w:rPr>
        <w:t>/mm/</w:t>
      </w:r>
      <w:proofErr w:type="spellStart"/>
      <w:r w:rsidRPr="00473579">
        <w:rPr>
          <w:rFonts w:ascii="Times New Roman" w:hAnsi="Times New Roman"/>
        </w:rPr>
        <w:t>rrrr</w:t>
      </w:r>
      <w:proofErr w:type="spellEnd"/>
      <w:r w:rsidRPr="00473579">
        <w:rPr>
          <w:rFonts w:ascii="Times New Roman" w:hAnsi="Times New Roman"/>
        </w:rPr>
        <w:t>). Przedmiotowy harmonogram powinien bezwzględnie zawierać bufor czasowy (przedstawiony wizualnie w harmonogramie jako dodatkowa pozycja), niezbędny do prawidłowego umieszczenia zatwierdzonego przez SKM materiału roboczego, w strukturze finalnego dokumentu, tak by ostatecznie prace dla przedmiotu zamówienia nie przekraczały terminu końcowego.</w:t>
      </w:r>
    </w:p>
    <w:p w14:paraId="44F68072" w14:textId="1698C4BE" w:rsidR="00D95958" w:rsidRPr="00473579" w:rsidRDefault="00D95958" w:rsidP="00D95958">
      <w:pPr>
        <w:pStyle w:val="Akapitzlist"/>
        <w:numPr>
          <w:ilvl w:val="3"/>
          <w:numId w:val="5"/>
        </w:numPr>
        <w:ind w:left="0" w:firstLine="0"/>
        <w:jc w:val="both"/>
        <w:rPr>
          <w:rFonts w:ascii="Times New Roman" w:hAnsi="Times New Roman"/>
        </w:rPr>
      </w:pPr>
      <w:r w:rsidRPr="00473579">
        <w:rPr>
          <w:rFonts w:ascii="Times New Roman" w:hAnsi="Times New Roman"/>
        </w:rPr>
        <w:t>Wykonawca zobowiązany jest przez cały okres realizacji przedmiotu umowy do składania Zamawiającemu co miesiąc, do ostatniego dnia każdego miesiąca, aktualnego rozliczenia Harmonogramu realizacji prac, z</w:t>
      </w:r>
      <w:r w:rsidR="00923F46">
        <w:rPr>
          <w:rFonts w:ascii="Times New Roman" w:hAnsi="Times New Roman"/>
        </w:rPr>
        <w:t>e</w:t>
      </w:r>
      <w:r w:rsidRPr="00473579">
        <w:rPr>
          <w:rFonts w:ascii="Times New Roman" w:hAnsi="Times New Roman"/>
        </w:rPr>
        <w:t xml:space="preserve"> wykazaniem odchyleń od pierwotnego harmonogramu i środkami zaradczymi dla ewentualnych opóźnień.</w:t>
      </w:r>
    </w:p>
    <w:p w14:paraId="7995B728" w14:textId="7E2B91C0" w:rsidR="00D95958" w:rsidRPr="00473579" w:rsidRDefault="00D95958" w:rsidP="00A275F2">
      <w:pPr>
        <w:pStyle w:val="Akapitzlist"/>
        <w:numPr>
          <w:ilvl w:val="3"/>
          <w:numId w:val="5"/>
        </w:numPr>
        <w:ind w:left="0" w:firstLine="0"/>
        <w:jc w:val="both"/>
        <w:rPr>
          <w:rFonts w:ascii="Times New Roman" w:hAnsi="Times New Roman"/>
        </w:rPr>
      </w:pPr>
      <w:r w:rsidRPr="00473579">
        <w:rPr>
          <w:rFonts w:ascii="Times New Roman" w:hAnsi="Times New Roman"/>
        </w:rPr>
        <w:t xml:space="preserve">Wszelkie zmiany do harmonogramu, które nie będą miały wpływu na termin końcowy (przekroczenie terminu), ustalony w ramach umowy, będą wymagały jedynie zgody Zamawiającego. Zmiana harmonogramu, mająca wpływ na przekroczenie terminu końcowego, będzie wymagała </w:t>
      </w:r>
      <w:r w:rsidR="00FE344A">
        <w:rPr>
          <w:rFonts w:ascii="Times New Roman" w:hAnsi="Times New Roman"/>
        </w:rPr>
        <w:t>A</w:t>
      </w:r>
      <w:r w:rsidRPr="00473579">
        <w:rPr>
          <w:rFonts w:ascii="Times New Roman" w:hAnsi="Times New Roman"/>
        </w:rPr>
        <w:t>neks</w:t>
      </w:r>
      <w:r w:rsidR="00923F46">
        <w:rPr>
          <w:rFonts w:ascii="Times New Roman" w:hAnsi="Times New Roman"/>
        </w:rPr>
        <w:t>u</w:t>
      </w:r>
      <w:r w:rsidRPr="00473579">
        <w:rPr>
          <w:rFonts w:ascii="Times New Roman" w:hAnsi="Times New Roman"/>
        </w:rPr>
        <w:t xml:space="preserve"> do </w:t>
      </w:r>
      <w:r w:rsidR="00923F46">
        <w:rPr>
          <w:rFonts w:ascii="Times New Roman" w:hAnsi="Times New Roman"/>
        </w:rPr>
        <w:t xml:space="preserve">niniejszej </w:t>
      </w:r>
      <w:r w:rsidRPr="00473579">
        <w:rPr>
          <w:rFonts w:ascii="Times New Roman" w:hAnsi="Times New Roman"/>
        </w:rPr>
        <w:t>umowy</w:t>
      </w:r>
      <w:r w:rsidR="00D378C7" w:rsidRPr="00473579">
        <w:rPr>
          <w:rFonts w:ascii="Times New Roman" w:hAnsi="Times New Roman"/>
        </w:rPr>
        <w:t>.</w:t>
      </w:r>
      <w:r w:rsidRPr="00473579">
        <w:rPr>
          <w:rFonts w:ascii="Times New Roman" w:hAnsi="Times New Roman"/>
        </w:rPr>
        <w:t xml:space="preserve">  </w:t>
      </w:r>
    </w:p>
    <w:p w14:paraId="640AF468" w14:textId="77777777" w:rsidR="008F6808" w:rsidRPr="008F6808" w:rsidRDefault="008F6808" w:rsidP="000F25D6">
      <w:pPr>
        <w:rPr>
          <w:rFonts w:ascii="Times New Roman" w:hAnsi="Times New Roman"/>
          <w:b/>
        </w:rPr>
      </w:pPr>
    </w:p>
    <w:p w14:paraId="134F314C" w14:textId="77777777" w:rsidR="008F6808" w:rsidRPr="008F6808" w:rsidRDefault="008F6808" w:rsidP="008F6808">
      <w:pPr>
        <w:jc w:val="center"/>
        <w:rPr>
          <w:rFonts w:ascii="Times New Roman" w:hAnsi="Times New Roman"/>
        </w:rPr>
      </w:pPr>
      <w:r w:rsidRPr="008F6808">
        <w:rPr>
          <w:rFonts w:ascii="Times New Roman" w:hAnsi="Times New Roman"/>
          <w:b/>
        </w:rPr>
        <w:t>§3</w:t>
      </w:r>
    </w:p>
    <w:p w14:paraId="2EB36158" w14:textId="7D7D34E3" w:rsidR="00CA759B" w:rsidRPr="008F6808" w:rsidRDefault="008F6808" w:rsidP="00CA759B">
      <w:pPr>
        <w:jc w:val="both"/>
        <w:rPr>
          <w:rFonts w:ascii="Times New Roman" w:hAnsi="Times New Roman"/>
        </w:rPr>
      </w:pPr>
      <w:r w:rsidRPr="008F6808">
        <w:rPr>
          <w:rFonts w:ascii="Times New Roman" w:hAnsi="Times New Roman"/>
          <w:b/>
        </w:rPr>
        <w:t xml:space="preserve">1. </w:t>
      </w:r>
      <w:r w:rsidRPr="008F6808">
        <w:rPr>
          <w:rFonts w:ascii="Times New Roman" w:hAnsi="Times New Roman"/>
        </w:rPr>
        <w:t xml:space="preserve">Strony ustalają wynagrodzenie ryczałtowe za prawidłowe, zgodne z umową wykonanie całości przedmiotu umowy określonego w §1 umowy oraz przeniesienie całości autorskich praw majątkowych do niego, zgodnie z  </w:t>
      </w:r>
      <w:r w:rsidRPr="008F6808">
        <w:rPr>
          <w:rFonts w:ascii="Times New Roman" w:hAnsi="Times New Roman"/>
          <w:b/>
        </w:rPr>
        <w:t xml:space="preserve">§ 8 </w:t>
      </w:r>
      <w:r w:rsidRPr="008F6808">
        <w:rPr>
          <w:rFonts w:ascii="Times New Roman" w:hAnsi="Times New Roman"/>
        </w:rPr>
        <w:t xml:space="preserve">na kwotę </w:t>
      </w:r>
      <w:r w:rsidR="00CA759B" w:rsidRPr="00CA759B">
        <w:rPr>
          <w:rFonts w:ascii="Times New Roman" w:hAnsi="Times New Roman"/>
        </w:rPr>
        <w:t>… zł (słownie: … złotych, …/100) netto, tj. ………. zł brutto (słownie: …………………………………………………. złotych, …/100).</w:t>
      </w:r>
    </w:p>
    <w:p w14:paraId="33F4246B" w14:textId="57334568" w:rsidR="008F6808" w:rsidRPr="008F6808" w:rsidRDefault="008F6808" w:rsidP="008F6808">
      <w:pPr>
        <w:jc w:val="both"/>
        <w:rPr>
          <w:rFonts w:ascii="Times New Roman" w:hAnsi="Times New Roman"/>
        </w:rPr>
      </w:pPr>
      <w:r w:rsidRPr="008F6808">
        <w:rPr>
          <w:rFonts w:ascii="Times New Roman" w:hAnsi="Times New Roman"/>
          <w:b/>
        </w:rPr>
        <w:t>2.</w:t>
      </w:r>
      <w:r w:rsidRPr="008F6808">
        <w:rPr>
          <w:rFonts w:ascii="Times New Roman" w:hAnsi="Times New Roman"/>
        </w:rPr>
        <w:t xml:space="preserve"> Płatność kwoty wskazanej w ust. 1  nastąpi w terminie</w:t>
      </w:r>
      <w:r w:rsidR="009E073C">
        <w:rPr>
          <w:rFonts w:ascii="Times New Roman" w:hAnsi="Times New Roman"/>
        </w:rPr>
        <w:t xml:space="preserve"> do</w:t>
      </w:r>
      <w:r w:rsidRPr="008F6808">
        <w:rPr>
          <w:rFonts w:ascii="Times New Roman" w:hAnsi="Times New Roman"/>
        </w:rPr>
        <w:t xml:space="preserve"> 30 (słownie: trzydziestu) dni od dnia doręczenia Zamawiającemu faktur</w:t>
      </w:r>
      <w:r w:rsidR="00501252">
        <w:rPr>
          <w:rFonts w:ascii="Times New Roman" w:hAnsi="Times New Roman"/>
        </w:rPr>
        <w:t>y</w:t>
      </w:r>
      <w:r w:rsidRPr="008F6808">
        <w:rPr>
          <w:rFonts w:ascii="Times New Roman" w:hAnsi="Times New Roman"/>
        </w:rPr>
        <w:t xml:space="preserve"> za wykonanie przedmiotu umowy.</w:t>
      </w:r>
      <w:r w:rsidR="009E073C">
        <w:rPr>
          <w:rFonts w:ascii="Times New Roman" w:hAnsi="Times New Roman"/>
        </w:rPr>
        <w:t xml:space="preserve"> </w:t>
      </w:r>
      <w:r w:rsidR="009E073C" w:rsidRPr="009E073C">
        <w:rPr>
          <w:rFonts w:ascii="Times New Roman" w:hAnsi="Times New Roman"/>
        </w:rPr>
        <w:t>Zamawiający nie przewiduje wypłacania zaliczek w ramach zamówienia oraz płatności pośrednich za poszczególne etapy prac.</w:t>
      </w:r>
    </w:p>
    <w:p w14:paraId="0CCCC0D8" w14:textId="6883720D" w:rsidR="00AA2CB5" w:rsidRDefault="008F6808" w:rsidP="00AA2CB5">
      <w:pPr>
        <w:jc w:val="both"/>
        <w:rPr>
          <w:rFonts w:ascii="Times New Roman" w:hAnsi="Times New Roman"/>
          <w:bCs/>
        </w:rPr>
      </w:pPr>
      <w:r w:rsidRPr="008F6808">
        <w:rPr>
          <w:rFonts w:ascii="Times New Roman" w:hAnsi="Times New Roman"/>
          <w:b/>
          <w:bCs/>
        </w:rPr>
        <w:t>3</w:t>
      </w:r>
      <w:r w:rsidRPr="008F6808">
        <w:rPr>
          <w:rFonts w:ascii="Times New Roman" w:hAnsi="Times New Roman"/>
        </w:rPr>
        <w:t>. Podstawę do wystawienia faktur</w:t>
      </w:r>
      <w:r w:rsidR="00501252">
        <w:rPr>
          <w:rFonts w:ascii="Times New Roman" w:hAnsi="Times New Roman"/>
        </w:rPr>
        <w:t>y</w:t>
      </w:r>
      <w:r w:rsidRPr="008F6808">
        <w:rPr>
          <w:rFonts w:ascii="Times New Roman" w:hAnsi="Times New Roman"/>
        </w:rPr>
        <w:t xml:space="preserve"> i jej integralną część stanowić będzie podpisany bez zastrzeżeń łącznie przez </w:t>
      </w:r>
      <w:r w:rsidRPr="008F6808">
        <w:rPr>
          <w:rFonts w:ascii="Times New Roman" w:hAnsi="Times New Roman"/>
          <w:bCs/>
        </w:rPr>
        <w:t>Zamawiającego</w:t>
      </w:r>
      <w:r w:rsidR="009E073C">
        <w:rPr>
          <w:rFonts w:ascii="Times New Roman" w:hAnsi="Times New Roman"/>
          <w:bCs/>
        </w:rPr>
        <w:t xml:space="preserve"> i Wykonawcę</w:t>
      </w:r>
      <w:r w:rsidRPr="008F6808">
        <w:rPr>
          <w:rFonts w:ascii="Times New Roman" w:hAnsi="Times New Roman"/>
          <w:bCs/>
        </w:rPr>
        <w:t xml:space="preserve"> </w:t>
      </w:r>
      <w:r w:rsidRPr="008F6808">
        <w:rPr>
          <w:rFonts w:ascii="Times New Roman" w:hAnsi="Times New Roman"/>
        </w:rPr>
        <w:t xml:space="preserve">protokół końcowy odbioru prac objętych niniejszą umową. </w:t>
      </w:r>
      <w:bookmarkStart w:id="14" w:name="_Hlk53988225"/>
    </w:p>
    <w:p w14:paraId="033B6229" w14:textId="1B111CA3" w:rsidR="008F6808" w:rsidRPr="008F6808" w:rsidRDefault="00473579" w:rsidP="008F6808">
      <w:pPr>
        <w:jc w:val="both"/>
        <w:rPr>
          <w:rFonts w:ascii="Times New Roman" w:hAnsi="Times New Roman"/>
          <w:bCs/>
        </w:rPr>
      </w:pPr>
      <w:r>
        <w:rPr>
          <w:rFonts w:ascii="Times New Roman" w:hAnsi="Times New Roman"/>
          <w:bCs/>
        </w:rPr>
        <w:t>4</w:t>
      </w:r>
      <w:r w:rsidR="00AA2CB5" w:rsidRPr="00C45926">
        <w:rPr>
          <w:rFonts w:ascii="Times New Roman" w:hAnsi="Times New Roman"/>
          <w:bCs/>
        </w:rPr>
        <w:t xml:space="preserve">. </w:t>
      </w:r>
      <w:r w:rsidR="00AA2CB5" w:rsidRPr="00C45926">
        <w:rPr>
          <w:rFonts w:ascii="Times New Roman" w:eastAsia="Times New Roman" w:hAnsi="Times New Roman"/>
          <w:lang w:eastAsia="pl-PL"/>
        </w:rPr>
        <w:t xml:space="preserve">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Faktura wskazująca inny numer rachunku bankowego do płatności, jako </w:t>
      </w:r>
      <w:r w:rsidR="00AA2CB5" w:rsidRPr="00C45926">
        <w:rPr>
          <w:rFonts w:ascii="Times New Roman" w:eastAsia="Times New Roman" w:hAnsi="Times New Roman"/>
          <w:lang w:eastAsia="pl-PL"/>
        </w:rPr>
        <w:lastRenderedPageBreak/>
        <w:t>wystawiona niezgodnie z Umową zostanie Wykonawcy zwrócona bez księgowania, a Zamawiający uprawniony jest do wstrzymania z płatnością do czasu otrzymania prawidłowo wystawionej faktury</w:t>
      </w:r>
      <w:bookmarkEnd w:id="14"/>
      <w:r w:rsidR="00AA2CB5" w:rsidRPr="00C45926">
        <w:rPr>
          <w:rFonts w:ascii="Times New Roman" w:eastAsia="Times New Roman" w:hAnsi="Times New Roman"/>
          <w:lang w:eastAsia="pl-PL"/>
        </w:rPr>
        <w:t>.</w:t>
      </w:r>
    </w:p>
    <w:p w14:paraId="18315FF1" w14:textId="2FE36920" w:rsidR="008F6808" w:rsidRDefault="00473579" w:rsidP="008F6808">
      <w:pPr>
        <w:jc w:val="both"/>
        <w:rPr>
          <w:rFonts w:ascii="Times New Roman" w:hAnsi="Times New Roman"/>
        </w:rPr>
      </w:pPr>
      <w:r>
        <w:rPr>
          <w:rFonts w:ascii="Times New Roman" w:hAnsi="Times New Roman"/>
          <w:b/>
          <w:bCs/>
        </w:rPr>
        <w:t>5</w:t>
      </w:r>
      <w:r w:rsidR="008F6808" w:rsidRPr="008F6808">
        <w:rPr>
          <w:rFonts w:ascii="Times New Roman" w:hAnsi="Times New Roman"/>
          <w:b/>
          <w:bCs/>
        </w:rPr>
        <w:t>.</w:t>
      </w:r>
      <w:r w:rsidR="008F6808" w:rsidRPr="008F6808">
        <w:rPr>
          <w:rFonts w:ascii="Times New Roman" w:hAnsi="Times New Roman"/>
        </w:rPr>
        <w:t xml:space="preserve"> W przypadku braku płatności wynagrodzenia w terminie wskazanym w ust. 2 – Wykonawcy przysługuje prawo naliczenia odsetek w wysokości  wynikającej z ustawy. </w:t>
      </w:r>
    </w:p>
    <w:p w14:paraId="7223AC44" w14:textId="3BB7DCD3" w:rsidR="00AA2CB5" w:rsidRPr="00AA2CB5" w:rsidRDefault="00473579" w:rsidP="008F6808">
      <w:pPr>
        <w:jc w:val="both"/>
        <w:rPr>
          <w:rFonts w:ascii="Times New Roman" w:hAnsi="Times New Roman"/>
        </w:rPr>
      </w:pPr>
      <w:r>
        <w:rPr>
          <w:rFonts w:ascii="Times New Roman" w:hAnsi="Times New Roman"/>
          <w:b/>
          <w:bCs/>
        </w:rPr>
        <w:t>6</w:t>
      </w:r>
      <w:r w:rsidR="00AA2CB5" w:rsidRPr="00AA2CB5">
        <w:rPr>
          <w:rFonts w:ascii="Times New Roman" w:hAnsi="Times New Roman"/>
          <w:b/>
          <w:bCs/>
        </w:rPr>
        <w:t>.</w:t>
      </w:r>
      <w:r w:rsidR="00AA2CB5">
        <w:rPr>
          <w:rFonts w:ascii="Times New Roman" w:hAnsi="Times New Roman"/>
        </w:rPr>
        <w:t xml:space="preserve"> </w:t>
      </w:r>
      <w:r w:rsidR="00AA2CB5" w:rsidRPr="00AA2CB5">
        <w:rPr>
          <w:rFonts w:ascii="Times New Roman" w:hAnsi="Times New Roman"/>
        </w:rPr>
        <w:t>Płatność należności z tytułu realizacji niniejszej Umowy nastąpi przelewem na rachunek bankowy WYKONAWCY nr ……………………………………………………………...</w:t>
      </w:r>
      <w:r w:rsidR="00957803">
        <w:rPr>
          <w:rFonts w:ascii="Times New Roman" w:hAnsi="Times New Roman"/>
        </w:rPr>
        <w:t>, z zastrzeżeniem ust. 4.</w:t>
      </w:r>
    </w:p>
    <w:p w14:paraId="03C01B43" w14:textId="61ED41DC" w:rsidR="00AA2CB5" w:rsidRPr="00AA2CB5" w:rsidRDefault="00473579" w:rsidP="008F6808">
      <w:pPr>
        <w:jc w:val="both"/>
        <w:rPr>
          <w:rFonts w:ascii="Times New Roman" w:hAnsi="Times New Roman"/>
        </w:rPr>
      </w:pPr>
      <w:r>
        <w:rPr>
          <w:rFonts w:ascii="Times New Roman" w:hAnsi="Times New Roman"/>
          <w:b/>
          <w:bCs/>
        </w:rPr>
        <w:t>7</w:t>
      </w:r>
      <w:r w:rsidR="00AA2CB5" w:rsidRPr="00AA2CB5">
        <w:rPr>
          <w:rFonts w:ascii="Times New Roman" w:hAnsi="Times New Roman"/>
          <w:b/>
          <w:bCs/>
        </w:rPr>
        <w:t>.</w:t>
      </w:r>
      <w:r w:rsidR="00AA2CB5" w:rsidRPr="00AA2CB5">
        <w:rPr>
          <w:rFonts w:ascii="Times New Roman" w:hAnsi="Times New Roman"/>
        </w:rPr>
        <w:t xml:space="preserve"> Strony ustalają, że w razie braku terminowego spełnienia świadczenia pieniężnego wynikającego z Umowy przez którąkolwiek ze Stron - druga Strona może wystosować wezwanie do zapłaty należności również w formie elektronicznej na adres e-mail.</w:t>
      </w:r>
    </w:p>
    <w:p w14:paraId="53ACC949" w14:textId="66048A68" w:rsidR="00AA2CB5" w:rsidRPr="00AA2CB5" w:rsidRDefault="00473579" w:rsidP="008F6808">
      <w:pPr>
        <w:jc w:val="both"/>
        <w:rPr>
          <w:rFonts w:ascii="Times New Roman" w:hAnsi="Times New Roman"/>
        </w:rPr>
      </w:pPr>
      <w:r>
        <w:rPr>
          <w:rFonts w:ascii="Times New Roman" w:hAnsi="Times New Roman"/>
          <w:b/>
          <w:bCs/>
        </w:rPr>
        <w:t>8</w:t>
      </w:r>
      <w:r w:rsidR="00AA2CB5" w:rsidRPr="00AA2CB5">
        <w:rPr>
          <w:rFonts w:ascii="Times New Roman" w:hAnsi="Times New Roman"/>
          <w:b/>
          <w:bCs/>
        </w:rPr>
        <w:t>.</w:t>
      </w:r>
      <w:r w:rsidR="00AA2CB5" w:rsidRPr="00AA2CB5">
        <w:rPr>
          <w:rFonts w:ascii="Times New Roman" w:hAnsi="Times New Roman"/>
        </w:rPr>
        <w:t xml:space="preserve"> WYKONAWCA wyraża zgodę na wystawianie ZAMAWIAJĄCEMU faktur</w:t>
      </w:r>
      <w:r w:rsidR="00A275F2">
        <w:rPr>
          <w:rFonts w:ascii="Times New Roman" w:hAnsi="Times New Roman"/>
        </w:rPr>
        <w:t>y</w:t>
      </w:r>
      <w:r w:rsidR="00AA2CB5" w:rsidRPr="00AA2CB5">
        <w:rPr>
          <w:rFonts w:ascii="Times New Roman" w:hAnsi="Times New Roman"/>
        </w:rPr>
        <w:t xml:space="preserve"> w formie elektronicznej. Zgodnie z art. 106n Ustawy o podatku od towarów i usług z dnia 11 marca 2004 (j.t. Dz. U. z 2020 r., poz. 106 z późniejszymi zmianami).</w:t>
      </w:r>
    </w:p>
    <w:p w14:paraId="6177A037" w14:textId="573EB0CA" w:rsidR="00AA2CB5" w:rsidRPr="00AA2CB5" w:rsidRDefault="00473579" w:rsidP="00AA2CB5">
      <w:pPr>
        <w:jc w:val="both"/>
        <w:rPr>
          <w:rFonts w:ascii="Times New Roman" w:hAnsi="Times New Roman"/>
        </w:rPr>
      </w:pPr>
      <w:r>
        <w:rPr>
          <w:rFonts w:ascii="Times New Roman" w:hAnsi="Times New Roman"/>
        </w:rPr>
        <w:t>9</w:t>
      </w:r>
      <w:r w:rsidR="00AA2CB5" w:rsidRPr="00AA2CB5">
        <w:rPr>
          <w:rFonts w:ascii="Times New Roman" w:hAnsi="Times New Roman"/>
        </w:rPr>
        <w:t>. E-faktur</w:t>
      </w:r>
      <w:r w:rsidR="00186FDE">
        <w:rPr>
          <w:rFonts w:ascii="Times New Roman" w:hAnsi="Times New Roman"/>
        </w:rPr>
        <w:t>a</w:t>
      </w:r>
      <w:r w:rsidR="00AA2CB5" w:rsidRPr="00AA2CB5">
        <w:rPr>
          <w:rFonts w:ascii="Times New Roman" w:hAnsi="Times New Roman"/>
        </w:rPr>
        <w:t>, korekt</w:t>
      </w:r>
      <w:r w:rsidR="00186FDE">
        <w:rPr>
          <w:rFonts w:ascii="Times New Roman" w:hAnsi="Times New Roman"/>
        </w:rPr>
        <w:t>a</w:t>
      </w:r>
      <w:r w:rsidR="00AA2CB5" w:rsidRPr="00AA2CB5">
        <w:rPr>
          <w:rFonts w:ascii="Times New Roman" w:hAnsi="Times New Roman"/>
        </w:rPr>
        <w:t xml:space="preserve"> e-faktury, duplikaty e- faktur</w:t>
      </w:r>
      <w:r w:rsidR="00186FDE">
        <w:rPr>
          <w:rFonts w:ascii="Times New Roman" w:hAnsi="Times New Roman"/>
        </w:rPr>
        <w:t>y</w:t>
      </w:r>
      <w:r w:rsidR="00AA2CB5" w:rsidRPr="00AA2CB5">
        <w:rPr>
          <w:rFonts w:ascii="Times New Roman" w:hAnsi="Times New Roman"/>
        </w:rPr>
        <w:t xml:space="preserve"> będą wystawiane i przesyłane pocztą elektroniczną (e-mail) w formie PDF (</w:t>
      </w:r>
      <w:proofErr w:type="spellStart"/>
      <w:r w:rsidR="00AA2CB5" w:rsidRPr="00AA2CB5">
        <w:rPr>
          <w:rFonts w:ascii="Times New Roman" w:hAnsi="Times New Roman"/>
        </w:rPr>
        <w:t>portable</w:t>
      </w:r>
      <w:proofErr w:type="spellEnd"/>
      <w:r w:rsidR="00AA2CB5" w:rsidRPr="00AA2CB5">
        <w:rPr>
          <w:rFonts w:ascii="Times New Roman" w:hAnsi="Times New Roman"/>
        </w:rPr>
        <w:t xml:space="preserve"> </w:t>
      </w:r>
      <w:proofErr w:type="spellStart"/>
      <w:r w:rsidR="00AA2CB5" w:rsidRPr="00AA2CB5">
        <w:rPr>
          <w:rFonts w:ascii="Times New Roman" w:hAnsi="Times New Roman"/>
        </w:rPr>
        <w:t>document</w:t>
      </w:r>
      <w:proofErr w:type="spellEnd"/>
      <w:r w:rsidR="00AA2CB5" w:rsidRPr="00AA2CB5">
        <w:rPr>
          <w:rFonts w:ascii="Times New Roman" w:hAnsi="Times New Roman"/>
        </w:rPr>
        <w:t xml:space="preserve"> format) zapewniając autentyczność  pochodzenia,  integralność  treści  i  czytelność faktury elektronicznej (art.106m ust. 1 Ustawy o VAT) z następujących adresów: z adresu </w:t>
      </w:r>
      <w:r w:rsidR="003D3265">
        <w:rPr>
          <w:rFonts w:ascii="Times New Roman" w:hAnsi="Times New Roman"/>
        </w:rPr>
        <w:t>Wykonawcy:</w:t>
      </w:r>
      <w:r w:rsidR="00AA2CB5" w:rsidRPr="00AA2CB5">
        <w:rPr>
          <w:rFonts w:ascii="Times New Roman" w:hAnsi="Times New Roman"/>
        </w:rPr>
        <w:t xml:space="preserve"> ………………………. na adres </w:t>
      </w:r>
      <w:r w:rsidR="009E073C">
        <w:rPr>
          <w:rFonts w:ascii="Times New Roman" w:hAnsi="Times New Roman"/>
        </w:rPr>
        <w:t>Zamawiającego</w:t>
      </w:r>
      <w:r w:rsidR="00AA2CB5" w:rsidRPr="00AA2CB5">
        <w:rPr>
          <w:rFonts w:ascii="Times New Roman" w:hAnsi="Times New Roman"/>
        </w:rPr>
        <w:t xml:space="preserve"> : faktura@skm.pkp.pl z adresu </w:t>
      </w:r>
      <w:r w:rsidR="009E073C">
        <w:rPr>
          <w:rFonts w:ascii="Times New Roman" w:hAnsi="Times New Roman"/>
        </w:rPr>
        <w:t>Zamawiającego</w:t>
      </w:r>
      <w:r w:rsidR="00AA2CB5" w:rsidRPr="00AA2CB5">
        <w:rPr>
          <w:rFonts w:ascii="Times New Roman" w:hAnsi="Times New Roman"/>
        </w:rPr>
        <w:t xml:space="preserve">: e.faktura@skm.pkp.pl  na adres </w:t>
      </w:r>
      <w:r w:rsidR="003D3265">
        <w:rPr>
          <w:rFonts w:ascii="Times New Roman" w:hAnsi="Times New Roman"/>
        </w:rPr>
        <w:t>Wykonawcy</w:t>
      </w:r>
      <w:r w:rsidR="00AA2CB5" w:rsidRPr="00AA2CB5">
        <w:rPr>
          <w:rFonts w:ascii="Times New Roman" w:hAnsi="Times New Roman"/>
        </w:rPr>
        <w:t>: ………………………………………………</w:t>
      </w:r>
    </w:p>
    <w:p w14:paraId="393A5800" w14:textId="77777777" w:rsidR="008F6808" w:rsidRPr="008F6808" w:rsidRDefault="008F6808" w:rsidP="008F6808">
      <w:pPr>
        <w:jc w:val="center"/>
        <w:rPr>
          <w:rFonts w:ascii="Times New Roman" w:hAnsi="Times New Roman"/>
          <w:b/>
          <w:bCs/>
        </w:rPr>
      </w:pPr>
    </w:p>
    <w:p w14:paraId="0E4ED25E" w14:textId="77777777" w:rsidR="008F6808" w:rsidRPr="008F6808" w:rsidRDefault="008F6808" w:rsidP="008F6808">
      <w:pPr>
        <w:jc w:val="center"/>
        <w:rPr>
          <w:rFonts w:ascii="Times New Roman" w:hAnsi="Times New Roman"/>
        </w:rPr>
      </w:pPr>
      <w:r w:rsidRPr="008F6808">
        <w:rPr>
          <w:rFonts w:ascii="Times New Roman" w:hAnsi="Times New Roman"/>
          <w:b/>
          <w:bCs/>
        </w:rPr>
        <w:t>§4</w:t>
      </w:r>
    </w:p>
    <w:p w14:paraId="00E915E0" w14:textId="1CCFCF49" w:rsidR="008F6808" w:rsidRPr="008F6808" w:rsidRDefault="008F6808" w:rsidP="008F6808">
      <w:pPr>
        <w:jc w:val="both"/>
        <w:rPr>
          <w:rFonts w:ascii="Times New Roman" w:hAnsi="Times New Roman"/>
        </w:rPr>
      </w:pPr>
      <w:r w:rsidRPr="008F6808">
        <w:rPr>
          <w:rFonts w:ascii="Times New Roman" w:hAnsi="Times New Roman"/>
          <w:b/>
          <w:bCs/>
        </w:rPr>
        <w:t>1.</w:t>
      </w:r>
      <w:r w:rsidRPr="008F6808">
        <w:rPr>
          <w:rFonts w:ascii="Times New Roman" w:hAnsi="Times New Roman"/>
        </w:rPr>
        <w:t xml:space="preserve"> Wykonawca zobowiązuje się wykonać przedmiot umowy z należytą starannością w rozumieniu art. 355 par. 2 Kodeksu Cywilnego, w zgodności ze zleceniem Zamawiającego, zasadami współczesnej wiedzy technicznej oraz obowiązującymi przepisami i normami.</w:t>
      </w:r>
    </w:p>
    <w:p w14:paraId="50F27E38" w14:textId="77777777" w:rsidR="008F6808" w:rsidRPr="008F6808" w:rsidRDefault="008F6808" w:rsidP="008F6808">
      <w:pPr>
        <w:jc w:val="center"/>
        <w:rPr>
          <w:rFonts w:ascii="Times New Roman" w:hAnsi="Times New Roman"/>
          <w:b/>
        </w:rPr>
      </w:pPr>
    </w:p>
    <w:p w14:paraId="01E10F50" w14:textId="77777777" w:rsidR="008F6808" w:rsidRPr="008F6808" w:rsidRDefault="008F6808" w:rsidP="008F6808">
      <w:pPr>
        <w:jc w:val="center"/>
        <w:rPr>
          <w:rFonts w:ascii="Times New Roman" w:hAnsi="Times New Roman"/>
        </w:rPr>
      </w:pPr>
      <w:r w:rsidRPr="008F6808">
        <w:rPr>
          <w:rFonts w:ascii="Times New Roman" w:hAnsi="Times New Roman"/>
          <w:b/>
        </w:rPr>
        <w:t>§5</w:t>
      </w:r>
    </w:p>
    <w:p w14:paraId="32152D81" w14:textId="0B04BC14" w:rsidR="008F6808" w:rsidRDefault="00CA759B" w:rsidP="008F6808">
      <w:pPr>
        <w:jc w:val="both"/>
        <w:rPr>
          <w:rFonts w:ascii="Times New Roman" w:hAnsi="Times New Roman"/>
        </w:rPr>
      </w:pPr>
      <w:r>
        <w:rPr>
          <w:rFonts w:ascii="Times New Roman" w:hAnsi="Times New Roman"/>
          <w:bCs/>
        </w:rPr>
        <w:t xml:space="preserve">1. </w:t>
      </w:r>
      <w:r w:rsidR="008F6808" w:rsidRPr="008F6808">
        <w:rPr>
          <w:rFonts w:ascii="Times New Roman" w:hAnsi="Times New Roman"/>
          <w:bCs/>
        </w:rPr>
        <w:t xml:space="preserve">Zamawiający </w:t>
      </w:r>
      <w:r w:rsidR="008F6808" w:rsidRPr="008F6808">
        <w:rPr>
          <w:rFonts w:ascii="Times New Roman" w:hAnsi="Times New Roman"/>
        </w:rPr>
        <w:t>zobowiązuje się do współpracy z Wykonawcą w zakresie realizacji przedmiotu umowy. Przekazane w formie pisemnej uzgodnienia są wiążące dla Wykonawcy.</w:t>
      </w:r>
    </w:p>
    <w:p w14:paraId="4765E335" w14:textId="59B5091B" w:rsidR="00CA759B" w:rsidRPr="008F6808" w:rsidRDefault="00CA759B" w:rsidP="008F6808">
      <w:pPr>
        <w:jc w:val="both"/>
        <w:rPr>
          <w:rFonts w:ascii="Times New Roman" w:hAnsi="Times New Roman"/>
        </w:rPr>
      </w:pPr>
      <w:r>
        <w:rPr>
          <w:rFonts w:ascii="Times New Roman" w:hAnsi="Times New Roman"/>
        </w:rPr>
        <w:t xml:space="preserve">2. </w:t>
      </w:r>
      <w:r w:rsidRPr="00CA759B">
        <w:rPr>
          <w:rFonts w:ascii="Times New Roman" w:hAnsi="Times New Roman"/>
        </w:rPr>
        <w:t xml:space="preserve">W celu zorganizowania przestrzeni dla współpracy z Wykonawcą, w tym także przekazywania dokumentów o dużej pojemności, Zamawiający umożliwi Wykonawcy dostęp do dedykowanego do takiej pracy zasobu za pośrednictwem usługi </w:t>
      </w:r>
      <w:proofErr w:type="spellStart"/>
      <w:r w:rsidRPr="00CA759B">
        <w:rPr>
          <w:rFonts w:ascii="Times New Roman" w:hAnsi="Times New Roman"/>
        </w:rPr>
        <w:t>Sftp</w:t>
      </w:r>
      <w:proofErr w:type="spellEnd"/>
      <w:r>
        <w:rPr>
          <w:rFonts w:ascii="Times New Roman" w:hAnsi="Times New Roman"/>
        </w:rPr>
        <w:t>.</w:t>
      </w:r>
    </w:p>
    <w:p w14:paraId="717F859B" w14:textId="77777777" w:rsidR="008F6808" w:rsidRPr="008F6808" w:rsidRDefault="008F6808" w:rsidP="008F6808">
      <w:pPr>
        <w:jc w:val="both"/>
        <w:rPr>
          <w:rFonts w:ascii="Times New Roman" w:hAnsi="Times New Roman"/>
          <w:b/>
        </w:rPr>
      </w:pPr>
    </w:p>
    <w:p w14:paraId="443570B0" w14:textId="77777777" w:rsidR="008F6808" w:rsidRPr="008F6808" w:rsidRDefault="008F6808" w:rsidP="008F6808">
      <w:pPr>
        <w:pStyle w:val="Tekstpodstawowywcity2"/>
        <w:spacing w:line="240" w:lineRule="auto"/>
        <w:jc w:val="center"/>
        <w:rPr>
          <w:b/>
          <w:bCs/>
          <w:sz w:val="22"/>
          <w:szCs w:val="22"/>
        </w:rPr>
      </w:pPr>
      <w:bookmarkStart w:id="15" w:name="_Hlk99014053"/>
      <w:r w:rsidRPr="008F6808">
        <w:rPr>
          <w:b/>
          <w:bCs/>
          <w:sz w:val="22"/>
          <w:szCs w:val="22"/>
        </w:rPr>
        <w:t>§6</w:t>
      </w:r>
    </w:p>
    <w:bookmarkEnd w:id="15"/>
    <w:p w14:paraId="5130E0A2" w14:textId="05B203BD" w:rsidR="008F6808" w:rsidRPr="008F6808" w:rsidRDefault="008F6808" w:rsidP="008F6808">
      <w:pPr>
        <w:pStyle w:val="Tekstpodstawowy2"/>
        <w:rPr>
          <w:b w:val="0"/>
          <w:sz w:val="22"/>
          <w:szCs w:val="22"/>
        </w:rPr>
      </w:pPr>
      <w:r w:rsidRPr="008F6808">
        <w:rPr>
          <w:bCs/>
          <w:sz w:val="22"/>
          <w:szCs w:val="22"/>
        </w:rPr>
        <w:t>1.</w:t>
      </w:r>
      <w:r w:rsidRPr="008F6808">
        <w:rPr>
          <w:sz w:val="22"/>
          <w:szCs w:val="22"/>
        </w:rPr>
        <w:t xml:space="preserve"> </w:t>
      </w:r>
      <w:r w:rsidRPr="008F6808">
        <w:rPr>
          <w:b w:val="0"/>
          <w:sz w:val="22"/>
          <w:szCs w:val="22"/>
        </w:rPr>
        <w:t>Przedmiot umowy, zostanie przekazany Zamawiającemu</w:t>
      </w:r>
      <w:r w:rsidRPr="008F6808">
        <w:rPr>
          <w:bCs/>
          <w:sz w:val="22"/>
          <w:szCs w:val="22"/>
        </w:rPr>
        <w:t xml:space="preserve"> </w:t>
      </w:r>
      <w:r w:rsidRPr="008F6808">
        <w:rPr>
          <w:b w:val="0"/>
          <w:sz w:val="22"/>
          <w:szCs w:val="22"/>
        </w:rPr>
        <w:t xml:space="preserve">w siedzibie Zamawiającego. </w:t>
      </w:r>
      <w:r w:rsidR="004070AE" w:rsidRPr="004070AE">
        <w:t xml:space="preserve"> </w:t>
      </w:r>
      <w:r w:rsidR="004070AE" w:rsidRPr="004070AE">
        <w:rPr>
          <w:b w:val="0"/>
          <w:sz w:val="22"/>
          <w:szCs w:val="22"/>
        </w:rPr>
        <w:t>Po zrealizowaniu zamówienia Wykonawca zobowiązany jest do przekazania kompletu dokumentów powstałych w wyniku realizacji zamówienia w odpowiedniej formie i ilości</w:t>
      </w:r>
    </w:p>
    <w:p w14:paraId="5B2698BE" w14:textId="55430CDD" w:rsidR="008F6808" w:rsidRPr="008F6808" w:rsidRDefault="008F6808" w:rsidP="008F6808">
      <w:pPr>
        <w:jc w:val="both"/>
        <w:rPr>
          <w:rFonts w:ascii="Times New Roman" w:hAnsi="Times New Roman"/>
        </w:rPr>
      </w:pPr>
      <w:r w:rsidRPr="008F6808">
        <w:rPr>
          <w:rFonts w:ascii="Times New Roman" w:hAnsi="Times New Roman"/>
          <w:b/>
          <w:bCs/>
        </w:rPr>
        <w:t>2.</w:t>
      </w:r>
      <w:r w:rsidRPr="008F6808">
        <w:rPr>
          <w:rFonts w:ascii="Times New Roman" w:hAnsi="Times New Roman"/>
        </w:rPr>
        <w:t xml:space="preserve"> Przekazanie przedmiotu umowy nastąpi na podstawie </w:t>
      </w:r>
      <w:r w:rsidR="00497E3D">
        <w:rPr>
          <w:rFonts w:ascii="Times New Roman" w:hAnsi="Times New Roman"/>
        </w:rPr>
        <w:t>warunków odbioru końcowego, opisanych szczegółowo w paragrafie 6</w:t>
      </w:r>
      <w:r w:rsidR="00181F32">
        <w:rPr>
          <w:rFonts w:ascii="Times New Roman" w:hAnsi="Times New Roman"/>
        </w:rPr>
        <w:t>b</w:t>
      </w:r>
      <w:r w:rsidRPr="008F6808">
        <w:rPr>
          <w:rFonts w:ascii="Times New Roman" w:hAnsi="Times New Roman"/>
        </w:rPr>
        <w:t xml:space="preserve">.  </w:t>
      </w:r>
    </w:p>
    <w:p w14:paraId="72BE8E75" w14:textId="29413F13" w:rsidR="008F6808" w:rsidRDefault="008F6808" w:rsidP="008F6808">
      <w:pPr>
        <w:jc w:val="both"/>
        <w:rPr>
          <w:rFonts w:ascii="Times New Roman" w:hAnsi="Times New Roman"/>
        </w:rPr>
      </w:pPr>
      <w:r w:rsidRPr="008F6808">
        <w:rPr>
          <w:rFonts w:ascii="Times New Roman" w:hAnsi="Times New Roman"/>
          <w:b/>
          <w:bCs/>
        </w:rPr>
        <w:t xml:space="preserve">3. </w:t>
      </w:r>
      <w:r w:rsidRPr="008F6808">
        <w:rPr>
          <w:rFonts w:ascii="Times New Roman" w:hAnsi="Times New Roman"/>
        </w:rPr>
        <w:t>W przypadku braków lub uchybień w przedmiocie umowy, Wykonawca będzie zobowiązany do niezwłocznego wykonania uzupełnień lub poprawek na własny koszt bez dodatkowego wynagrodzenia.</w:t>
      </w:r>
    </w:p>
    <w:p w14:paraId="471D7213" w14:textId="565B59C3" w:rsidR="004070AE" w:rsidRPr="00297B6E" w:rsidRDefault="00297B6E" w:rsidP="00297B6E">
      <w:pPr>
        <w:jc w:val="center"/>
        <w:rPr>
          <w:rFonts w:ascii="Times New Roman" w:hAnsi="Times New Roman"/>
          <w:b/>
          <w:bCs/>
        </w:rPr>
      </w:pPr>
      <w:r w:rsidRPr="00297B6E">
        <w:rPr>
          <w:rFonts w:ascii="Times New Roman" w:hAnsi="Times New Roman"/>
          <w:b/>
          <w:bCs/>
        </w:rPr>
        <w:lastRenderedPageBreak/>
        <w:t>§6a</w:t>
      </w:r>
    </w:p>
    <w:p w14:paraId="7A9F8A83" w14:textId="77777777" w:rsidR="004070AE" w:rsidRPr="004070AE" w:rsidRDefault="004070AE" w:rsidP="00297B6E">
      <w:pPr>
        <w:jc w:val="center"/>
        <w:rPr>
          <w:rFonts w:ascii="Times New Roman" w:hAnsi="Times New Roman"/>
        </w:rPr>
      </w:pPr>
      <w:r w:rsidRPr="004070AE">
        <w:rPr>
          <w:rFonts w:ascii="Times New Roman" w:hAnsi="Times New Roman"/>
        </w:rPr>
        <w:t>WARUNKI ODBIORU PRAC DLA ETAPU ROBOCZEGO</w:t>
      </w:r>
    </w:p>
    <w:p w14:paraId="5591C91C" w14:textId="56CF7A96" w:rsidR="004070AE" w:rsidRPr="004070AE" w:rsidRDefault="004070AE" w:rsidP="004070AE">
      <w:pPr>
        <w:jc w:val="both"/>
        <w:rPr>
          <w:rFonts w:ascii="Times New Roman" w:hAnsi="Times New Roman"/>
        </w:rPr>
      </w:pPr>
      <w:r>
        <w:rPr>
          <w:rFonts w:ascii="Times New Roman" w:hAnsi="Times New Roman"/>
        </w:rPr>
        <w:t>1</w:t>
      </w:r>
      <w:r w:rsidRPr="004070AE">
        <w:rPr>
          <w:rFonts w:ascii="Times New Roman" w:hAnsi="Times New Roman"/>
        </w:rPr>
        <w:t>.</w:t>
      </w:r>
      <w:r w:rsidRPr="004070AE">
        <w:rPr>
          <w:rFonts w:ascii="Times New Roman" w:hAnsi="Times New Roman"/>
        </w:rPr>
        <w:tab/>
        <w:t>Wykonawca zobowiązuje się do przekazywania materiału roboczego celem weryfikacji po każdym zakończonym etapie roboczym, zgodnie z harmonogramem realizacji prac.</w:t>
      </w:r>
    </w:p>
    <w:p w14:paraId="54DD2B62" w14:textId="12E6CAF7" w:rsidR="004070AE" w:rsidRPr="004070AE" w:rsidRDefault="004070AE" w:rsidP="004070AE">
      <w:pPr>
        <w:jc w:val="both"/>
        <w:rPr>
          <w:rFonts w:ascii="Times New Roman" w:hAnsi="Times New Roman"/>
        </w:rPr>
      </w:pPr>
      <w:r>
        <w:rPr>
          <w:rFonts w:ascii="Times New Roman" w:hAnsi="Times New Roman"/>
        </w:rPr>
        <w:t>2</w:t>
      </w:r>
      <w:r w:rsidRPr="004070AE">
        <w:rPr>
          <w:rFonts w:ascii="Times New Roman" w:hAnsi="Times New Roman"/>
        </w:rPr>
        <w:t>.</w:t>
      </w:r>
      <w:r w:rsidRPr="004070AE">
        <w:rPr>
          <w:rFonts w:ascii="Times New Roman" w:hAnsi="Times New Roman"/>
        </w:rPr>
        <w:tab/>
        <w:t>Materiał do weryfikacji będzie przekazywany wyłącznie w wersji elektronicznej, edytowalnej, tak aby Zamawiający mógł nanieść swoje uwagi w formie komentarzy.</w:t>
      </w:r>
    </w:p>
    <w:p w14:paraId="43D6443D" w14:textId="4FD83E94" w:rsidR="004070AE" w:rsidRPr="004070AE" w:rsidRDefault="004070AE" w:rsidP="004070AE">
      <w:pPr>
        <w:jc w:val="both"/>
        <w:rPr>
          <w:rFonts w:ascii="Times New Roman" w:hAnsi="Times New Roman"/>
        </w:rPr>
      </w:pPr>
      <w:r>
        <w:rPr>
          <w:rFonts w:ascii="Times New Roman" w:hAnsi="Times New Roman"/>
        </w:rPr>
        <w:t>3</w:t>
      </w:r>
      <w:r w:rsidRPr="004070AE">
        <w:rPr>
          <w:rFonts w:ascii="Times New Roman" w:hAnsi="Times New Roman"/>
        </w:rPr>
        <w:t>.</w:t>
      </w:r>
      <w:r w:rsidRPr="004070AE">
        <w:rPr>
          <w:rFonts w:ascii="Times New Roman" w:hAnsi="Times New Roman"/>
        </w:rPr>
        <w:tab/>
        <w:t>Zamawiający dokona weryfikacji przekazanego etapu roboczego i przekaże Wykonawcy swoje uwagi zgodnie z terminem ustalonym w harmonogramie prac, bądź w przypadku braku uwag przekaże taką informację (czas przyznany Zamawiającemu na weryfikacje materiału roboczego w ramach Harmonogramu prac, który opracuje Wykonawca, nie może być krótszy niż 14 dni).</w:t>
      </w:r>
    </w:p>
    <w:p w14:paraId="0E04B8BF" w14:textId="31E8FB5C" w:rsidR="004070AE" w:rsidRPr="004070AE" w:rsidRDefault="004070AE" w:rsidP="004070AE">
      <w:pPr>
        <w:jc w:val="both"/>
        <w:rPr>
          <w:rFonts w:ascii="Times New Roman" w:hAnsi="Times New Roman"/>
        </w:rPr>
      </w:pPr>
      <w:r>
        <w:rPr>
          <w:rFonts w:ascii="Times New Roman" w:hAnsi="Times New Roman"/>
        </w:rPr>
        <w:t>4</w:t>
      </w:r>
      <w:r w:rsidRPr="004070AE">
        <w:rPr>
          <w:rFonts w:ascii="Times New Roman" w:hAnsi="Times New Roman"/>
        </w:rPr>
        <w:t>.</w:t>
      </w:r>
      <w:r w:rsidRPr="004070AE">
        <w:rPr>
          <w:rFonts w:ascii="Times New Roman" w:hAnsi="Times New Roman"/>
        </w:rPr>
        <w:tab/>
        <w:t>Wykonawca w  terminie określonym w harmonogramie prac, wprowadzi żądane poprawki (uwzględni w materiale poprawki w formacie „śledź zmiany”) lub przekaże uzasadnienie dla nieuwzględnienia poprawki w formie komentarza dla danej uwagi) oraz przedstawi odpowiednie stanowisko w zakresie jej niewprowadzenia i ponownie przekaże materiał. Zatwierdzenie uzasadnieni</w:t>
      </w:r>
      <w:r w:rsidR="00F974AE">
        <w:rPr>
          <w:rFonts w:ascii="Times New Roman" w:hAnsi="Times New Roman"/>
        </w:rPr>
        <w:t>a</w:t>
      </w:r>
      <w:r w:rsidRPr="004070AE">
        <w:rPr>
          <w:rFonts w:ascii="Times New Roman" w:hAnsi="Times New Roman"/>
        </w:rPr>
        <w:t xml:space="preserve"> odbywać się będzie w formie „rozstrzygnięcia komentarza”.</w:t>
      </w:r>
    </w:p>
    <w:p w14:paraId="66303008" w14:textId="51FFBFE7" w:rsidR="004070AE" w:rsidRPr="004070AE" w:rsidRDefault="004070AE" w:rsidP="004070AE">
      <w:pPr>
        <w:jc w:val="both"/>
        <w:rPr>
          <w:rFonts w:ascii="Times New Roman" w:hAnsi="Times New Roman"/>
        </w:rPr>
      </w:pPr>
      <w:r>
        <w:rPr>
          <w:rFonts w:ascii="Times New Roman" w:hAnsi="Times New Roman"/>
        </w:rPr>
        <w:t>5</w:t>
      </w:r>
      <w:r w:rsidRPr="004070AE">
        <w:rPr>
          <w:rFonts w:ascii="Times New Roman" w:hAnsi="Times New Roman"/>
        </w:rPr>
        <w:t>.</w:t>
      </w:r>
      <w:r w:rsidRPr="004070AE">
        <w:rPr>
          <w:rFonts w:ascii="Times New Roman" w:hAnsi="Times New Roman"/>
        </w:rPr>
        <w:tab/>
        <w:t>W przypadku stwierdzenia przez Zamawiającego, iż przyjęty Harmonogram prac projektowych nie jest przez Wykonawcę realizowany oraz zagrożony jest termin umowny wykonania Przedmiotu Zamówienia ( termin końcowy), Zamawiający ma prawo zażądać od Wykonawcy opracowania, przedłożenia Zamawiającemu i wdrożenia programu naprawczego. Program naprawczy powinien prezentować plan działań naprawczych planowanych do wprowadzenia przez Wykonawcę wewnątrz zespołu autorskiego. Polecenie Zamawiającego w tym zakresie jest dla Wykonawcy wiążące. Wszelkie koszty związane z opracowaniem i wdrożeniem programu naprawczego ponosi Wykonawca.</w:t>
      </w:r>
    </w:p>
    <w:p w14:paraId="61AF8908" w14:textId="53A2FEAE" w:rsidR="004070AE" w:rsidRPr="004070AE" w:rsidRDefault="004070AE" w:rsidP="004070AE">
      <w:pPr>
        <w:jc w:val="both"/>
        <w:rPr>
          <w:rFonts w:ascii="Times New Roman" w:hAnsi="Times New Roman"/>
        </w:rPr>
      </w:pPr>
      <w:r>
        <w:rPr>
          <w:rFonts w:ascii="Times New Roman" w:hAnsi="Times New Roman"/>
        </w:rPr>
        <w:t>6</w:t>
      </w:r>
      <w:r w:rsidRPr="004070AE">
        <w:rPr>
          <w:rFonts w:ascii="Times New Roman" w:hAnsi="Times New Roman"/>
        </w:rPr>
        <w:t>.</w:t>
      </w:r>
      <w:r w:rsidRPr="004070AE">
        <w:rPr>
          <w:rFonts w:ascii="Times New Roman" w:hAnsi="Times New Roman"/>
        </w:rPr>
        <w:tab/>
        <w:t xml:space="preserve">Wykonawca jest zobowiązany przedłożyć Program naprawczy w terminie 7 dni od otrzymania wezwania Zamawiającego. Zamawiający w terminie 7 dni od otrzymania programu naprawczego oceni możliwość wprowadzenia zaproponowanych działań naprawczych. </w:t>
      </w:r>
    </w:p>
    <w:p w14:paraId="2628E7DA" w14:textId="77777777" w:rsidR="004070AE" w:rsidRPr="004070AE" w:rsidRDefault="004070AE" w:rsidP="004070AE">
      <w:pPr>
        <w:jc w:val="both"/>
        <w:rPr>
          <w:rFonts w:ascii="Times New Roman" w:hAnsi="Times New Roman"/>
        </w:rPr>
      </w:pPr>
      <w:r w:rsidRPr="004070AE">
        <w:rPr>
          <w:rFonts w:ascii="Times New Roman" w:hAnsi="Times New Roman"/>
        </w:rPr>
        <w:t>W przypadku stwierdzenia braków w Programie Naprawczym, Zamawiający wezwie Wykonawcę do uzupełnienia Programu w wyznaczonym terminie.</w:t>
      </w:r>
    </w:p>
    <w:p w14:paraId="0A5357E9" w14:textId="467015C7" w:rsidR="004070AE" w:rsidRPr="004070AE" w:rsidRDefault="004070AE" w:rsidP="004070AE">
      <w:pPr>
        <w:jc w:val="both"/>
        <w:rPr>
          <w:rFonts w:ascii="Times New Roman" w:hAnsi="Times New Roman"/>
        </w:rPr>
      </w:pPr>
      <w:r>
        <w:rPr>
          <w:rFonts w:ascii="Times New Roman" w:hAnsi="Times New Roman"/>
        </w:rPr>
        <w:t>7</w:t>
      </w:r>
      <w:r w:rsidRPr="004070AE">
        <w:rPr>
          <w:rFonts w:ascii="Times New Roman" w:hAnsi="Times New Roman"/>
        </w:rPr>
        <w:t>.</w:t>
      </w:r>
      <w:r w:rsidRPr="004070AE">
        <w:rPr>
          <w:rFonts w:ascii="Times New Roman" w:hAnsi="Times New Roman"/>
        </w:rPr>
        <w:tab/>
        <w:t>W przypadku, gdy w ocenie Zamawiającego zaproponowane działania nie gwarantują wykonania SW  w terminie umownym, Zamawiający może odrzucić przedłożony Program naprawczy w całości. Polecenie Zamawiającego w tym zakresie jest dla Wykonawcy wiążące.</w:t>
      </w:r>
    </w:p>
    <w:p w14:paraId="3A604496" w14:textId="5CA9CEF7" w:rsidR="004070AE" w:rsidRPr="004070AE" w:rsidRDefault="004070AE" w:rsidP="004070AE">
      <w:pPr>
        <w:jc w:val="both"/>
        <w:rPr>
          <w:rFonts w:ascii="Times New Roman" w:hAnsi="Times New Roman"/>
        </w:rPr>
      </w:pPr>
      <w:r>
        <w:rPr>
          <w:rFonts w:ascii="Times New Roman" w:hAnsi="Times New Roman"/>
        </w:rPr>
        <w:t>8</w:t>
      </w:r>
      <w:r w:rsidRPr="004070AE">
        <w:rPr>
          <w:rFonts w:ascii="Times New Roman" w:hAnsi="Times New Roman"/>
        </w:rPr>
        <w:t>.</w:t>
      </w:r>
      <w:r w:rsidRPr="004070AE">
        <w:rPr>
          <w:rFonts w:ascii="Times New Roman" w:hAnsi="Times New Roman"/>
        </w:rPr>
        <w:tab/>
        <w:t xml:space="preserve">Wszelkie elementy sporne w zakresie wprowadzanych uwag, a zwłaszcza elementy, które </w:t>
      </w:r>
    </w:p>
    <w:p w14:paraId="1A33F826" w14:textId="77777777" w:rsidR="004070AE" w:rsidRPr="004070AE" w:rsidRDefault="004070AE" w:rsidP="004070AE">
      <w:pPr>
        <w:jc w:val="both"/>
        <w:rPr>
          <w:rFonts w:ascii="Times New Roman" w:hAnsi="Times New Roman"/>
        </w:rPr>
      </w:pPr>
      <w:r w:rsidRPr="004070AE">
        <w:rPr>
          <w:rFonts w:ascii="Times New Roman" w:hAnsi="Times New Roman"/>
        </w:rPr>
        <w:t xml:space="preserve">w opinii Wykonawcy nie wymagają zmiany zostaną rozstrzygnięte przez Zamawiającego przy uwzględnieniu stanowiska Wykonawcy.   </w:t>
      </w:r>
    </w:p>
    <w:p w14:paraId="56C3927C" w14:textId="5EB4696B" w:rsidR="004070AE" w:rsidRPr="004070AE" w:rsidRDefault="004070AE" w:rsidP="004070AE">
      <w:pPr>
        <w:jc w:val="both"/>
        <w:rPr>
          <w:rFonts w:ascii="Times New Roman" w:hAnsi="Times New Roman"/>
        </w:rPr>
      </w:pPr>
      <w:r>
        <w:rPr>
          <w:rFonts w:ascii="Times New Roman" w:hAnsi="Times New Roman"/>
        </w:rPr>
        <w:t>9</w:t>
      </w:r>
      <w:r w:rsidRPr="004070AE">
        <w:rPr>
          <w:rFonts w:ascii="Times New Roman" w:hAnsi="Times New Roman"/>
        </w:rPr>
        <w:t>.</w:t>
      </w:r>
      <w:r w:rsidRPr="004070AE">
        <w:rPr>
          <w:rFonts w:ascii="Times New Roman" w:hAnsi="Times New Roman"/>
        </w:rPr>
        <w:tab/>
        <w:t>Zakończenie wstępnej weryfikacji każdego z etapów (stanowiącego materiał roboczy) zakończy się akceptacją Zamawiającego – przekazaną do Koordynatora drogą mailową.</w:t>
      </w:r>
    </w:p>
    <w:p w14:paraId="27D7803B" w14:textId="2641C6D2" w:rsidR="004070AE" w:rsidRPr="004070AE" w:rsidRDefault="004070AE" w:rsidP="004070AE">
      <w:pPr>
        <w:jc w:val="both"/>
        <w:rPr>
          <w:rFonts w:ascii="Times New Roman" w:hAnsi="Times New Roman"/>
        </w:rPr>
      </w:pPr>
      <w:r>
        <w:rPr>
          <w:rFonts w:ascii="Times New Roman" w:hAnsi="Times New Roman"/>
        </w:rPr>
        <w:t>10</w:t>
      </w:r>
      <w:r w:rsidRPr="004070AE">
        <w:rPr>
          <w:rFonts w:ascii="Times New Roman" w:hAnsi="Times New Roman"/>
        </w:rPr>
        <w:t>.</w:t>
      </w:r>
      <w:r w:rsidRPr="004070AE">
        <w:rPr>
          <w:rFonts w:ascii="Times New Roman" w:hAnsi="Times New Roman"/>
        </w:rPr>
        <w:tab/>
        <w:t xml:space="preserve">Zatwierdzenie przez Zamawiającego któregokolwiek etapu roboczego nie zamyka możliwości zgłaszania poprawek do przedmiotu zamówienia – finalnego dokumentu. Zamawiający zastrzega sobie prawo umożliwiające wnoszenie uwag do materiału roboczego na każdym etapie prac nad dokumentem.  </w:t>
      </w:r>
    </w:p>
    <w:p w14:paraId="5A9A5318" w14:textId="77777777" w:rsidR="00FD10AF" w:rsidRDefault="00FD10AF" w:rsidP="00297B6E">
      <w:pPr>
        <w:jc w:val="center"/>
        <w:rPr>
          <w:rFonts w:ascii="Times New Roman" w:hAnsi="Times New Roman"/>
          <w:b/>
          <w:bCs/>
        </w:rPr>
      </w:pPr>
    </w:p>
    <w:p w14:paraId="115F2177" w14:textId="21266FC3" w:rsidR="004070AE" w:rsidRPr="00297B6E" w:rsidRDefault="00297B6E" w:rsidP="00297B6E">
      <w:pPr>
        <w:jc w:val="center"/>
        <w:rPr>
          <w:rFonts w:ascii="Times New Roman" w:hAnsi="Times New Roman"/>
          <w:b/>
          <w:bCs/>
        </w:rPr>
      </w:pPr>
      <w:r w:rsidRPr="00297B6E">
        <w:rPr>
          <w:rFonts w:ascii="Times New Roman" w:hAnsi="Times New Roman"/>
          <w:b/>
          <w:bCs/>
        </w:rPr>
        <w:lastRenderedPageBreak/>
        <w:t>§6b</w:t>
      </w:r>
    </w:p>
    <w:p w14:paraId="09939765" w14:textId="77777777" w:rsidR="004070AE" w:rsidRPr="004070AE" w:rsidRDefault="004070AE" w:rsidP="00297B6E">
      <w:pPr>
        <w:jc w:val="center"/>
        <w:rPr>
          <w:rFonts w:ascii="Times New Roman" w:hAnsi="Times New Roman"/>
        </w:rPr>
      </w:pPr>
      <w:r w:rsidRPr="004070AE">
        <w:rPr>
          <w:rFonts w:ascii="Times New Roman" w:hAnsi="Times New Roman"/>
        </w:rPr>
        <w:t>WARUNKI ODBIORU KOŃCOWEGO</w:t>
      </w:r>
    </w:p>
    <w:p w14:paraId="7E23A3E7" w14:textId="77777777" w:rsidR="004070AE" w:rsidRPr="004070AE" w:rsidRDefault="004070AE" w:rsidP="004070AE">
      <w:pPr>
        <w:jc w:val="both"/>
        <w:rPr>
          <w:rFonts w:ascii="Times New Roman" w:hAnsi="Times New Roman"/>
        </w:rPr>
      </w:pPr>
      <w:r w:rsidRPr="004070AE">
        <w:rPr>
          <w:rFonts w:ascii="Times New Roman" w:hAnsi="Times New Roman"/>
        </w:rPr>
        <w:t>1.</w:t>
      </w:r>
      <w:r w:rsidRPr="004070AE">
        <w:rPr>
          <w:rFonts w:ascii="Times New Roman" w:hAnsi="Times New Roman"/>
        </w:rPr>
        <w:tab/>
        <w:t>Wykonawca jest zobowiązany zawiadomić na piśmie oraz drogą elektroniczną – (poczta elektroniczna) o gotowości do odbioru końcowego prac.</w:t>
      </w:r>
    </w:p>
    <w:p w14:paraId="3853C72F" w14:textId="77777777" w:rsidR="004070AE" w:rsidRPr="004070AE" w:rsidRDefault="004070AE" w:rsidP="004070AE">
      <w:pPr>
        <w:jc w:val="both"/>
        <w:rPr>
          <w:rFonts w:ascii="Times New Roman" w:hAnsi="Times New Roman"/>
        </w:rPr>
      </w:pPr>
      <w:r w:rsidRPr="004070AE">
        <w:rPr>
          <w:rFonts w:ascii="Times New Roman" w:hAnsi="Times New Roman"/>
        </w:rPr>
        <w:t>2.</w:t>
      </w:r>
      <w:r w:rsidRPr="004070AE">
        <w:rPr>
          <w:rFonts w:ascii="Times New Roman" w:hAnsi="Times New Roman"/>
        </w:rPr>
        <w:tab/>
        <w:t>Wraz z pisemnym zgłoszeniem gotowości do dokonania odbioru końcowego prac Wykonawca przekaże przedmiot zamówienia w wersji elektronicznej, edytowalnej w treści uzgodnionej na etapie wstępnej weryfikacji materiału roboczego.</w:t>
      </w:r>
    </w:p>
    <w:p w14:paraId="010D3011" w14:textId="77777777" w:rsidR="004070AE" w:rsidRPr="004070AE" w:rsidRDefault="004070AE" w:rsidP="004070AE">
      <w:pPr>
        <w:jc w:val="both"/>
        <w:rPr>
          <w:rFonts w:ascii="Times New Roman" w:hAnsi="Times New Roman"/>
        </w:rPr>
      </w:pPr>
      <w:r w:rsidRPr="004070AE">
        <w:rPr>
          <w:rFonts w:ascii="Times New Roman" w:hAnsi="Times New Roman"/>
        </w:rPr>
        <w:t>3.</w:t>
      </w:r>
      <w:r w:rsidRPr="004070AE">
        <w:rPr>
          <w:rFonts w:ascii="Times New Roman" w:hAnsi="Times New Roman"/>
        </w:rPr>
        <w:tab/>
        <w:t>Zamawiający do 21 dni od daty zgłoszenia gotowości do odbioru końcowego prac, dokona weryfikacji przekazanego materiału.</w:t>
      </w:r>
    </w:p>
    <w:p w14:paraId="71F9B56B" w14:textId="77777777" w:rsidR="004070AE" w:rsidRPr="004070AE" w:rsidRDefault="004070AE" w:rsidP="004070AE">
      <w:pPr>
        <w:jc w:val="both"/>
        <w:rPr>
          <w:rFonts w:ascii="Times New Roman" w:hAnsi="Times New Roman"/>
        </w:rPr>
      </w:pPr>
      <w:r w:rsidRPr="004070AE">
        <w:rPr>
          <w:rFonts w:ascii="Times New Roman" w:hAnsi="Times New Roman"/>
        </w:rPr>
        <w:t>4.</w:t>
      </w:r>
      <w:r w:rsidRPr="004070AE">
        <w:rPr>
          <w:rFonts w:ascii="Times New Roman" w:hAnsi="Times New Roman"/>
        </w:rPr>
        <w:tab/>
        <w:t>Wykonawca w ciągu 14 dni od otrzymania uwag do przekazanego Zamawiającemu materiału, wprowadzi żądane poprawki, lub odpowiednio ustosunkuje się do wskazanej uwagi oraz ponownie przekaże materiał do weryfikacji Zamawiającemu.</w:t>
      </w:r>
    </w:p>
    <w:p w14:paraId="13B1C163" w14:textId="77777777" w:rsidR="004070AE" w:rsidRPr="004070AE" w:rsidRDefault="004070AE" w:rsidP="004070AE">
      <w:pPr>
        <w:jc w:val="both"/>
        <w:rPr>
          <w:rFonts w:ascii="Times New Roman" w:hAnsi="Times New Roman"/>
        </w:rPr>
      </w:pPr>
      <w:r w:rsidRPr="004070AE">
        <w:rPr>
          <w:rFonts w:ascii="Times New Roman" w:hAnsi="Times New Roman"/>
        </w:rPr>
        <w:t>5.</w:t>
      </w:r>
      <w:r w:rsidRPr="004070AE">
        <w:rPr>
          <w:rFonts w:ascii="Times New Roman" w:hAnsi="Times New Roman"/>
        </w:rPr>
        <w:tab/>
        <w:t>Po ostatecznym zaakceptowaniu materiału końcowego, Wykonawca przekaże Zamawiającemu przedmiot zamówienia w odpowiedniej ilości i formacie.</w:t>
      </w:r>
    </w:p>
    <w:p w14:paraId="2554A731" w14:textId="77777777" w:rsidR="004070AE" w:rsidRPr="004070AE" w:rsidRDefault="004070AE" w:rsidP="004070AE">
      <w:pPr>
        <w:jc w:val="both"/>
        <w:rPr>
          <w:rFonts w:ascii="Times New Roman" w:hAnsi="Times New Roman"/>
        </w:rPr>
      </w:pPr>
      <w:r w:rsidRPr="004070AE">
        <w:rPr>
          <w:rFonts w:ascii="Times New Roman" w:hAnsi="Times New Roman"/>
        </w:rPr>
        <w:t>6.</w:t>
      </w:r>
      <w:r w:rsidRPr="004070AE">
        <w:rPr>
          <w:rFonts w:ascii="Times New Roman" w:hAnsi="Times New Roman"/>
        </w:rPr>
        <w:tab/>
        <w:t>Odbiór końcowy prac rozpoczyna się od momentu przyjęcia przez Zamawiającego przedmiotu zamówienia do odbioru, a zakończy się podpisaniem, bez zastrzeżeń Zamawiającego, protokołu końcowego odbioru prac.</w:t>
      </w:r>
    </w:p>
    <w:p w14:paraId="3B9ECD6E" w14:textId="77777777" w:rsidR="004070AE" w:rsidRPr="004070AE" w:rsidRDefault="004070AE" w:rsidP="004070AE">
      <w:pPr>
        <w:jc w:val="both"/>
        <w:rPr>
          <w:rFonts w:ascii="Times New Roman" w:hAnsi="Times New Roman"/>
        </w:rPr>
      </w:pPr>
      <w:r w:rsidRPr="004070AE">
        <w:rPr>
          <w:rFonts w:ascii="Times New Roman" w:hAnsi="Times New Roman"/>
        </w:rPr>
        <w:t>7.</w:t>
      </w:r>
      <w:r w:rsidRPr="004070AE">
        <w:rPr>
          <w:rFonts w:ascii="Times New Roman" w:hAnsi="Times New Roman"/>
        </w:rPr>
        <w:tab/>
        <w:t>Prace nad dokumentem nie stanowią elementu odbioru końcowego i są rozumiane jako:</w:t>
      </w:r>
    </w:p>
    <w:p w14:paraId="563BCB81" w14:textId="05BB8292" w:rsidR="004070AE" w:rsidRPr="004070AE" w:rsidRDefault="004070AE" w:rsidP="004070AE">
      <w:pPr>
        <w:jc w:val="both"/>
        <w:rPr>
          <w:rFonts w:ascii="Times New Roman" w:hAnsi="Times New Roman"/>
        </w:rPr>
      </w:pPr>
      <w:r>
        <w:rPr>
          <w:rFonts w:ascii="Times New Roman" w:hAnsi="Times New Roman"/>
        </w:rPr>
        <w:t xml:space="preserve">- </w:t>
      </w:r>
      <w:r w:rsidRPr="004070AE">
        <w:rPr>
          <w:rFonts w:ascii="Times New Roman" w:hAnsi="Times New Roman"/>
        </w:rPr>
        <w:t>opracowanie materiału roboczego i dokumentu finalnego wraz ze wszystkimi niezbędnymi materiałami i załącznikami,</w:t>
      </w:r>
    </w:p>
    <w:p w14:paraId="4EFAE5D6" w14:textId="29D820F4" w:rsidR="004070AE" w:rsidRPr="004070AE" w:rsidRDefault="004070AE" w:rsidP="004070AE">
      <w:pPr>
        <w:jc w:val="both"/>
        <w:rPr>
          <w:rFonts w:ascii="Times New Roman" w:hAnsi="Times New Roman"/>
        </w:rPr>
      </w:pPr>
      <w:r>
        <w:rPr>
          <w:rFonts w:ascii="Times New Roman" w:hAnsi="Times New Roman"/>
        </w:rPr>
        <w:t xml:space="preserve">- </w:t>
      </w:r>
      <w:r w:rsidRPr="004070AE">
        <w:rPr>
          <w:rFonts w:ascii="Times New Roman" w:hAnsi="Times New Roman"/>
        </w:rPr>
        <w:t>zgłaszanie uwag przez Zamawiającego,</w:t>
      </w:r>
    </w:p>
    <w:p w14:paraId="0A5011A5" w14:textId="245FB898" w:rsidR="004070AE" w:rsidRPr="004070AE" w:rsidRDefault="004070AE" w:rsidP="004070AE">
      <w:pPr>
        <w:jc w:val="both"/>
        <w:rPr>
          <w:rFonts w:ascii="Times New Roman" w:hAnsi="Times New Roman"/>
        </w:rPr>
      </w:pPr>
      <w:r>
        <w:rPr>
          <w:rFonts w:ascii="Times New Roman" w:hAnsi="Times New Roman"/>
        </w:rPr>
        <w:t xml:space="preserve">- </w:t>
      </w:r>
      <w:r w:rsidRPr="004070AE">
        <w:rPr>
          <w:rFonts w:ascii="Times New Roman" w:hAnsi="Times New Roman"/>
        </w:rPr>
        <w:t>wprowadzanie poprawek przez Wykonawcę,</w:t>
      </w:r>
    </w:p>
    <w:p w14:paraId="6BD79AD3" w14:textId="09ACEB26" w:rsidR="004070AE" w:rsidRPr="004070AE" w:rsidRDefault="004070AE" w:rsidP="004070AE">
      <w:pPr>
        <w:jc w:val="both"/>
        <w:rPr>
          <w:rFonts w:ascii="Times New Roman" w:hAnsi="Times New Roman"/>
        </w:rPr>
      </w:pPr>
      <w:r>
        <w:rPr>
          <w:rFonts w:ascii="Times New Roman" w:hAnsi="Times New Roman"/>
        </w:rPr>
        <w:t xml:space="preserve">- </w:t>
      </w:r>
      <w:r w:rsidRPr="004070AE">
        <w:rPr>
          <w:rFonts w:ascii="Times New Roman" w:hAnsi="Times New Roman"/>
        </w:rPr>
        <w:t>akceptacja Zamawiającego.</w:t>
      </w:r>
    </w:p>
    <w:p w14:paraId="495B74E8" w14:textId="77777777" w:rsidR="004070AE" w:rsidRPr="004070AE" w:rsidRDefault="004070AE" w:rsidP="004070AE">
      <w:pPr>
        <w:jc w:val="both"/>
        <w:rPr>
          <w:rFonts w:ascii="Times New Roman" w:hAnsi="Times New Roman"/>
        </w:rPr>
      </w:pPr>
      <w:r w:rsidRPr="004070AE">
        <w:rPr>
          <w:rFonts w:ascii="Times New Roman" w:hAnsi="Times New Roman"/>
        </w:rPr>
        <w:t>8.</w:t>
      </w:r>
      <w:r w:rsidRPr="004070AE">
        <w:rPr>
          <w:rFonts w:ascii="Times New Roman" w:hAnsi="Times New Roman"/>
        </w:rPr>
        <w:tab/>
        <w:t>Wykonawca może zgłosić gotowość do odbioru końcowego dopiero po zakończeniu pracy nad dokumentem.</w:t>
      </w:r>
    </w:p>
    <w:p w14:paraId="54A0C39E" w14:textId="77777777" w:rsidR="004070AE" w:rsidRPr="004070AE" w:rsidRDefault="004070AE" w:rsidP="004070AE">
      <w:pPr>
        <w:jc w:val="both"/>
        <w:rPr>
          <w:rFonts w:ascii="Times New Roman" w:hAnsi="Times New Roman"/>
        </w:rPr>
      </w:pPr>
      <w:r w:rsidRPr="004070AE">
        <w:rPr>
          <w:rFonts w:ascii="Times New Roman" w:hAnsi="Times New Roman"/>
        </w:rPr>
        <w:t>9.</w:t>
      </w:r>
      <w:r w:rsidRPr="004070AE">
        <w:rPr>
          <w:rFonts w:ascii="Times New Roman" w:hAnsi="Times New Roman"/>
        </w:rPr>
        <w:tab/>
        <w:t>Zamawiającemu przysługuje prawo do odmowy przyjęcia przedmiotu umowy, a w przypadku przekroczenia terminu realizacji umowy, naliczenia kar do chwili złożenia Studium Wykonalności zgodnego z umową.</w:t>
      </w:r>
    </w:p>
    <w:p w14:paraId="367D6E59" w14:textId="77777777" w:rsidR="004070AE" w:rsidRPr="004070AE" w:rsidRDefault="004070AE" w:rsidP="004070AE">
      <w:pPr>
        <w:jc w:val="both"/>
        <w:rPr>
          <w:rFonts w:ascii="Times New Roman" w:hAnsi="Times New Roman"/>
        </w:rPr>
      </w:pPr>
      <w:r w:rsidRPr="004070AE">
        <w:rPr>
          <w:rFonts w:ascii="Times New Roman" w:hAnsi="Times New Roman"/>
        </w:rPr>
        <w:t>10.</w:t>
      </w:r>
      <w:r w:rsidRPr="004070AE">
        <w:rPr>
          <w:rFonts w:ascii="Times New Roman" w:hAnsi="Times New Roman"/>
        </w:rPr>
        <w:tab/>
        <w:t>Zamawiający może odmówić przystąpienia do odbioru końcowego oraz odmówić przyjęcia przedmiotu umowy w sytuacji gdy:</w:t>
      </w:r>
    </w:p>
    <w:p w14:paraId="04FF2008" w14:textId="55F8074B" w:rsidR="004070AE" w:rsidRPr="004070AE" w:rsidRDefault="004070AE" w:rsidP="004070AE">
      <w:pPr>
        <w:jc w:val="both"/>
        <w:rPr>
          <w:rFonts w:ascii="Times New Roman" w:hAnsi="Times New Roman"/>
        </w:rPr>
      </w:pPr>
      <w:r>
        <w:rPr>
          <w:rFonts w:ascii="Times New Roman" w:hAnsi="Times New Roman"/>
        </w:rPr>
        <w:t xml:space="preserve">- </w:t>
      </w:r>
      <w:r w:rsidRPr="004070AE">
        <w:rPr>
          <w:rFonts w:ascii="Times New Roman" w:hAnsi="Times New Roman"/>
        </w:rPr>
        <w:t>Wykonawca zgłosił gotowość do odbioru końcowego przed uzyskaniem akceptacji dla wszystkich elementów materiału roboczego wskazanych w harmonogramie prac,</w:t>
      </w:r>
    </w:p>
    <w:p w14:paraId="4A7C8243" w14:textId="34EDC022" w:rsidR="004070AE" w:rsidRPr="004070AE" w:rsidRDefault="004070AE" w:rsidP="004070AE">
      <w:pPr>
        <w:jc w:val="both"/>
        <w:rPr>
          <w:rFonts w:ascii="Times New Roman" w:hAnsi="Times New Roman"/>
        </w:rPr>
      </w:pPr>
      <w:r>
        <w:rPr>
          <w:rFonts w:ascii="Times New Roman" w:hAnsi="Times New Roman"/>
        </w:rPr>
        <w:t xml:space="preserve">- </w:t>
      </w:r>
      <w:r w:rsidRPr="004070AE">
        <w:rPr>
          <w:rFonts w:ascii="Times New Roman" w:hAnsi="Times New Roman"/>
        </w:rPr>
        <w:t>Wykonawca zgłosił gotowość do odbioru i przekazał Zamawiającemu, materiał niekompletny lub niezgodny z opisem przedmiotu zamówienia,</w:t>
      </w:r>
    </w:p>
    <w:p w14:paraId="259E1663" w14:textId="2E514F97" w:rsidR="004070AE" w:rsidRPr="004070AE" w:rsidRDefault="004070AE" w:rsidP="004070AE">
      <w:pPr>
        <w:jc w:val="both"/>
        <w:rPr>
          <w:rFonts w:ascii="Times New Roman" w:hAnsi="Times New Roman"/>
        </w:rPr>
      </w:pPr>
      <w:r>
        <w:rPr>
          <w:rFonts w:ascii="Times New Roman" w:hAnsi="Times New Roman"/>
        </w:rPr>
        <w:t xml:space="preserve">- </w:t>
      </w:r>
      <w:r w:rsidRPr="004070AE">
        <w:rPr>
          <w:rFonts w:ascii="Times New Roman" w:hAnsi="Times New Roman"/>
        </w:rPr>
        <w:t>Materiał przedstawiony Zamawiającemu po wprowadzeniu żądanych poprawek nie będzie uwzględniał wszystkich żądanych przez Zamawiającego zmian oraz ustaleń wprowadzonych na etapie roboczym.</w:t>
      </w:r>
    </w:p>
    <w:p w14:paraId="67718119" w14:textId="3CCDA9D5" w:rsidR="004070AE" w:rsidRPr="008F6808" w:rsidRDefault="004070AE" w:rsidP="004070AE">
      <w:pPr>
        <w:jc w:val="both"/>
        <w:rPr>
          <w:rFonts w:ascii="Times New Roman" w:hAnsi="Times New Roman"/>
        </w:rPr>
      </w:pPr>
      <w:r w:rsidRPr="004070AE">
        <w:rPr>
          <w:rFonts w:ascii="Times New Roman" w:hAnsi="Times New Roman"/>
        </w:rPr>
        <w:t>11.</w:t>
      </w:r>
      <w:r w:rsidRPr="004070AE">
        <w:rPr>
          <w:rFonts w:ascii="Times New Roman" w:hAnsi="Times New Roman"/>
        </w:rPr>
        <w:tab/>
        <w:t>Przedmiotem odbioru końcowego prac będzie finalny dokument.</w:t>
      </w:r>
    </w:p>
    <w:p w14:paraId="136C0BC1" w14:textId="77777777" w:rsidR="008F6808" w:rsidRPr="008F6808" w:rsidRDefault="008F6808" w:rsidP="008F6808">
      <w:pPr>
        <w:jc w:val="center"/>
        <w:rPr>
          <w:rFonts w:ascii="Times New Roman" w:hAnsi="Times New Roman"/>
          <w:b/>
          <w:bCs/>
        </w:rPr>
      </w:pPr>
    </w:p>
    <w:p w14:paraId="330B984C" w14:textId="77777777" w:rsidR="008F6808" w:rsidRPr="008F6808" w:rsidRDefault="008F6808" w:rsidP="008F6808">
      <w:pPr>
        <w:jc w:val="center"/>
        <w:rPr>
          <w:rFonts w:ascii="Times New Roman" w:hAnsi="Times New Roman"/>
          <w:b/>
          <w:bCs/>
        </w:rPr>
      </w:pPr>
      <w:r w:rsidRPr="008F6808">
        <w:rPr>
          <w:rFonts w:ascii="Times New Roman" w:hAnsi="Times New Roman"/>
          <w:b/>
          <w:bCs/>
        </w:rPr>
        <w:t>§7</w:t>
      </w:r>
    </w:p>
    <w:p w14:paraId="5EDE6364" w14:textId="4A155F2D" w:rsidR="008F6808" w:rsidRPr="008F6808" w:rsidRDefault="008F6808" w:rsidP="008F6808">
      <w:pPr>
        <w:jc w:val="both"/>
        <w:rPr>
          <w:rFonts w:ascii="Times New Roman" w:hAnsi="Times New Roman"/>
        </w:rPr>
      </w:pPr>
      <w:r w:rsidRPr="008F6808">
        <w:rPr>
          <w:rFonts w:ascii="Times New Roman" w:hAnsi="Times New Roman"/>
          <w:b/>
        </w:rPr>
        <w:t>1.</w:t>
      </w:r>
      <w:r w:rsidRPr="008F6808">
        <w:rPr>
          <w:rFonts w:ascii="Times New Roman" w:hAnsi="Times New Roman"/>
        </w:rPr>
        <w:t xml:space="preserve"> Na podstawie art. 483 §1 i art. 473 §1 Kodeksu cywilnego Strony ustalają, że o ile nie będzie to wynikiem działania siły wyższej Wykonawca zapłaci </w:t>
      </w:r>
      <w:r w:rsidRPr="008F6808">
        <w:rPr>
          <w:rFonts w:ascii="Times New Roman" w:hAnsi="Times New Roman"/>
          <w:bCs/>
        </w:rPr>
        <w:t>Zamawiającemu</w:t>
      </w:r>
      <w:r w:rsidRPr="008F6808">
        <w:rPr>
          <w:rFonts w:ascii="Times New Roman" w:hAnsi="Times New Roman"/>
        </w:rPr>
        <w:t xml:space="preserve">  następujące kary umowne:</w:t>
      </w:r>
    </w:p>
    <w:p w14:paraId="1497CD9F" w14:textId="1F161F50" w:rsidR="008F6808" w:rsidRPr="00C45926" w:rsidRDefault="008F6808" w:rsidP="008F6808">
      <w:pPr>
        <w:pStyle w:val="Tekstpodstawowy2"/>
        <w:rPr>
          <w:b w:val="0"/>
          <w:sz w:val="22"/>
          <w:szCs w:val="22"/>
        </w:rPr>
      </w:pPr>
      <w:r w:rsidRPr="00C45926">
        <w:rPr>
          <w:b w:val="0"/>
          <w:sz w:val="22"/>
          <w:szCs w:val="22"/>
        </w:rPr>
        <w:t xml:space="preserve">a/ za przekroczenie terminu wykonania przedmiotu umowy określonego w §2 </w:t>
      </w:r>
      <w:r w:rsidR="00EE61D6">
        <w:rPr>
          <w:b w:val="0"/>
          <w:sz w:val="22"/>
          <w:szCs w:val="22"/>
        </w:rPr>
        <w:t xml:space="preserve">ust. 1 </w:t>
      </w:r>
      <w:r w:rsidRPr="00C45926">
        <w:rPr>
          <w:b w:val="0"/>
          <w:sz w:val="22"/>
          <w:szCs w:val="22"/>
        </w:rPr>
        <w:t xml:space="preserve">umowy - w wysokości 0,3% wynagrodzenia umownego brutto określonego w §3 ust.1  za każdy dzień </w:t>
      </w:r>
      <w:bookmarkStart w:id="16" w:name="_Hlk51308525"/>
      <w:r w:rsidRPr="00C45926">
        <w:rPr>
          <w:b w:val="0"/>
          <w:sz w:val="22"/>
          <w:szCs w:val="22"/>
        </w:rPr>
        <w:t xml:space="preserve">opóźnienia będącego wynikiem zdarzeń wskazanych w </w:t>
      </w:r>
      <w:r w:rsidRPr="00C45926">
        <w:rPr>
          <w:sz w:val="22"/>
          <w:szCs w:val="22"/>
        </w:rPr>
        <w:t xml:space="preserve">§ 7 ust. 2 </w:t>
      </w:r>
      <w:bookmarkEnd w:id="16"/>
      <w:r w:rsidRPr="00C45926">
        <w:rPr>
          <w:b w:val="0"/>
          <w:sz w:val="22"/>
          <w:szCs w:val="22"/>
        </w:rPr>
        <w:t xml:space="preserve">lub zwłoki, </w:t>
      </w:r>
    </w:p>
    <w:p w14:paraId="1EB7FB85" w14:textId="11A4949D" w:rsidR="008F6808" w:rsidRPr="00C45926" w:rsidRDefault="008F6808" w:rsidP="008F6808">
      <w:pPr>
        <w:jc w:val="both"/>
        <w:rPr>
          <w:rFonts w:ascii="Times New Roman" w:hAnsi="Times New Roman"/>
        </w:rPr>
      </w:pPr>
      <w:r w:rsidRPr="00C45926">
        <w:rPr>
          <w:rFonts w:ascii="Times New Roman" w:hAnsi="Times New Roman"/>
        </w:rPr>
        <w:t xml:space="preserve">b/ za odstąpienie od umowy przez </w:t>
      </w:r>
      <w:r w:rsidRPr="00C45926">
        <w:rPr>
          <w:rFonts w:ascii="Times New Roman" w:hAnsi="Times New Roman"/>
          <w:bCs/>
        </w:rPr>
        <w:t>Zamawiającego</w:t>
      </w:r>
      <w:r w:rsidRPr="00C45926">
        <w:rPr>
          <w:rFonts w:ascii="Times New Roman" w:hAnsi="Times New Roman"/>
          <w:b/>
        </w:rPr>
        <w:t xml:space="preserve"> </w:t>
      </w:r>
      <w:r w:rsidRPr="00C45926">
        <w:rPr>
          <w:rFonts w:ascii="Times New Roman" w:hAnsi="Times New Roman"/>
        </w:rPr>
        <w:t xml:space="preserve">z przyczyn leżących po stronie Wykonawcy - w wysokości 30 % wynagrodzenia umownego brutto określonego w §3 ust.1,  </w:t>
      </w:r>
    </w:p>
    <w:p w14:paraId="1338DDFC" w14:textId="77777777" w:rsidR="008F6808" w:rsidRPr="00C45926" w:rsidRDefault="008F6808" w:rsidP="008F6808">
      <w:pPr>
        <w:pStyle w:val="Tekstpodstawowy2"/>
        <w:rPr>
          <w:b w:val="0"/>
          <w:sz w:val="22"/>
          <w:szCs w:val="22"/>
        </w:rPr>
      </w:pPr>
      <w:r w:rsidRPr="00C45926">
        <w:rPr>
          <w:b w:val="0"/>
          <w:sz w:val="22"/>
          <w:szCs w:val="22"/>
        </w:rPr>
        <w:t xml:space="preserve">c/ z tytułu opóźnienia lub zwłoki w usunięciu wad w wysokości 0,15 % wynagrodzenia umownego brutto określonego w §3 ust.1  za każdy dzień opóźnienia będącego wynikiem zdarzeń wskazanych w </w:t>
      </w:r>
      <w:r w:rsidRPr="00C45926">
        <w:rPr>
          <w:sz w:val="22"/>
          <w:szCs w:val="22"/>
        </w:rPr>
        <w:t xml:space="preserve">§ 7 ust. 2 </w:t>
      </w:r>
      <w:r w:rsidRPr="00C45926">
        <w:rPr>
          <w:b w:val="0"/>
          <w:sz w:val="22"/>
          <w:szCs w:val="22"/>
        </w:rPr>
        <w:t xml:space="preserve"> lub zwłoki,</w:t>
      </w:r>
    </w:p>
    <w:p w14:paraId="07A8B6A9" w14:textId="7AF57750" w:rsidR="008F6808" w:rsidRPr="008F6808" w:rsidRDefault="008F6808" w:rsidP="008F6808">
      <w:pPr>
        <w:pStyle w:val="Tekstpodstawowy2"/>
        <w:rPr>
          <w:sz w:val="22"/>
          <w:szCs w:val="22"/>
        </w:rPr>
      </w:pPr>
      <w:r w:rsidRPr="008F6808">
        <w:rPr>
          <w:b w:val="0"/>
          <w:sz w:val="22"/>
          <w:szCs w:val="22"/>
        </w:rPr>
        <w:t>d/</w:t>
      </w:r>
      <w:r w:rsidRPr="008F6808">
        <w:rPr>
          <w:color w:val="000000"/>
          <w:sz w:val="22"/>
          <w:szCs w:val="22"/>
        </w:rPr>
        <w:t xml:space="preserve">Wysokość kar umownych określonych w ust. 1 pkt a/-c/ nie może łącznie przekraczać  </w:t>
      </w:r>
      <w:r w:rsidR="00E72443">
        <w:rPr>
          <w:color w:val="000000"/>
          <w:sz w:val="22"/>
          <w:szCs w:val="22"/>
        </w:rPr>
        <w:t>5</w:t>
      </w:r>
      <w:r w:rsidRPr="008F6808">
        <w:rPr>
          <w:color w:val="000000"/>
          <w:sz w:val="22"/>
          <w:szCs w:val="22"/>
        </w:rPr>
        <w:t xml:space="preserve">0 % (słownie: </w:t>
      </w:r>
      <w:r w:rsidR="00E72443">
        <w:rPr>
          <w:color w:val="000000"/>
          <w:sz w:val="22"/>
          <w:szCs w:val="22"/>
        </w:rPr>
        <w:t>pięćdziesiąt</w:t>
      </w:r>
      <w:r w:rsidR="00E72443" w:rsidRPr="008F6808">
        <w:rPr>
          <w:color w:val="000000"/>
          <w:sz w:val="22"/>
          <w:szCs w:val="22"/>
        </w:rPr>
        <w:t xml:space="preserve"> </w:t>
      </w:r>
      <w:r w:rsidRPr="008F6808">
        <w:rPr>
          <w:color w:val="000000"/>
          <w:sz w:val="22"/>
          <w:szCs w:val="22"/>
        </w:rPr>
        <w:t>procent) kwoty wynagrodzenia  brutto określonego w §3 ust 1.</w:t>
      </w:r>
    </w:p>
    <w:p w14:paraId="6E742804" w14:textId="77777777" w:rsidR="008F6808" w:rsidRPr="008F6808" w:rsidRDefault="008F6808" w:rsidP="008F6808">
      <w:pPr>
        <w:jc w:val="both"/>
        <w:rPr>
          <w:rFonts w:ascii="Times New Roman" w:hAnsi="Times New Roman"/>
          <w:color w:val="000000"/>
        </w:rPr>
      </w:pPr>
    </w:p>
    <w:p w14:paraId="79300B40" w14:textId="41207984" w:rsidR="008F6808" w:rsidRPr="008F6808" w:rsidRDefault="008F6808" w:rsidP="008F6808">
      <w:pPr>
        <w:jc w:val="both"/>
        <w:rPr>
          <w:rFonts w:ascii="Times New Roman" w:hAnsi="Times New Roman"/>
          <w:bCs/>
        </w:rPr>
      </w:pPr>
      <w:r w:rsidRPr="008F6808">
        <w:rPr>
          <w:rFonts w:ascii="Times New Roman" w:hAnsi="Times New Roman"/>
          <w:bCs/>
        </w:rPr>
        <w:t xml:space="preserve">2. Kary umowne wymienione w ust. 1 niniejszego Paragrafu należne będą Zamawiającemu również w przypadku, gdy opisane w ust. 1 niewykonanie lub nienależyte wykonanie zobowiązania wynika z okoliczności, za które Wykonawca nie ponosi winy takich, jak: a) rezygnacja z pracy, skorzystanie z uprawnień pracowniczych, w tym wynikających z rodzicielstwa, niezdolność do pracy, choroba, śmierć, ogłoszenie upadłości lub wszczęcie i prowadzenie postępowania restrukturyzacyjnego pracowników, zleceniobiorców, podwykonawców lub innych osób, którym Wykonawca powierzył wykonanie Zamówienia w jakiejkolwiek części lub którymi Wykonawca miał zamiar posłużyć się przy wykonywaniu Zamówienia, </w:t>
      </w:r>
    </w:p>
    <w:p w14:paraId="432C825F" w14:textId="77777777" w:rsidR="008F6808" w:rsidRPr="008F6808" w:rsidRDefault="008F6808" w:rsidP="008F6808">
      <w:pPr>
        <w:jc w:val="both"/>
        <w:rPr>
          <w:rFonts w:ascii="Times New Roman" w:hAnsi="Times New Roman"/>
          <w:bCs/>
        </w:rPr>
      </w:pPr>
      <w:r w:rsidRPr="008F6808">
        <w:rPr>
          <w:rFonts w:ascii="Times New Roman" w:hAnsi="Times New Roman"/>
          <w:bCs/>
        </w:rPr>
        <w:t xml:space="preserve">b) awarie, urządzeń, sprzętu, pojazdów, nośników danych, łączy telekomunikacyjnych, urządzeń służących do dostarczania energii elektrycznej, gazu, wody, odprowadzania ścieków, którymi Wykonawca posługiwał się lub miał zamiar posłużyć się przy wykonywaniu Umowy - w tym wynikające z umyślnego lub nieumyślnego działania lub zaniechania pracowników, podwykonawców, zleceniobiorców Wykonawcy lub osób trzecich, </w:t>
      </w:r>
    </w:p>
    <w:p w14:paraId="1D92548D" w14:textId="77777777" w:rsidR="008F6808" w:rsidRPr="008F6808" w:rsidRDefault="008F6808" w:rsidP="008F6808">
      <w:pPr>
        <w:jc w:val="both"/>
        <w:rPr>
          <w:rFonts w:ascii="Times New Roman" w:hAnsi="Times New Roman"/>
          <w:bCs/>
        </w:rPr>
      </w:pPr>
      <w:r w:rsidRPr="008F6808">
        <w:rPr>
          <w:rFonts w:ascii="Times New Roman" w:hAnsi="Times New Roman"/>
          <w:bCs/>
        </w:rPr>
        <w:t xml:space="preserve">c) braki, niedobory lub nieterminowość zaopatrzenia Wykonawcy, utrudnienia lub opóźnienia procesów logistycznych, nieterminowość doręczania lub utrata przesyłek i korespondencji, </w:t>
      </w:r>
    </w:p>
    <w:p w14:paraId="11C25721" w14:textId="77777777" w:rsidR="008F6808" w:rsidRPr="008F6808" w:rsidRDefault="008F6808" w:rsidP="008F6808">
      <w:pPr>
        <w:jc w:val="both"/>
        <w:rPr>
          <w:rFonts w:ascii="Times New Roman" w:hAnsi="Times New Roman"/>
          <w:bCs/>
        </w:rPr>
      </w:pPr>
      <w:r w:rsidRPr="008F6808">
        <w:rPr>
          <w:rFonts w:ascii="Times New Roman" w:hAnsi="Times New Roman"/>
          <w:bCs/>
        </w:rPr>
        <w:t xml:space="preserve">d) uszkodzenie lub utrata danych informatycznych, </w:t>
      </w:r>
    </w:p>
    <w:p w14:paraId="63AEA8B6" w14:textId="3FA3DF90" w:rsidR="008F6808" w:rsidRPr="008F6808" w:rsidRDefault="008F6808" w:rsidP="008F6808">
      <w:pPr>
        <w:jc w:val="both"/>
        <w:rPr>
          <w:rFonts w:ascii="Times New Roman" w:hAnsi="Times New Roman"/>
          <w:bCs/>
        </w:rPr>
      </w:pPr>
      <w:r>
        <w:rPr>
          <w:rFonts w:ascii="Times New Roman" w:hAnsi="Times New Roman"/>
          <w:bCs/>
        </w:rPr>
        <w:t>e</w:t>
      </w:r>
      <w:r w:rsidRPr="008F6808">
        <w:rPr>
          <w:rFonts w:ascii="Times New Roman" w:hAnsi="Times New Roman"/>
          <w:bCs/>
        </w:rPr>
        <w:t>) dochodzenie, choćby ostatecznie okazało się nieuzasadnione, przez osoby trzecie, jakichkolwiek roszczeń względem Wykonawcy, w tym powodujące zajęcie środków finansowych lub innych składników majątkowych Wykonawcy, w tym tytułem zabezpieczenia,</w:t>
      </w:r>
    </w:p>
    <w:p w14:paraId="3E8B3AD7" w14:textId="65726B24" w:rsidR="008F6808" w:rsidRPr="008F6808" w:rsidRDefault="008F6808" w:rsidP="008F6808">
      <w:pPr>
        <w:jc w:val="both"/>
        <w:rPr>
          <w:rFonts w:ascii="Times New Roman" w:hAnsi="Times New Roman"/>
          <w:bCs/>
        </w:rPr>
      </w:pPr>
      <w:r>
        <w:rPr>
          <w:rFonts w:ascii="Times New Roman" w:hAnsi="Times New Roman"/>
          <w:bCs/>
        </w:rPr>
        <w:t>f</w:t>
      </w:r>
      <w:r w:rsidRPr="008F6808">
        <w:rPr>
          <w:rFonts w:ascii="Times New Roman" w:hAnsi="Times New Roman"/>
          <w:bCs/>
        </w:rPr>
        <w:t>) podjęte przeciwko Wykonawcy lub wbrew jego interesom działania lub zaniechania organów władzy publicznej, choćby ostatecznie okazały się pozbawione podstawy prawnej lub dokonane z naruszeniem przepisów prawa.</w:t>
      </w:r>
    </w:p>
    <w:p w14:paraId="7E5D1315" w14:textId="44E74F94" w:rsidR="008F6808" w:rsidRPr="008F6808" w:rsidRDefault="008F6808" w:rsidP="008F6808">
      <w:pPr>
        <w:jc w:val="both"/>
        <w:rPr>
          <w:rFonts w:ascii="Times New Roman" w:hAnsi="Times New Roman"/>
          <w:b/>
        </w:rPr>
      </w:pPr>
      <w:r w:rsidRPr="008F6808">
        <w:rPr>
          <w:rFonts w:ascii="Times New Roman" w:hAnsi="Times New Roman"/>
          <w:b/>
        </w:rPr>
        <w:t xml:space="preserve">3.  </w:t>
      </w:r>
      <w:r w:rsidRPr="008F6808">
        <w:rPr>
          <w:rFonts w:ascii="Times New Roman" w:hAnsi="Times New Roman"/>
          <w:bCs/>
        </w:rPr>
        <w:t>Zamawiającemu</w:t>
      </w:r>
      <w:r w:rsidRPr="008F6808">
        <w:rPr>
          <w:rFonts w:ascii="Times New Roman" w:hAnsi="Times New Roman"/>
        </w:rPr>
        <w:t>, niezależnie od wysokości zastrzeżonych kar umownych</w:t>
      </w:r>
      <w:r w:rsidR="00BD2650">
        <w:rPr>
          <w:rFonts w:ascii="Times New Roman" w:hAnsi="Times New Roman"/>
        </w:rPr>
        <w:t xml:space="preserve">, </w:t>
      </w:r>
      <w:r w:rsidRPr="008F6808">
        <w:rPr>
          <w:rFonts w:ascii="Times New Roman" w:hAnsi="Times New Roman"/>
        </w:rPr>
        <w:t xml:space="preserve">przysługiwać będzie prawo do dochodzenia </w:t>
      </w:r>
      <w:r w:rsidR="00EE61D6">
        <w:rPr>
          <w:rFonts w:ascii="Times New Roman" w:hAnsi="Times New Roman"/>
        </w:rPr>
        <w:t xml:space="preserve">na zasadach ogólnych prawa cywilnego </w:t>
      </w:r>
      <w:r w:rsidRPr="008F6808">
        <w:rPr>
          <w:rFonts w:ascii="Times New Roman" w:hAnsi="Times New Roman"/>
        </w:rPr>
        <w:t>odszkodowania - do wysokości szkody, jaką poniósł w wyniku opóźnienia, niewykonania lub nienależytego wykonania umowy przez Wykonawcę.</w:t>
      </w:r>
    </w:p>
    <w:p w14:paraId="53B209AF" w14:textId="77658621" w:rsidR="008F6808" w:rsidRPr="008F6808" w:rsidRDefault="008F6808" w:rsidP="008F6808">
      <w:pPr>
        <w:jc w:val="both"/>
        <w:rPr>
          <w:rFonts w:ascii="Times New Roman" w:hAnsi="Times New Roman"/>
        </w:rPr>
      </w:pPr>
      <w:r w:rsidRPr="008F6808">
        <w:rPr>
          <w:rFonts w:ascii="Times New Roman" w:hAnsi="Times New Roman"/>
          <w:b/>
          <w:bCs/>
        </w:rPr>
        <w:lastRenderedPageBreak/>
        <w:t xml:space="preserve">4. </w:t>
      </w:r>
      <w:r w:rsidRPr="008F6808">
        <w:rPr>
          <w:rFonts w:ascii="Times New Roman" w:hAnsi="Times New Roman"/>
        </w:rPr>
        <w:t xml:space="preserve">W przypadku odstąpienia przez </w:t>
      </w:r>
      <w:r w:rsidRPr="008F6808">
        <w:rPr>
          <w:rFonts w:ascii="Times New Roman" w:hAnsi="Times New Roman"/>
          <w:bCs/>
        </w:rPr>
        <w:t xml:space="preserve">Zamawiającego </w:t>
      </w:r>
      <w:r w:rsidRPr="008F6808">
        <w:rPr>
          <w:rFonts w:ascii="Times New Roman" w:hAnsi="Times New Roman"/>
        </w:rPr>
        <w:t>od umowy, w trakcie jej realizacji, z przyczyn nie leżących po stronie Wykonawcy</w:t>
      </w:r>
      <w:r w:rsidRPr="008F6808">
        <w:rPr>
          <w:rFonts w:ascii="Times New Roman" w:hAnsi="Times New Roman"/>
          <w:b/>
          <w:bCs/>
        </w:rPr>
        <w:t xml:space="preserve">, </w:t>
      </w:r>
      <w:r w:rsidRPr="008F6808">
        <w:rPr>
          <w:rFonts w:ascii="Times New Roman" w:hAnsi="Times New Roman"/>
        </w:rPr>
        <w:t>Wykonawcy przysługuje wynagrodzenie odpowiadające stanowi zaawansowania prac, stwierdzonemu protokołem sporządzonym i podpisanym przez obie Strony umowy.</w:t>
      </w:r>
    </w:p>
    <w:p w14:paraId="05FE2523" w14:textId="77777777" w:rsidR="008F6808" w:rsidRPr="008F6808" w:rsidRDefault="008F6808" w:rsidP="008F6808">
      <w:pPr>
        <w:jc w:val="center"/>
        <w:rPr>
          <w:rFonts w:ascii="Times New Roman" w:hAnsi="Times New Roman"/>
          <w:b/>
        </w:rPr>
      </w:pPr>
    </w:p>
    <w:p w14:paraId="01E3764D" w14:textId="77777777" w:rsidR="008F6808" w:rsidRPr="008F6808" w:rsidRDefault="008F6808" w:rsidP="008F6808">
      <w:pPr>
        <w:jc w:val="center"/>
        <w:rPr>
          <w:rFonts w:ascii="Times New Roman" w:hAnsi="Times New Roman"/>
          <w:b/>
        </w:rPr>
      </w:pPr>
      <w:r w:rsidRPr="008F6808">
        <w:rPr>
          <w:rFonts w:ascii="Times New Roman" w:hAnsi="Times New Roman"/>
          <w:b/>
        </w:rPr>
        <w:t>§8</w:t>
      </w:r>
    </w:p>
    <w:p w14:paraId="0E3E1F7F" w14:textId="5B71E5B2" w:rsidR="008F6808" w:rsidRPr="008F6808" w:rsidRDefault="008F6808" w:rsidP="00CA66E2">
      <w:pPr>
        <w:numPr>
          <w:ilvl w:val="0"/>
          <w:numId w:val="12"/>
        </w:numPr>
        <w:spacing w:after="0" w:line="240" w:lineRule="auto"/>
        <w:jc w:val="both"/>
        <w:rPr>
          <w:rFonts w:ascii="Times New Roman" w:hAnsi="Times New Roman"/>
        </w:rPr>
      </w:pPr>
      <w:r w:rsidRPr="008F6808">
        <w:rPr>
          <w:rFonts w:ascii="Times New Roman" w:hAnsi="Times New Roman"/>
        </w:rPr>
        <w:t xml:space="preserve">Z chwilą podpisania protokołu końcowego odbioru prac na Zamawiającego przechodzą, bez potrzeby </w:t>
      </w:r>
      <w:r w:rsidR="00FF481E">
        <w:rPr>
          <w:rFonts w:ascii="Times New Roman" w:hAnsi="Times New Roman"/>
        </w:rPr>
        <w:t xml:space="preserve">składania jakichkolwiek </w:t>
      </w:r>
      <w:r w:rsidRPr="008F6808">
        <w:rPr>
          <w:rFonts w:ascii="Times New Roman" w:hAnsi="Times New Roman"/>
        </w:rPr>
        <w:t>dodatkowych oświadczeń</w:t>
      </w:r>
      <w:r w:rsidR="00FF481E">
        <w:rPr>
          <w:rFonts w:ascii="Times New Roman" w:hAnsi="Times New Roman"/>
        </w:rPr>
        <w:t xml:space="preserve"> w tym zakresie -</w:t>
      </w:r>
      <w:r w:rsidRPr="008F6808">
        <w:rPr>
          <w:rFonts w:ascii="Times New Roman" w:hAnsi="Times New Roman"/>
        </w:rPr>
        <w:t xml:space="preserve"> prawa autorskie majątkowe do przedmiotu umowy (utworu w rozumieniu Ustawy o prawie autorskim i prawach pokrewnych z dnia 04.02.1994 r.) na wszelkich polach eksploatacji znanych w chwili zawarcia umowy, w szczególności opisanych w ust. 3 poniżej. Nabycie tych praw autorskich oraz innych związanych z nimi praw następuje w ramach wynagrodzenia umownego określonego niniejszą umową. Wykonawcy nie przysługuje i nie będzie przysługiwać od Zamawiającego jakiekolwiek dodatkowe wynagrodzenie z tego tytułu. </w:t>
      </w:r>
    </w:p>
    <w:p w14:paraId="004B1579" w14:textId="3229CEDF" w:rsidR="008F6808" w:rsidRPr="008F6808" w:rsidRDefault="008F6808" w:rsidP="00CA66E2">
      <w:pPr>
        <w:numPr>
          <w:ilvl w:val="0"/>
          <w:numId w:val="12"/>
        </w:numPr>
        <w:spacing w:after="0" w:line="240" w:lineRule="auto"/>
        <w:jc w:val="both"/>
        <w:rPr>
          <w:rFonts w:ascii="Times New Roman" w:hAnsi="Times New Roman"/>
        </w:rPr>
      </w:pPr>
      <w:r w:rsidRPr="008F6808">
        <w:rPr>
          <w:rFonts w:ascii="Times New Roman" w:hAnsi="Times New Roman"/>
        </w:rPr>
        <w:t>Wykonawca oświadcza, że posiada</w:t>
      </w:r>
      <w:r w:rsidR="00FF481E">
        <w:rPr>
          <w:rFonts w:ascii="Times New Roman" w:hAnsi="Times New Roman"/>
        </w:rPr>
        <w:t>ć będzie</w:t>
      </w:r>
      <w:r w:rsidRPr="008F6808">
        <w:rPr>
          <w:rFonts w:ascii="Times New Roman" w:hAnsi="Times New Roman"/>
        </w:rPr>
        <w:t xml:space="preserve"> na zasadzie wyłączności wszelkie autorskie prawa do całości przedmiotu umowy, a ich przeniesienie na Zamawiającego nie stanowi naruszenia żadnych praw osób trzecich, w tym praw autorskich, ani też nie wymaga uzyskania żadnych zezwoleń czy zgód osób trzecich.</w:t>
      </w:r>
    </w:p>
    <w:p w14:paraId="5B836E44" w14:textId="5505D8EF" w:rsidR="008F6808" w:rsidRPr="008F6808" w:rsidRDefault="008F6808" w:rsidP="00CA66E2">
      <w:pPr>
        <w:numPr>
          <w:ilvl w:val="0"/>
          <w:numId w:val="12"/>
        </w:numPr>
        <w:spacing w:after="0" w:line="240" w:lineRule="auto"/>
        <w:jc w:val="both"/>
        <w:rPr>
          <w:rFonts w:ascii="Times New Roman" w:hAnsi="Times New Roman"/>
        </w:rPr>
      </w:pPr>
      <w:r w:rsidRPr="008F6808">
        <w:rPr>
          <w:rFonts w:ascii="Times New Roman" w:hAnsi="Times New Roman"/>
        </w:rPr>
        <w:t xml:space="preserve">Przeniesienie na Zamawiającego całości </w:t>
      </w:r>
      <w:bookmarkStart w:id="17" w:name="_Hlk44330460"/>
      <w:r w:rsidRPr="008F6808">
        <w:rPr>
          <w:rFonts w:ascii="Times New Roman" w:hAnsi="Times New Roman"/>
        </w:rPr>
        <w:t xml:space="preserve">praw autorskich majątkowych </w:t>
      </w:r>
      <w:bookmarkEnd w:id="17"/>
      <w:r w:rsidRPr="008F6808">
        <w:rPr>
          <w:rFonts w:ascii="Times New Roman" w:hAnsi="Times New Roman"/>
        </w:rPr>
        <w:t>do przedmiotu umowy obejmuje w szczególności:</w:t>
      </w:r>
    </w:p>
    <w:p w14:paraId="5C2A0018" w14:textId="77777777" w:rsidR="008F6808" w:rsidRPr="008F6808" w:rsidRDefault="008F6808" w:rsidP="00CA66E2">
      <w:pPr>
        <w:numPr>
          <w:ilvl w:val="0"/>
          <w:numId w:val="13"/>
        </w:numPr>
        <w:spacing w:after="0" w:line="240" w:lineRule="auto"/>
        <w:jc w:val="both"/>
        <w:rPr>
          <w:rFonts w:ascii="Times New Roman" w:hAnsi="Times New Roman"/>
        </w:rPr>
      </w:pPr>
      <w:r w:rsidRPr="008F6808">
        <w:rPr>
          <w:rFonts w:ascii="Times New Roman" w:hAnsi="Times New Roman"/>
        </w:rPr>
        <w:t>prawo do korzystania i rozporządzania autorskimi prawami majątkowymi do przedmiotu umowy w całości lub w części na rzecz dowolnych podmiotów, na wszystkich polach eksploatacji, o których mowa w art. 50 Ustawy z dnia 4 lutego 1994r. o prawie autorskim i prawach pokrewnych, w tym w szczególności:</w:t>
      </w:r>
    </w:p>
    <w:p w14:paraId="52527554" w14:textId="07B1778C" w:rsidR="008F6808" w:rsidRPr="008F6808" w:rsidRDefault="008F6808" w:rsidP="008F6808">
      <w:pPr>
        <w:jc w:val="both"/>
        <w:rPr>
          <w:rFonts w:ascii="Times New Roman" w:hAnsi="Times New Roman"/>
        </w:rPr>
      </w:pPr>
      <w:r w:rsidRPr="008F6808">
        <w:rPr>
          <w:rFonts w:ascii="Times New Roman" w:hAnsi="Times New Roman"/>
        </w:rPr>
        <w:t>- w zakresie utrwalenia i zwielokrotnienia  opracowania stanowiącego przedmiot umowy w tym dokumentacji technicznej – zwielokrotnianie dowolną techniką i utrwalanie zgodnie z zapotrzebowaniem Zamawiającego, w tym techniką drukarską, reprograficzną, zapisu magnetycznego oraz techniką cyfrową, w tym m. in. poprzez płyty CD/DVD, nośniki magnetooptyczne, poprzez druk oraz urządzenia elektroniczne, a także poprzez wprowadzenie do pamięci komputerów,</w:t>
      </w:r>
    </w:p>
    <w:p w14:paraId="406C04D6" w14:textId="7240A158" w:rsidR="008F6808" w:rsidRPr="008F6808" w:rsidRDefault="008F6808" w:rsidP="008F6808">
      <w:pPr>
        <w:jc w:val="both"/>
        <w:rPr>
          <w:rFonts w:ascii="Times New Roman" w:hAnsi="Times New Roman"/>
        </w:rPr>
      </w:pPr>
      <w:r w:rsidRPr="008F6808">
        <w:rPr>
          <w:rFonts w:ascii="Times New Roman" w:hAnsi="Times New Roman"/>
        </w:rPr>
        <w:t xml:space="preserve">- w zakresie realizacji wykonywanej przez Zamawiającego działalności gospodarczej i jego jednostki organizacyjne działalności o charakterze użyteczności publicznej oraz działalności gospodarczej , w tym w szczególności w celu wykonania wszelkich prac projektowych lub budowlanych oraz uzyskania wszelkich zezwoleń, pozwoleń i innych rozstrzygnięć administracyjnych, </w:t>
      </w:r>
    </w:p>
    <w:p w14:paraId="0B02601C" w14:textId="0C4DB971" w:rsidR="008F6808" w:rsidRPr="008F6808" w:rsidRDefault="008F6808" w:rsidP="008F6808">
      <w:pPr>
        <w:jc w:val="both"/>
        <w:rPr>
          <w:rFonts w:ascii="Times New Roman" w:hAnsi="Times New Roman"/>
        </w:rPr>
      </w:pPr>
      <w:r w:rsidRPr="008F6808">
        <w:rPr>
          <w:rFonts w:ascii="Times New Roman" w:hAnsi="Times New Roman"/>
        </w:rPr>
        <w:t>- wykorzystywanie dla celów promocji, reklamy, marketingu przedsięwzięcia do którego odnosi się przedmiot umowy jak i działalności Zamawiającego oraz jego jednostek organizacyjnych, a także wykorzystywanie dla celów pozyskiwania przez Zamawiającego oraz jego jednostek organizacyjnych – łącznie lub oddzielnie - finansowania dla wszelkich działań mających na celu realizację przedsięwzięcia do którego odnosi się przedmiot umowy, oraz innych przedsięwzięć realizowanych przez Zamawiającego lub jego jednostki organizacyjne – łącznie lub oddzielnie,- powielenie dowolną techniką całości lub części, w szczególności wykonanie kserokopii, lub za pomocą skanera;</w:t>
      </w:r>
    </w:p>
    <w:p w14:paraId="752DC7E4" w14:textId="77777777" w:rsidR="008F6808" w:rsidRPr="008F6808" w:rsidRDefault="008F6808" w:rsidP="008F6808">
      <w:pPr>
        <w:jc w:val="both"/>
        <w:rPr>
          <w:rFonts w:ascii="Times New Roman" w:hAnsi="Times New Roman"/>
        </w:rPr>
      </w:pPr>
      <w:r w:rsidRPr="008F6808">
        <w:rPr>
          <w:rFonts w:ascii="Times New Roman" w:hAnsi="Times New Roman"/>
        </w:rPr>
        <w:t>- wprowadzenie do pamięci komputera;</w:t>
      </w:r>
    </w:p>
    <w:p w14:paraId="785A7F18" w14:textId="77777777" w:rsidR="008F6808" w:rsidRPr="008F6808" w:rsidRDefault="008F6808" w:rsidP="008F6808">
      <w:pPr>
        <w:jc w:val="both"/>
        <w:rPr>
          <w:rFonts w:ascii="Times New Roman" w:hAnsi="Times New Roman"/>
        </w:rPr>
      </w:pPr>
      <w:r w:rsidRPr="008F6808">
        <w:rPr>
          <w:rFonts w:ascii="Times New Roman" w:hAnsi="Times New Roman"/>
        </w:rPr>
        <w:t xml:space="preserve">- zezwalanie na wykonanie zależnego prawa autorskiego; </w:t>
      </w:r>
    </w:p>
    <w:p w14:paraId="753F2DFF" w14:textId="15BB4DF1" w:rsidR="008F6808" w:rsidRPr="008F6808" w:rsidRDefault="008F6808" w:rsidP="008F6808">
      <w:pPr>
        <w:jc w:val="both"/>
        <w:rPr>
          <w:rFonts w:ascii="Times New Roman" w:hAnsi="Times New Roman"/>
        </w:rPr>
      </w:pPr>
      <w:r w:rsidRPr="008F6808">
        <w:rPr>
          <w:rFonts w:ascii="Times New Roman" w:hAnsi="Times New Roman"/>
        </w:rPr>
        <w:t xml:space="preserve">- wprowadzenie do obrotu, najem i użyczenie. </w:t>
      </w:r>
    </w:p>
    <w:p w14:paraId="13D4922A" w14:textId="1686E562" w:rsidR="008F6808" w:rsidRPr="008F6808" w:rsidRDefault="008F6808" w:rsidP="00CA66E2">
      <w:pPr>
        <w:numPr>
          <w:ilvl w:val="0"/>
          <w:numId w:val="13"/>
        </w:numPr>
        <w:spacing w:after="0" w:line="240" w:lineRule="auto"/>
        <w:jc w:val="both"/>
        <w:rPr>
          <w:rFonts w:ascii="Times New Roman" w:hAnsi="Times New Roman"/>
        </w:rPr>
      </w:pPr>
      <w:r w:rsidRPr="008F6808">
        <w:rPr>
          <w:rFonts w:ascii="Times New Roman" w:hAnsi="Times New Roman"/>
        </w:rPr>
        <w:t xml:space="preserve">zgodę Wykonawcy na rozporządzanie i korzystanie z utworów zależnych stanowiących przedmiot umowy, stworzonych przez Wykonawcę lub przez inne podmioty, na zlecenie Zamawiającego, na </w:t>
      </w:r>
      <w:r w:rsidRPr="008F6808">
        <w:rPr>
          <w:rFonts w:ascii="Times New Roman" w:hAnsi="Times New Roman"/>
        </w:rPr>
        <w:lastRenderedPageBreak/>
        <w:t>wszelkich polach eksploatacji, o których mowa w art. 50 ww. Ustawy o prawie autorskim i prawach pokrewnych, w szczególności wymienionych w lit. a) powyżej,</w:t>
      </w:r>
    </w:p>
    <w:p w14:paraId="5CF818EB" w14:textId="501AB173" w:rsidR="008F6808" w:rsidRPr="008F6808" w:rsidRDefault="008F6808" w:rsidP="00CA66E2">
      <w:pPr>
        <w:numPr>
          <w:ilvl w:val="0"/>
          <w:numId w:val="13"/>
        </w:numPr>
        <w:spacing w:after="0" w:line="240" w:lineRule="auto"/>
        <w:jc w:val="both"/>
        <w:rPr>
          <w:rFonts w:ascii="Times New Roman" w:hAnsi="Times New Roman"/>
        </w:rPr>
      </w:pPr>
      <w:r w:rsidRPr="008F6808">
        <w:rPr>
          <w:rFonts w:ascii="Times New Roman" w:hAnsi="Times New Roman"/>
        </w:rPr>
        <w:t>prawo korzystania, rozporządzania oraz zezwalania na korzystanie i rozporządzanie utworami zależnymi stanowiącymi opracowanie przedmiotu umowy, stworzonymi przez Wykonawcę lub przez inne podmioty, na zlecenie Zamawiającego, na wszelkich polach eksploatacji, o których mowa w art. 50 ww. Ustawy o prawie autorskim i prawach pokrewnych, w szczególności wymienionych w lit. a) powyżej.</w:t>
      </w:r>
    </w:p>
    <w:p w14:paraId="34E0CA09" w14:textId="4A6507AC" w:rsidR="008F6808" w:rsidRPr="008F6808" w:rsidRDefault="008F6808" w:rsidP="00CA66E2">
      <w:pPr>
        <w:numPr>
          <w:ilvl w:val="0"/>
          <w:numId w:val="12"/>
        </w:numPr>
        <w:spacing w:after="0" w:line="240" w:lineRule="auto"/>
        <w:jc w:val="both"/>
        <w:rPr>
          <w:rFonts w:ascii="Times New Roman" w:hAnsi="Times New Roman"/>
        </w:rPr>
      </w:pPr>
      <w:r w:rsidRPr="008F6808">
        <w:rPr>
          <w:rFonts w:ascii="Times New Roman" w:hAnsi="Times New Roman"/>
        </w:rPr>
        <w:t>Wraz z przejściem na Zamawiającego autorskich praw majątkowych przechodzi także na Zamawiającego wyłączne prawo do wykonywania i zezwalania na wykonywanie (rozporządzanie i korzystanie) zależnego prawa autorskiego. Wykonawca oświadcza, że zbycie autorskich praw majątkowych na rzecz Zamawiającego oraz innych przenoszonych praw i roszczeń na Zamawiającego, nie jest niczym ograniczone ani wyłączone.</w:t>
      </w:r>
    </w:p>
    <w:p w14:paraId="2EB38CDE" w14:textId="0EF3EB63" w:rsidR="008F6808" w:rsidRPr="008F6808" w:rsidRDefault="008F6808" w:rsidP="00CA66E2">
      <w:pPr>
        <w:numPr>
          <w:ilvl w:val="0"/>
          <w:numId w:val="12"/>
        </w:numPr>
        <w:tabs>
          <w:tab w:val="clear" w:pos="360"/>
          <w:tab w:val="num" w:pos="-3"/>
        </w:tabs>
        <w:spacing w:after="0" w:line="240" w:lineRule="auto"/>
        <w:jc w:val="both"/>
        <w:rPr>
          <w:rFonts w:ascii="Times New Roman" w:hAnsi="Times New Roman"/>
        </w:rPr>
      </w:pPr>
      <w:r w:rsidRPr="008F6808">
        <w:rPr>
          <w:rFonts w:ascii="Times New Roman" w:hAnsi="Times New Roman"/>
        </w:rPr>
        <w:t>W przypadku wystąpienia przez jakąkolwiek osobę trzecią z jakimkolwiek roszczeniem w stosunku do Zamawiającego z tytułu autorskich praw majątkowych lub osobistych, Wykonawca pokryje wszelkie koszty i straty poniesione przez Zamawiającego, w związku z pojawieniem się takich roszczeń, jak również udzieli Zamawiającemu wszelkiej pomocy w obronie przed takimi roszczeniami, a na żądanie Zamawiającego, wyłoży kwoty niezbędne na obronę przed takimi roszczeniami.</w:t>
      </w:r>
    </w:p>
    <w:p w14:paraId="392FF312" w14:textId="0ED5937F" w:rsidR="008F6808" w:rsidRPr="008F6808" w:rsidRDefault="008F6808" w:rsidP="00CA66E2">
      <w:pPr>
        <w:numPr>
          <w:ilvl w:val="0"/>
          <w:numId w:val="12"/>
        </w:numPr>
        <w:tabs>
          <w:tab w:val="clear" w:pos="360"/>
          <w:tab w:val="num" w:pos="-3"/>
        </w:tabs>
        <w:spacing w:after="0" w:line="240" w:lineRule="auto"/>
        <w:jc w:val="both"/>
        <w:rPr>
          <w:rFonts w:ascii="Times New Roman" w:hAnsi="Times New Roman"/>
        </w:rPr>
      </w:pPr>
      <w:r w:rsidRPr="008F6808">
        <w:rPr>
          <w:rFonts w:ascii="Times New Roman" w:hAnsi="Times New Roman"/>
        </w:rPr>
        <w:t>Przeniesienie praw autorskich do przedmiotu umowy obejmuje także upoważnienie Zamawiającego  do wykonywania prawa do nienaruszalności treści i formy przedmiotu umowy oraz rzetelnego jej wykorzystania, w szczególności prawa do wyrażania zgody na wprowadzanie jakichkolwiek zmian do przedmiotu umowy. Upoważnienie udzielone jest na okres dwudziestu lat od zawarcia niniejszej umowy, a wynagrodzenie z tego tytułu wchodzi w zakres wynagrodzenia umownego określonego niniejszą umową. Wykonawcy nie będzie przysługiwać od Zamawiającego</w:t>
      </w:r>
      <w:r w:rsidR="00B33B21">
        <w:rPr>
          <w:rFonts w:ascii="Times New Roman" w:hAnsi="Times New Roman"/>
        </w:rPr>
        <w:t xml:space="preserve"> </w:t>
      </w:r>
      <w:r w:rsidRPr="008F6808">
        <w:rPr>
          <w:rFonts w:ascii="Times New Roman" w:hAnsi="Times New Roman"/>
        </w:rPr>
        <w:t>jakiekolwiek dodatkowe wynagrodzenie z tego tytułu.</w:t>
      </w:r>
    </w:p>
    <w:p w14:paraId="7F8CCBE2" w14:textId="328832B9" w:rsidR="008F6808" w:rsidRPr="008F6808" w:rsidRDefault="008F6808" w:rsidP="00CA66E2">
      <w:pPr>
        <w:numPr>
          <w:ilvl w:val="0"/>
          <w:numId w:val="12"/>
        </w:numPr>
        <w:tabs>
          <w:tab w:val="clear" w:pos="360"/>
          <w:tab w:val="num" w:pos="-3"/>
        </w:tabs>
        <w:spacing w:after="0" w:line="240" w:lineRule="auto"/>
        <w:jc w:val="both"/>
        <w:rPr>
          <w:rFonts w:ascii="Times New Roman" w:hAnsi="Times New Roman"/>
        </w:rPr>
      </w:pPr>
      <w:r w:rsidRPr="008F6808">
        <w:rPr>
          <w:rFonts w:ascii="Times New Roman" w:hAnsi="Times New Roman"/>
        </w:rPr>
        <w:t>Wykonawca zobowiązany jest do niewykonywania wobec Zamawiającego prawa do nienaruszalności treści i formy oraz rzetelnego wykorzystania przedmiotu umowy oraz utworów zależnych stanowiących ich opracowanie.</w:t>
      </w:r>
    </w:p>
    <w:p w14:paraId="57768ED7" w14:textId="565EEC43" w:rsidR="008F6808" w:rsidRPr="008F6808" w:rsidRDefault="008F6808" w:rsidP="00CA66E2">
      <w:pPr>
        <w:numPr>
          <w:ilvl w:val="0"/>
          <w:numId w:val="12"/>
        </w:numPr>
        <w:tabs>
          <w:tab w:val="clear" w:pos="360"/>
          <w:tab w:val="num" w:pos="-3"/>
        </w:tabs>
        <w:spacing w:after="0" w:line="240" w:lineRule="auto"/>
        <w:jc w:val="both"/>
        <w:rPr>
          <w:rFonts w:ascii="Times New Roman" w:hAnsi="Times New Roman"/>
        </w:rPr>
      </w:pPr>
      <w:r w:rsidRPr="008F6808">
        <w:rPr>
          <w:rFonts w:ascii="Times New Roman" w:hAnsi="Times New Roman"/>
        </w:rPr>
        <w:t>Wykonawca wyraża zgodę na dokonywanie przez Zamawiającego zmian całości lub części przedmiotu umowy wynikających z potrzeb Zamawiającego. Wykonawca oświadcza, że jakiekolwiek zmiany wprowadzone przez Zamawiającego lub na  ich zlecenie nie stanowią naruszenia autorskich praw osobistych ani dóbr osobistych Wykonawcy, w szczególności prawa do integralności przedmiotu umowy.</w:t>
      </w:r>
    </w:p>
    <w:p w14:paraId="7A52C41D" w14:textId="7F73B1C0" w:rsidR="008F6808" w:rsidRPr="008F6808" w:rsidRDefault="008F6808" w:rsidP="00CA66E2">
      <w:pPr>
        <w:numPr>
          <w:ilvl w:val="0"/>
          <w:numId w:val="12"/>
        </w:numPr>
        <w:tabs>
          <w:tab w:val="clear" w:pos="360"/>
          <w:tab w:val="num" w:pos="-3"/>
        </w:tabs>
        <w:spacing w:after="0" w:line="240" w:lineRule="auto"/>
        <w:jc w:val="both"/>
        <w:rPr>
          <w:rFonts w:ascii="Times New Roman" w:hAnsi="Times New Roman"/>
        </w:rPr>
      </w:pPr>
      <w:r w:rsidRPr="008F6808">
        <w:rPr>
          <w:rFonts w:ascii="Times New Roman" w:hAnsi="Times New Roman"/>
        </w:rPr>
        <w:t>Na każde żądanie Zamawiającego, Wykonawca przedłoży Zamawiającemu w oryginale, pisemne oświadczenia wszystkich osób, które są współautorami Przedmiotu Umowy, potwierdzające:</w:t>
      </w:r>
    </w:p>
    <w:p w14:paraId="543A8FF5" w14:textId="77777777" w:rsidR="008F6808" w:rsidRPr="008F6808" w:rsidRDefault="008F6808" w:rsidP="00CA66E2">
      <w:pPr>
        <w:numPr>
          <w:ilvl w:val="1"/>
          <w:numId w:val="12"/>
        </w:numPr>
        <w:spacing w:after="0" w:line="240" w:lineRule="auto"/>
        <w:jc w:val="both"/>
        <w:rPr>
          <w:rFonts w:ascii="Times New Roman" w:hAnsi="Times New Roman"/>
        </w:rPr>
      </w:pPr>
      <w:r w:rsidRPr="008F6808">
        <w:rPr>
          <w:rFonts w:ascii="Times New Roman" w:hAnsi="Times New Roman"/>
        </w:rPr>
        <w:t xml:space="preserve"> przeniesienie na Wykonawcę majątkowych praw autorskich, w tym wyłącznego prawa do wykonywania i zezwalania na wykonywanie (rozporządzanie i korzystanie) zależnego prawa autorskiego, do Przedmiotu Umowy, a także </w:t>
      </w:r>
    </w:p>
    <w:p w14:paraId="65B19AEB" w14:textId="1476FFB3" w:rsidR="008F6808" w:rsidRPr="008F6808" w:rsidRDefault="008F6808" w:rsidP="00CA66E2">
      <w:pPr>
        <w:numPr>
          <w:ilvl w:val="1"/>
          <w:numId w:val="12"/>
        </w:numPr>
        <w:spacing w:after="0" w:line="240" w:lineRule="auto"/>
        <w:jc w:val="both"/>
        <w:rPr>
          <w:rFonts w:ascii="Times New Roman" w:hAnsi="Times New Roman"/>
        </w:rPr>
      </w:pPr>
      <w:r w:rsidRPr="008F6808">
        <w:rPr>
          <w:rFonts w:ascii="Times New Roman" w:hAnsi="Times New Roman"/>
        </w:rPr>
        <w:t xml:space="preserve">uprawnienie Wykonawcy do upoważnienia Zamawiającego  do wykonywania prawa do nienaruszalności treści i formy przedmiotu umowy oraz rzetelnego jej wykorzystania, w szczególności prawa do wyrażania zgody na wprowadzanie jakichkolwiek zmian do przedmiotu umowy, </w:t>
      </w:r>
    </w:p>
    <w:p w14:paraId="69911F4E" w14:textId="343C2DB3" w:rsidR="008F6808" w:rsidRPr="008F6808" w:rsidRDefault="008F6808" w:rsidP="00CA66E2">
      <w:pPr>
        <w:numPr>
          <w:ilvl w:val="1"/>
          <w:numId w:val="12"/>
        </w:numPr>
        <w:spacing w:after="0" w:line="240" w:lineRule="auto"/>
        <w:jc w:val="both"/>
        <w:rPr>
          <w:rFonts w:ascii="Times New Roman" w:hAnsi="Times New Roman"/>
        </w:rPr>
      </w:pPr>
      <w:r w:rsidRPr="008F6808">
        <w:rPr>
          <w:rFonts w:ascii="Times New Roman" w:hAnsi="Times New Roman"/>
        </w:rPr>
        <w:t>zobowiązanie autorów do niewykonywania wobec Wykonawcy, Zamawiającego prawa do nienaruszalności treści i formy oraz rzetelnego wykorzystania przedmiotu umowy oraz utworów zależnych stanowiących ich opracowanie.</w:t>
      </w:r>
    </w:p>
    <w:p w14:paraId="7F6AEFCA" w14:textId="55CB5E79" w:rsidR="008F6808" w:rsidRPr="008F6808" w:rsidRDefault="008F6808" w:rsidP="00CA66E2">
      <w:pPr>
        <w:numPr>
          <w:ilvl w:val="1"/>
          <w:numId w:val="12"/>
        </w:numPr>
        <w:spacing w:after="0" w:line="240" w:lineRule="auto"/>
        <w:jc w:val="both"/>
        <w:rPr>
          <w:rFonts w:ascii="Times New Roman" w:hAnsi="Times New Roman"/>
        </w:rPr>
      </w:pPr>
      <w:r w:rsidRPr="008F6808">
        <w:rPr>
          <w:rFonts w:ascii="Times New Roman" w:hAnsi="Times New Roman"/>
        </w:rPr>
        <w:t>zgodę autorów na dokonywanie przez Zamawiającego zmian całości lub części przedmiotu umowy wynikających z potrzeb Zamawiającego, a także stwierdzające, iż jakiekolwiek zmiany wprowadzone przez Zamawiającego lub na  ich zlecenie do przedmiotu umowy nie będą stanowiły naruszenia autorskich praw osobistych ani dóbr osobistych autorów, w szczególności prawa do integralności przedmiotu umowy.</w:t>
      </w:r>
    </w:p>
    <w:p w14:paraId="447E0D45" w14:textId="77777777" w:rsidR="008F6808" w:rsidRPr="008F6808" w:rsidRDefault="008F6808" w:rsidP="008F6808">
      <w:pPr>
        <w:jc w:val="both"/>
        <w:rPr>
          <w:rFonts w:ascii="Times New Roman" w:hAnsi="Times New Roman"/>
        </w:rPr>
      </w:pPr>
      <w:r w:rsidRPr="008F6808">
        <w:rPr>
          <w:rFonts w:ascii="Times New Roman" w:hAnsi="Times New Roman"/>
        </w:rPr>
        <w:t>przy czym stwierdzone w tych dokumentach prawa i upoważnienia przyznane Wykonawcy oraz zobowiązania autorów dotyczyć będą zakresu nie węższego, niż odpowiednie obowiązki dotyczące przeniesienia praw autorskich i udzielenia stosownych upoważnień, wynikające z niniejszej Umowy.</w:t>
      </w:r>
    </w:p>
    <w:p w14:paraId="085BC1D4" w14:textId="77777777" w:rsidR="00597106" w:rsidRDefault="00597106" w:rsidP="00FD10AF">
      <w:pPr>
        <w:rPr>
          <w:rFonts w:ascii="Times New Roman" w:hAnsi="Times New Roman"/>
          <w:b/>
        </w:rPr>
      </w:pPr>
    </w:p>
    <w:p w14:paraId="6F5E2328" w14:textId="4DA9DBA2" w:rsidR="008F6808" w:rsidRPr="008F6808" w:rsidRDefault="008F6808" w:rsidP="008F6808">
      <w:pPr>
        <w:jc w:val="center"/>
        <w:rPr>
          <w:rFonts w:ascii="Times New Roman" w:hAnsi="Times New Roman"/>
          <w:b/>
        </w:rPr>
      </w:pPr>
      <w:r w:rsidRPr="008F6808">
        <w:rPr>
          <w:rFonts w:ascii="Times New Roman" w:hAnsi="Times New Roman"/>
          <w:b/>
        </w:rPr>
        <w:t xml:space="preserve">§9    </w:t>
      </w:r>
    </w:p>
    <w:p w14:paraId="097797EA" w14:textId="75F434AD" w:rsidR="008F6808" w:rsidRPr="008F6808" w:rsidRDefault="008F6808" w:rsidP="008F6808">
      <w:pPr>
        <w:jc w:val="both"/>
        <w:rPr>
          <w:rFonts w:ascii="Times New Roman" w:hAnsi="Times New Roman"/>
        </w:rPr>
      </w:pPr>
      <w:r w:rsidRPr="008F6808">
        <w:rPr>
          <w:rFonts w:ascii="Times New Roman" w:hAnsi="Times New Roman"/>
          <w:b/>
          <w:bCs/>
        </w:rPr>
        <w:t>1.</w:t>
      </w:r>
      <w:r w:rsidRPr="008F6808">
        <w:rPr>
          <w:rFonts w:ascii="Times New Roman" w:hAnsi="Times New Roman"/>
        </w:rPr>
        <w:t xml:space="preserve"> W przypadku, gdy przedmiot umowy (lub jego część) jest wadliwy (art. 556 Kodeksu Cywilnego), </w:t>
      </w:r>
      <w:r w:rsidRPr="008F6808">
        <w:rPr>
          <w:rFonts w:ascii="Times New Roman" w:hAnsi="Times New Roman"/>
          <w:bCs/>
        </w:rPr>
        <w:t xml:space="preserve">Zamawiający </w:t>
      </w:r>
      <w:r w:rsidRPr="008F6808">
        <w:rPr>
          <w:rFonts w:ascii="Times New Roman" w:hAnsi="Times New Roman"/>
        </w:rPr>
        <w:t>wykonując uprawnienia z tytułu rękojmi, względem Wykonawcy, może:</w:t>
      </w:r>
    </w:p>
    <w:p w14:paraId="4C0BB284" w14:textId="5E981AF2" w:rsidR="008F6808" w:rsidRPr="008F6808" w:rsidRDefault="008F6808" w:rsidP="008F6808">
      <w:pPr>
        <w:pStyle w:val="Tekstkomentarza"/>
        <w:rPr>
          <w:rFonts w:ascii="Times New Roman" w:hAnsi="Times New Roman"/>
          <w:b/>
          <w:sz w:val="22"/>
          <w:szCs w:val="22"/>
        </w:rPr>
      </w:pPr>
      <w:r w:rsidRPr="008F6808">
        <w:rPr>
          <w:rFonts w:ascii="Times New Roman" w:hAnsi="Times New Roman"/>
          <w:sz w:val="22"/>
          <w:szCs w:val="22"/>
        </w:rPr>
        <w:t xml:space="preserve">1) żądać bezpłatnego usunięcia wad na koszt </w:t>
      </w:r>
      <w:r w:rsidRPr="008F6808">
        <w:rPr>
          <w:rFonts w:ascii="Times New Roman" w:hAnsi="Times New Roman"/>
          <w:bCs/>
          <w:sz w:val="22"/>
          <w:szCs w:val="22"/>
        </w:rPr>
        <w:t>Wykonawcy</w:t>
      </w:r>
      <w:r w:rsidRPr="008F6808">
        <w:rPr>
          <w:rFonts w:ascii="Times New Roman" w:hAnsi="Times New Roman"/>
          <w:sz w:val="22"/>
          <w:szCs w:val="22"/>
        </w:rPr>
        <w:t>, w terminie niezbędnym do ich usunięcia nie dłuższ</w:t>
      </w:r>
      <w:r w:rsidR="00FF481E">
        <w:rPr>
          <w:rFonts w:ascii="Times New Roman" w:hAnsi="Times New Roman"/>
          <w:sz w:val="22"/>
          <w:szCs w:val="22"/>
        </w:rPr>
        <w:t>ym</w:t>
      </w:r>
      <w:r w:rsidRPr="008F6808">
        <w:rPr>
          <w:rFonts w:ascii="Times New Roman" w:hAnsi="Times New Roman"/>
          <w:sz w:val="22"/>
          <w:szCs w:val="22"/>
        </w:rPr>
        <w:t xml:space="preserve"> jednak niż 14 dni, bez względu na wysokość związanych z tym kosztów, </w:t>
      </w:r>
    </w:p>
    <w:p w14:paraId="77CC48DE" w14:textId="77777777" w:rsidR="008F6808" w:rsidRPr="008F6808" w:rsidRDefault="008F6808" w:rsidP="008F6808">
      <w:pPr>
        <w:jc w:val="both"/>
        <w:rPr>
          <w:rFonts w:ascii="Times New Roman" w:hAnsi="Times New Roman"/>
        </w:rPr>
      </w:pPr>
      <w:r w:rsidRPr="008F6808">
        <w:rPr>
          <w:rFonts w:ascii="Times New Roman" w:hAnsi="Times New Roman"/>
        </w:rPr>
        <w:t>2) nie żądając usunięcia wad, odpowiednio obniżyć wynagrodzenie Wykonawcy,</w:t>
      </w:r>
    </w:p>
    <w:p w14:paraId="73146175" w14:textId="77777777" w:rsidR="008F6808" w:rsidRPr="008F6808" w:rsidRDefault="008F6808" w:rsidP="008F6808">
      <w:pPr>
        <w:jc w:val="both"/>
        <w:rPr>
          <w:rFonts w:ascii="Times New Roman" w:hAnsi="Times New Roman"/>
        </w:rPr>
      </w:pPr>
      <w:r w:rsidRPr="008F6808">
        <w:rPr>
          <w:rFonts w:ascii="Times New Roman" w:hAnsi="Times New Roman"/>
        </w:rPr>
        <w:t>3) odstąpić od umowy w terminie 60 dni od daty poinformowania Wykonawcy o wadzie  jeżeli  wady uniemożliwiają lub znacznie utrudniają realizację inwestycji na podstawie wykonanego przedmiotu umowy z zachowaniem praw odszkodowawczych w tym kary umownej za odstąpienie od umowy z  przyczyn występujących po stronie Wykonawcy.</w:t>
      </w:r>
    </w:p>
    <w:p w14:paraId="6FEBCC99" w14:textId="3EB99C18" w:rsidR="008F6808" w:rsidRPr="008F6808" w:rsidRDefault="008F6808" w:rsidP="008F6808">
      <w:pPr>
        <w:jc w:val="both"/>
        <w:rPr>
          <w:rFonts w:ascii="Times New Roman" w:hAnsi="Times New Roman"/>
        </w:rPr>
      </w:pPr>
      <w:r w:rsidRPr="008F6808">
        <w:rPr>
          <w:rFonts w:ascii="Times New Roman" w:hAnsi="Times New Roman"/>
          <w:b/>
          <w:bCs/>
        </w:rPr>
        <w:t>2.</w:t>
      </w:r>
      <w:r w:rsidRPr="008F6808">
        <w:rPr>
          <w:rFonts w:ascii="Times New Roman" w:hAnsi="Times New Roman"/>
        </w:rPr>
        <w:t xml:space="preserve"> Wykonawca w szczególności ponosi odpowiedzialność za rozwiązania projektowe niezgodne z parametrami ustalonymi w danych wyjściowych do projektowania i zasadami współczesnej wiedzy naukowej i technicznej.</w:t>
      </w:r>
    </w:p>
    <w:p w14:paraId="4414F69A" w14:textId="77777777" w:rsidR="008F6808" w:rsidRPr="008F6808" w:rsidRDefault="008F6808" w:rsidP="008F6808">
      <w:pPr>
        <w:pStyle w:val="BodyText21"/>
        <w:tabs>
          <w:tab w:val="left" w:pos="0"/>
        </w:tabs>
        <w:ind w:right="-27"/>
        <w:rPr>
          <w:i w:val="0"/>
          <w:iCs w:val="0"/>
          <w:sz w:val="22"/>
          <w:szCs w:val="22"/>
        </w:rPr>
      </w:pPr>
      <w:r w:rsidRPr="008F6808">
        <w:rPr>
          <w:b/>
          <w:bCs/>
          <w:i w:val="0"/>
          <w:iCs w:val="0"/>
          <w:sz w:val="22"/>
          <w:szCs w:val="22"/>
        </w:rPr>
        <w:t>3.</w:t>
      </w:r>
      <w:r w:rsidRPr="008F6808">
        <w:rPr>
          <w:i w:val="0"/>
          <w:iCs w:val="0"/>
          <w:sz w:val="22"/>
          <w:szCs w:val="22"/>
        </w:rPr>
        <w:t xml:space="preserve"> Wykonawca</w:t>
      </w:r>
      <w:r w:rsidRPr="008F6808">
        <w:rPr>
          <w:sz w:val="22"/>
          <w:szCs w:val="22"/>
        </w:rPr>
        <w:t xml:space="preserve"> </w:t>
      </w:r>
      <w:r w:rsidRPr="008F6808">
        <w:rPr>
          <w:bCs/>
          <w:i w:val="0"/>
          <w:iCs w:val="0"/>
          <w:sz w:val="22"/>
          <w:szCs w:val="22"/>
        </w:rPr>
        <w:t xml:space="preserve">zapewnia, iż przy realizacji zamówienia nie zostaną naruszone żadne prawa osób trzecich. </w:t>
      </w:r>
    </w:p>
    <w:p w14:paraId="734556DF" w14:textId="69214B6F" w:rsidR="008F6808" w:rsidRPr="008F6808" w:rsidRDefault="008F6808" w:rsidP="008F6808">
      <w:pPr>
        <w:pStyle w:val="BodyText21"/>
        <w:tabs>
          <w:tab w:val="left" w:pos="0"/>
        </w:tabs>
        <w:ind w:right="-27"/>
        <w:rPr>
          <w:i w:val="0"/>
          <w:iCs w:val="0"/>
          <w:sz w:val="22"/>
          <w:szCs w:val="22"/>
        </w:rPr>
      </w:pPr>
      <w:r w:rsidRPr="008F6808">
        <w:rPr>
          <w:b/>
          <w:bCs/>
          <w:i w:val="0"/>
          <w:iCs w:val="0"/>
          <w:sz w:val="22"/>
          <w:szCs w:val="22"/>
        </w:rPr>
        <w:t>4</w:t>
      </w:r>
      <w:r w:rsidRPr="008F6808">
        <w:rPr>
          <w:i w:val="0"/>
          <w:iCs w:val="0"/>
          <w:sz w:val="22"/>
          <w:szCs w:val="22"/>
        </w:rPr>
        <w:t>.</w:t>
      </w:r>
      <w:r w:rsidRPr="008F6808">
        <w:rPr>
          <w:sz w:val="22"/>
          <w:szCs w:val="22"/>
        </w:rPr>
        <w:t xml:space="preserve"> </w:t>
      </w:r>
      <w:r w:rsidRPr="008F6808">
        <w:rPr>
          <w:i w:val="0"/>
          <w:iCs w:val="0"/>
          <w:sz w:val="22"/>
          <w:szCs w:val="22"/>
        </w:rPr>
        <w:t xml:space="preserve">Wykonawca zabezpieczy </w:t>
      </w:r>
      <w:r w:rsidRPr="008F6808">
        <w:rPr>
          <w:bCs/>
          <w:i w:val="0"/>
          <w:iCs w:val="0"/>
          <w:sz w:val="22"/>
          <w:szCs w:val="22"/>
        </w:rPr>
        <w:t xml:space="preserve">Zamawiającego </w:t>
      </w:r>
      <w:r w:rsidRPr="008F6808">
        <w:rPr>
          <w:i w:val="0"/>
          <w:iCs w:val="0"/>
          <w:sz w:val="22"/>
          <w:szCs w:val="22"/>
        </w:rPr>
        <w:t>przed wszelkimi żądaniami, roszczeniami i kosztami spowodowanymi naruszeniem przez siebie praw autorskich, praw patentowych, praw ochronnych, znaków towarowych, itp., odnoszących się do przedmiotu umowy oraz sprzętu, urządzeń, technologii i materiałów potrzebnych przy realizacji zamówienia. Wykonawca</w:t>
      </w:r>
      <w:r w:rsidRPr="008F6808">
        <w:rPr>
          <w:b/>
          <w:bCs/>
          <w:i w:val="0"/>
          <w:iCs w:val="0"/>
          <w:sz w:val="22"/>
          <w:szCs w:val="22"/>
        </w:rPr>
        <w:t xml:space="preserve"> </w:t>
      </w:r>
      <w:r w:rsidRPr="008F6808">
        <w:rPr>
          <w:bCs/>
          <w:i w:val="0"/>
          <w:iCs w:val="0"/>
          <w:sz w:val="22"/>
          <w:szCs w:val="22"/>
        </w:rPr>
        <w:t>zobowiązuje się zwolnić</w:t>
      </w:r>
      <w:r w:rsidRPr="008F6808">
        <w:rPr>
          <w:b/>
          <w:bCs/>
          <w:i w:val="0"/>
          <w:iCs w:val="0"/>
          <w:sz w:val="22"/>
          <w:szCs w:val="22"/>
        </w:rPr>
        <w:t xml:space="preserve"> </w:t>
      </w:r>
      <w:r w:rsidRPr="008F6808">
        <w:rPr>
          <w:bCs/>
          <w:i w:val="0"/>
          <w:iCs w:val="0"/>
          <w:sz w:val="22"/>
          <w:szCs w:val="22"/>
        </w:rPr>
        <w:t>Zamawiającego z obowiązku świadczenia w przypadku wystąpienia opisanych wyżej żądań lub roszczeń.</w:t>
      </w:r>
      <w:r w:rsidRPr="008F6808">
        <w:rPr>
          <w:b/>
          <w:bCs/>
          <w:i w:val="0"/>
          <w:iCs w:val="0"/>
          <w:sz w:val="22"/>
          <w:szCs w:val="22"/>
        </w:rPr>
        <w:t xml:space="preserve">   </w:t>
      </w:r>
    </w:p>
    <w:p w14:paraId="46229C8D" w14:textId="77777777" w:rsidR="008F6808" w:rsidRPr="008F6808" w:rsidRDefault="008F6808" w:rsidP="008F6808">
      <w:pPr>
        <w:pStyle w:val="BodyText21"/>
        <w:tabs>
          <w:tab w:val="left" w:pos="0"/>
        </w:tabs>
        <w:ind w:right="-27"/>
        <w:rPr>
          <w:b/>
          <w:i w:val="0"/>
          <w:iCs w:val="0"/>
          <w:sz w:val="22"/>
          <w:szCs w:val="22"/>
        </w:rPr>
      </w:pPr>
      <w:r w:rsidRPr="008F6808">
        <w:rPr>
          <w:i w:val="0"/>
          <w:iCs w:val="0"/>
          <w:sz w:val="22"/>
          <w:szCs w:val="22"/>
        </w:rPr>
        <w:t xml:space="preserve">5. Uprawnienia z tytułu rękojmi wygasają po 3 latach od dnia podpisania bez zastrzeżeń </w:t>
      </w:r>
      <w:r w:rsidRPr="008F6808">
        <w:rPr>
          <w:bCs/>
          <w:i w:val="0"/>
          <w:iCs w:val="0"/>
          <w:sz w:val="22"/>
          <w:szCs w:val="22"/>
        </w:rPr>
        <w:t xml:space="preserve">Zamawiającego </w:t>
      </w:r>
      <w:r w:rsidRPr="008F6808">
        <w:rPr>
          <w:i w:val="0"/>
          <w:iCs w:val="0"/>
          <w:sz w:val="22"/>
          <w:szCs w:val="22"/>
        </w:rPr>
        <w:t xml:space="preserve">bezusterkowego protokołu odbioru prac. Termin uważa się za zachowany jeżeli przed jego upływem </w:t>
      </w:r>
      <w:r w:rsidRPr="008F6808">
        <w:rPr>
          <w:bCs/>
          <w:i w:val="0"/>
          <w:iCs w:val="0"/>
          <w:sz w:val="22"/>
          <w:szCs w:val="22"/>
        </w:rPr>
        <w:t xml:space="preserve">Zamawiający </w:t>
      </w:r>
      <w:r w:rsidRPr="008F6808">
        <w:rPr>
          <w:i w:val="0"/>
          <w:iCs w:val="0"/>
          <w:sz w:val="22"/>
          <w:szCs w:val="22"/>
        </w:rPr>
        <w:t>zgłosił wadę</w:t>
      </w:r>
      <w:r w:rsidRPr="008F6808">
        <w:rPr>
          <w:b/>
          <w:i w:val="0"/>
          <w:iCs w:val="0"/>
          <w:sz w:val="22"/>
          <w:szCs w:val="22"/>
        </w:rPr>
        <w:t xml:space="preserve"> </w:t>
      </w:r>
      <w:r w:rsidRPr="008F6808">
        <w:rPr>
          <w:i w:val="0"/>
          <w:iCs w:val="0"/>
          <w:sz w:val="22"/>
          <w:szCs w:val="22"/>
        </w:rPr>
        <w:t>Wykonawcy</w:t>
      </w:r>
      <w:r w:rsidRPr="008F6808">
        <w:rPr>
          <w:b/>
          <w:i w:val="0"/>
          <w:iCs w:val="0"/>
          <w:sz w:val="22"/>
          <w:szCs w:val="22"/>
        </w:rPr>
        <w:t>.</w:t>
      </w:r>
    </w:p>
    <w:p w14:paraId="38DCAAA9" w14:textId="0BC9F2D1" w:rsidR="008F6808" w:rsidRPr="008F6808" w:rsidRDefault="008F6808" w:rsidP="008F6808">
      <w:pPr>
        <w:pStyle w:val="BodyText21"/>
        <w:tabs>
          <w:tab w:val="left" w:pos="0"/>
        </w:tabs>
        <w:ind w:right="-27"/>
        <w:rPr>
          <w:bCs/>
          <w:i w:val="0"/>
          <w:iCs w:val="0"/>
          <w:sz w:val="22"/>
          <w:szCs w:val="22"/>
        </w:rPr>
      </w:pPr>
      <w:r w:rsidRPr="008F6808">
        <w:rPr>
          <w:bCs/>
          <w:i w:val="0"/>
          <w:iCs w:val="0"/>
          <w:sz w:val="22"/>
          <w:szCs w:val="22"/>
        </w:rPr>
        <w:t>6. Przepisu art. 563 §  1 Kodeksu cywilnego nie stosuje się.</w:t>
      </w:r>
    </w:p>
    <w:p w14:paraId="658008A5" w14:textId="77777777" w:rsidR="008F6808" w:rsidRPr="008F6808" w:rsidRDefault="008F6808" w:rsidP="000F25D6">
      <w:pPr>
        <w:rPr>
          <w:rFonts w:ascii="Times New Roman" w:hAnsi="Times New Roman"/>
          <w:b/>
          <w:bCs/>
        </w:rPr>
      </w:pPr>
    </w:p>
    <w:p w14:paraId="7BD88478" w14:textId="77777777" w:rsidR="008F6808" w:rsidRPr="008F6808" w:rsidRDefault="008F6808" w:rsidP="008F6808">
      <w:pPr>
        <w:jc w:val="center"/>
        <w:rPr>
          <w:rFonts w:ascii="Times New Roman" w:hAnsi="Times New Roman"/>
          <w:b/>
          <w:bCs/>
        </w:rPr>
      </w:pPr>
      <w:r w:rsidRPr="008F6808">
        <w:rPr>
          <w:rFonts w:ascii="Times New Roman" w:hAnsi="Times New Roman"/>
          <w:b/>
          <w:bCs/>
        </w:rPr>
        <w:t>§10</w:t>
      </w:r>
    </w:p>
    <w:p w14:paraId="3C5EEA54" w14:textId="7F1562CB" w:rsidR="008F6808" w:rsidRPr="008F6808" w:rsidRDefault="008F6808" w:rsidP="008F6808">
      <w:pPr>
        <w:jc w:val="both"/>
        <w:rPr>
          <w:rFonts w:ascii="Times New Roman" w:hAnsi="Times New Roman"/>
        </w:rPr>
      </w:pPr>
      <w:r w:rsidRPr="008F6808">
        <w:rPr>
          <w:rFonts w:ascii="Times New Roman" w:hAnsi="Times New Roman"/>
          <w:iCs/>
        </w:rPr>
        <w:t>Wykonawca</w:t>
      </w:r>
      <w:r w:rsidRPr="008F6808">
        <w:rPr>
          <w:rFonts w:ascii="Times New Roman" w:hAnsi="Times New Roman"/>
        </w:rPr>
        <w:t xml:space="preserve"> nie ma prawa przelania </w:t>
      </w:r>
      <w:r w:rsidR="00422805">
        <w:rPr>
          <w:rFonts w:ascii="Times New Roman" w:hAnsi="Times New Roman"/>
        </w:rPr>
        <w:t xml:space="preserve">na podmiot trzeci </w:t>
      </w:r>
      <w:r w:rsidRPr="008F6808">
        <w:rPr>
          <w:rFonts w:ascii="Times New Roman" w:hAnsi="Times New Roman"/>
        </w:rPr>
        <w:t xml:space="preserve">swoich praw lub obowiązków wobec </w:t>
      </w:r>
      <w:r w:rsidRPr="008F6808">
        <w:rPr>
          <w:rFonts w:ascii="Times New Roman" w:hAnsi="Times New Roman"/>
          <w:bCs/>
          <w:iCs/>
        </w:rPr>
        <w:t>Zamawiającego</w:t>
      </w:r>
      <w:r w:rsidRPr="008F6808">
        <w:rPr>
          <w:rFonts w:ascii="Times New Roman" w:hAnsi="Times New Roman"/>
          <w:bCs/>
          <w:i/>
        </w:rPr>
        <w:t xml:space="preserve"> </w:t>
      </w:r>
      <w:r w:rsidRPr="008F6808">
        <w:rPr>
          <w:rFonts w:ascii="Times New Roman" w:hAnsi="Times New Roman"/>
        </w:rPr>
        <w:t xml:space="preserve">wynikających z realizacji niniejszej umowy, jak również dokonania przekazania świadczenia służącego mu od Zamawiającego, bez pisemnej pod rygorem nieważności zgody </w:t>
      </w:r>
      <w:r w:rsidRPr="008F6808">
        <w:rPr>
          <w:rFonts w:ascii="Times New Roman" w:hAnsi="Times New Roman"/>
          <w:bCs/>
          <w:iCs/>
        </w:rPr>
        <w:t>Zamawiającego</w:t>
      </w:r>
      <w:r w:rsidRPr="008F6808">
        <w:rPr>
          <w:rFonts w:ascii="Times New Roman" w:hAnsi="Times New Roman"/>
        </w:rPr>
        <w:t xml:space="preserve">. </w:t>
      </w:r>
    </w:p>
    <w:p w14:paraId="20506060" w14:textId="77777777" w:rsidR="008F6808" w:rsidRPr="008F6808" w:rsidRDefault="008F6808" w:rsidP="008F6808">
      <w:pPr>
        <w:jc w:val="center"/>
        <w:rPr>
          <w:rFonts w:ascii="Times New Roman" w:hAnsi="Times New Roman"/>
          <w:b/>
        </w:rPr>
      </w:pPr>
    </w:p>
    <w:p w14:paraId="468DFDC5" w14:textId="77777777" w:rsidR="008F6808" w:rsidRPr="008F6808" w:rsidRDefault="008F6808" w:rsidP="008F6808">
      <w:pPr>
        <w:jc w:val="center"/>
        <w:rPr>
          <w:rFonts w:ascii="Times New Roman" w:hAnsi="Times New Roman"/>
          <w:b/>
        </w:rPr>
      </w:pPr>
      <w:r w:rsidRPr="008F6808">
        <w:rPr>
          <w:rFonts w:ascii="Times New Roman" w:hAnsi="Times New Roman"/>
          <w:b/>
        </w:rPr>
        <w:t>§11</w:t>
      </w:r>
    </w:p>
    <w:p w14:paraId="504D3F90" w14:textId="08A1F76D" w:rsidR="008F6808" w:rsidRPr="008F6808" w:rsidRDefault="008F6808" w:rsidP="008F6808">
      <w:pPr>
        <w:pStyle w:val="Stopka"/>
        <w:tabs>
          <w:tab w:val="left" w:pos="708"/>
        </w:tabs>
        <w:jc w:val="both"/>
        <w:rPr>
          <w:rFonts w:ascii="Times New Roman" w:hAnsi="Times New Roman"/>
          <w:b/>
          <w:bCs/>
        </w:rPr>
      </w:pPr>
      <w:r w:rsidRPr="008F6808">
        <w:rPr>
          <w:rFonts w:ascii="Times New Roman" w:hAnsi="Times New Roman"/>
          <w:b/>
          <w:bCs/>
        </w:rPr>
        <w:t>1</w:t>
      </w:r>
      <w:r w:rsidRPr="008F6808">
        <w:rPr>
          <w:rFonts w:ascii="Times New Roman" w:hAnsi="Times New Roman"/>
        </w:rPr>
        <w:t xml:space="preserve">.Koordynatorem prac stanowiących przedmiot umowy ze strony </w:t>
      </w:r>
      <w:r w:rsidRPr="008F6808">
        <w:rPr>
          <w:rFonts w:ascii="Times New Roman" w:hAnsi="Times New Roman"/>
          <w:bCs/>
          <w:iCs/>
        </w:rPr>
        <w:t>Zamawiającego</w:t>
      </w:r>
      <w:r w:rsidRPr="008F6808">
        <w:rPr>
          <w:rFonts w:ascii="Times New Roman" w:hAnsi="Times New Roman"/>
          <w:bCs/>
          <w:i/>
        </w:rPr>
        <w:t xml:space="preserve"> </w:t>
      </w:r>
    </w:p>
    <w:p w14:paraId="3E8C5EB7" w14:textId="684B3646" w:rsidR="008F6808" w:rsidRPr="008F6808" w:rsidRDefault="008F6808" w:rsidP="008F6808">
      <w:pPr>
        <w:pStyle w:val="Stopka"/>
        <w:tabs>
          <w:tab w:val="left" w:pos="708"/>
        </w:tabs>
        <w:jc w:val="both"/>
        <w:rPr>
          <w:rFonts w:ascii="Times New Roman" w:hAnsi="Times New Roman"/>
        </w:rPr>
      </w:pPr>
      <w:r w:rsidRPr="008F6808">
        <w:rPr>
          <w:rFonts w:ascii="Times New Roman" w:hAnsi="Times New Roman"/>
        </w:rPr>
        <w:t xml:space="preserve">będzie: p. ……………………. </w:t>
      </w:r>
      <w:proofErr w:type="spellStart"/>
      <w:r w:rsidR="00BD2650">
        <w:rPr>
          <w:rFonts w:ascii="Times New Roman" w:hAnsi="Times New Roman"/>
        </w:rPr>
        <w:t>t</w:t>
      </w:r>
      <w:r w:rsidRPr="008F6808">
        <w:rPr>
          <w:rFonts w:ascii="Times New Roman" w:hAnsi="Times New Roman"/>
        </w:rPr>
        <w:t>el</w:t>
      </w:r>
      <w:proofErr w:type="spellEnd"/>
      <w:r w:rsidR="00BD2650">
        <w:rPr>
          <w:rFonts w:ascii="Times New Roman" w:hAnsi="Times New Roman"/>
        </w:rPr>
        <w:t xml:space="preserve"> </w:t>
      </w:r>
      <w:r w:rsidRPr="008F6808">
        <w:rPr>
          <w:rFonts w:ascii="Times New Roman" w:hAnsi="Times New Roman"/>
        </w:rPr>
        <w:t>…………………….</w:t>
      </w:r>
    </w:p>
    <w:p w14:paraId="2A1A5F6F" w14:textId="77777777" w:rsidR="008F6808" w:rsidRPr="008F6808" w:rsidRDefault="008F6808" w:rsidP="008F6808">
      <w:pPr>
        <w:pStyle w:val="Stopka"/>
        <w:tabs>
          <w:tab w:val="left" w:pos="708"/>
        </w:tabs>
        <w:jc w:val="both"/>
        <w:rPr>
          <w:rFonts w:ascii="Times New Roman" w:hAnsi="Times New Roman"/>
        </w:rPr>
      </w:pPr>
      <w:r w:rsidRPr="008F6808">
        <w:rPr>
          <w:rFonts w:ascii="Times New Roman" w:hAnsi="Times New Roman"/>
          <w:b/>
          <w:bCs/>
        </w:rPr>
        <w:t>2</w:t>
      </w:r>
      <w:r w:rsidRPr="008F6808">
        <w:rPr>
          <w:rFonts w:ascii="Times New Roman" w:hAnsi="Times New Roman"/>
        </w:rPr>
        <w:t xml:space="preserve">.Koordynatorem prac stanowiących przedmiot umowy ze strony </w:t>
      </w:r>
      <w:r w:rsidRPr="008F6808">
        <w:rPr>
          <w:rFonts w:ascii="Times New Roman" w:hAnsi="Times New Roman"/>
          <w:iCs/>
        </w:rPr>
        <w:t>Wykonawcy</w:t>
      </w:r>
      <w:r w:rsidRPr="008F6808">
        <w:rPr>
          <w:rFonts w:ascii="Times New Roman" w:hAnsi="Times New Roman"/>
        </w:rPr>
        <w:t xml:space="preserve"> będzie:</w:t>
      </w:r>
    </w:p>
    <w:p w14:paraId="50CBEDB4" w14:textId="4D7AA8C7" w:rsidR="008F6808" w:rsidRPr="008F6808" w:rsidRDefault="008F6808" w:rsidP="008F6808">
      <w:pPr>
        <w:pStyle w:val="Stopka"/>
        <w:tabs>
          <w:tab w:val="left" w:pos="708"/>
        </w:tabs>
        <w:jc w:val="both"/>
        <w:rPr>
          <w:rFonts w:ascii="Times New Roman" w:hAnsi="Times New Roman"/>
        </w:rPr>
      </w:pPr>
      <w:r w:rsidRPr="008F6808">
        <w:rPr>
          <w:rFonts w:ascii="Times New Roman" w:hAnsi="Times New Roman"/>
        </w:rPr>
        <w:t xml:space="preserve">           p. ………………………….. </w:t>
      </w:r>
      <w:proofErr w:type="spellStart"/>
      <w:r w:rsidRPr="008F6808">
        <w:rPr>
          <w:rFonts w:ascii="Times New Roman" w:hAnsi="Times New Roman"/>
        </w:rPr>
        <w:t>tel</w:t>
      </w:r>
      <w:proofErr w:type="spellEnd"/>
      <w:r w:rsidR="00BD2650">
        <w:rPr>
          <w:rFonts w:ascii="Times New Roman" w:hAnsi="Times New Roman"/>
        </w:rPr>
        <w:t xml:space="preserve"> </w:t>
      </w:r>
      <w:r w:rsidRPr="008F6808">
        <w:rPr>
          <w:rFonts w:ascii="Times New Roman" w:hAnsi="Times New Roman"/>
        </w:rPr>
        <w:t>………………………………..</w:t>
      </w:r>
    </w:p>
    <w:p w14:paraId="3A6AFE10" w14:textId="77777777" w:rsidR="008F6808" w:rsidRPr="008F6808" w:rsidRDefault="008F6808" w:rsidP="008F6808">
      <w:pPr>
        <w:jc w:val="both"/>
        <w:rPr>
          <w:rFonts w:ascii="Times New Roman" w:hAnsi="Times New Roman"/>
        </w:rPr>
      </w:pPr>
      <w:r w:rsidRPr="008F6808">
        <w:rPr>
          <w:rFonts w:ascii="Times New Roman" w:hAnsi="Times New Roman"/>
          <w:b/>
          <w:bCs/>
        </w:rPr>
        <w:t>3.</w:t>
      </w:r>
      <w:r w:rsidRPr="008F6808">
        <w:rPr>
          <w:rFonts w:ascii="Times New Roman" w:hAnsi="Times New Roman"/>
        </w:rPr>
        <w:t xml:space="preserve"> W sprawach nieuregulowanych w umowie zastosowanie mieć będą w szczególności przepisy ustawy o prawie autorskim i prawach pokrewnych oraz kodeksu cywilnego.</w:t>
      </w:r>
    </w:p>
    <w:p w14:paraId="35A18654" w14:textId="77777777" w:rsidR="008F6808" w:rsidRPr="008F6808" w:rsidRDefault="008F6808" w:rsidP="008F6808">
      <w:pPr>
        <w:pStyle w:val="Tekstpodstawowy2"/>
        <w:rPr>
          <w:sz w:val="22"/>
          <w:szCs w:val="22"/>
        </w:rPr>
      </w:pPr>
      <w:r w:rsidRPr="008F6808">
        <w:rPr>
          <w:b w:val="0"/>
          <w:bCs/>
          <w:sz w:val="22"/>
          <w:szCs w:val="22"/>
        </w:rPr>
        <w:t>4.</w:t>
      </w:r>
      <w:r w:rsidRPr="008F6808">
        <w:rPr>
          <w:sz w:val="22"/>
          <w:szCs w:val="22"/>
        </w:rPr>
        <w:t xml:space="preserve"> </w:t>
      </w:r>
      <w:r w:rsidRPr="008F6808">
        <w:rPr>
          <w:b w:val="0"/>
          <w:sz w:val="22"/>
          <w:szCs w:val="22"/>
        </w:rPr>
        <w:t>Spory mogące wyniknąć z niniejszej umowy podlegają rozstrzygnięciu sądu powszechnego właściwego miejscowo ze względu na siedzibę</w:t>
      </w:r>
      <w:r w:rsidRPr="008F6808">
        <w:rPr>
          <w:sz w:val="22"/>
          <w:szCs w:val="22"/>
        </w:rPr>
        <w:t xml:space="preserve"> </w:t>
      </w:r>
      <w:r w:rsidRPr="008F6808">
        <w:rPr>
          <w:b w:val="0"/>
          <w:bCs/>
          <w:iCs/>
          <w:sz w:val="22"/>
          <w:szCs w:val="22"/>
        </w:rPr>
        <w:t>Zamawiającego</w:t>
      </w:r>
      <w:r w:rsidRPr="008F6808">
        <w:rPr>
          <w:sz w:val="22"/>
          <w:szCs w:val="22"/>
        </w:rPr>
        <w:t>.</w:t>
      </w:r>
    </w:p>
    <w:p w14:paraId="10AB082E" w14:textId="77777777" w:rsidR="008F6808" w:rsidRPr="008F6808" w:rsidRDefault="008F6808" w:rsidP="008F6808">
      <w:pPr>
        <w:pStyle w:val="Tekstpodstawowy2"/>
        <w:rPr>
          <w:b w:val="0"/>
          <w:sz w:val="22"/>
          <w:szCs w:val="22"/>
        </w:rPr>
      </w:pPr>
      <w:r w:rsidRPr="008F6808">
        <w:rPr>
          <w:b w:val="0"/>
          <w:bCs/>
          <w:sz w:val="22"/>
          <w:szCs w:val="22"/>
        </w:rPr>
        <w:t>5.</w:t>
      </w:r>
      <w:r w:rsidRPr="008F6808">
        <w:rPr>
          <w:sz w:val="22"/>
          <w:szCs w:val="22"/>
        </w:rPr>
        <w:t xml:space="preserve"> </w:t>
      </w:r>
      <w:r w:rsidRPr="008F6808">
        <w:rPr>
          <w:b w:val="0"/>
          <w:sz w:val="22"/>
          <w:szCs w:val="22"/>
        </w:rPr>
        <w:t>Wszelkie zmiany umowy wymagają dla swej ważności formy pisemnej w postaci podpisanego aneksu.</w:t>
      </w:r>
    </w:p>
    <w:p w14:paraId="0C658104" w14:textId="77777777" w:rsidR="008F6808" w:rsidRPr="008F6808" w:rsidRDefault="008F6808" w:rsidP="008F6808">
      <w:pPr>
        <w:jc w:val="both"/>
        <w:rPr>
          <w:rFonts w:ascii="Times New Roman" w:hAnsi="Times New Roman"/>
        </w:rPr>
      </w:pPr>
      <w:r w:rsidRPr="008F6808">
        <w:rPr>
          <w:rFonts w:ascii="Times New Roman" w:hAnsi="Times New Roman"/>
          <w:b/>
          <w:bCs/>
        </w:rPr>
        <w:t>6.</w:t>
      </w:r>
      <w:r w:rsidRPr="008F6808">
        <w:rPr>
          <w:rFonts w:ascii="Times New Roman" w:hAnsi="Times New Roman"/>
        </w:rPr>
        <w:t xml:space="preserve"> Informacje dotyczące działalności gospodarczej stron, pozyskane przez strony w związku z wykonywaniem zobowiązań, wynikających z niniejszej umowy, nie mogą być ujawniane stronom trzecim, </w:t>
      </w:r>
      <w:r w:rsidRPr="008F6808">
        <w:rPr>
          <w:rFonts w:ascii="Times New Roman" w:hAnsi="Times New Roman"/>
        </w:rPr>
        <w:lastRenderedPageBreak/>
        <w:t>za wyjątkiem przypadków określonych przez prawo lub po uzyskaniu w tym zakresie pisemnej, pod rygorem nieważności zgody drugiej Strony.</w:t>
      </w:r>
    </w:p>
    <w:p w14:paraId="2D1321B0" w14:textId="5A33DC33" w:rsidR="008F6808" w:rsidRPr="008F6808" w:rsidRDefault="008F6808" w:rsidP="008F6808">
      <w:pPr>
        <w:jc w:val="both"/>
        <w:rPr>
          <w:rFonts w:ascii="Times New Roman" w:hAnsi="Times New Roman"/>
        </w:rPr>
      </w:pPr>
      <w:r w:rsidRPr="008F6808">
        <w:rPr>
          <w:rFonts w:ascii="Times New Roman" w:hAnsi="Times New Roman"/>
          <w:b/>
          <w:bCs/>
        </w:rPr>
        <w:t>7.</w:t>
      </w:r>
      <w:r w:rsidRPr="008F6808">
        <w:rPr>
          <w:rFonts w:ascii="Times New Roman" w:hAnsi="Times New Roman"/>
        </w:rPr>
        <w:t xml:space="preserve"> Umowa została sporządzona w </w:t>
      </w:r>
      <w:r w:rsidR="00BD2650">
        <w:rPr>
          <w:rFonts w:ascii="Times New Roman" w:hAnsi="Times New Roman"/>
        </w:rPr>
        <w:t xml:space="preserve">dwóch </w:t>
      </w:r>
      <w:r w:rsidRPr="008F6808">
        <w:rPr>
          <w:rFonts w:ascii="Times New Roman" w:hAnsi="Times New Roman"/>
        </w:rPr>
        <w:t>jednobrzmiących egzemplarzach, po jednym dla każdej ze stron</w:t>
      </w:r>
    </w:p>
    <w:p w14:paraId="6CE8D5F9" w14:textId="1C600C53" w:rsidR="000F25D6" w:rsidRPr="000F25D6" w:rsidRDefault="008F6808" w:rsidP="000F25D6">
      <w:pPr>
        <w:pStyle w:val="NormalnyWeb"/>
        <w:numPr>
          <w:ilvl w:val="0"/>
          <w:numId w:val="11"/>
        </w:numPr>
        <w:spacing w:before="0" w:beforeAutospacing="0" w:after="0"/>
        <w:jc w:val="both"/>
        <w:rPr>
          <w:sz w:val="22"/>
          <w:szCs w:val="22"/>
        </w:rPr>
      </w:pPr>
      <w:bookmarkStart w:id="18" w:name="_Hlk35436927"/>
      <w:r w:rsidRPr="008F6808">
        <w:rPr>
          <w:iCs/>
          <w:sz w:val="22"/>
          <w:szCs w:val="22"/>
        </w:rPr>
        <w:t>Wykonawca</w:t>
      </w:r>
      <w:bookmarkEnd w:id="18"/>
      <w:r w:rsidRPr="008F6808">
        <w:rPr>
          <w:iCs/>
          <w:sz w:val="22"/>
          <w:szCs w:val="22"/>
        </w:rPr>
        <w:t xml:space="preserve"> </w:t>
      </w:r>
      <w:r w:rsidRPr="008F6808">
        <w:rPr>
          <w:sz w:val="22"/>
          <w:szCs w:val="22"/>
        </w:rPr>
        <w:t>oświadcza, iż wyraża zgodę na sprawdzanie swojej działalności w systemach KRD, BIG.</w:t>
      </w:r>
    </w:p>
    <w:p w14:paraId="7CAE86F1" w14:textId="1B893EEC" w:rsidR="008F6808" w:rsidRDefault="000F25D6" w:rsidP="00BD2650">
      <w:pPr>
        <w:pStyle w:val="Akapitzlist"/>
        <w:numPr>
          <w:ilvl w:val="0"/>
          <w:numId w:val="11"/>
        </w:numPr>
        <w:jc w:val="both"/>
        <w:rPr>
          <w:rFonts w:ascii="Times New Roman" w:hAnsi="Times New Roman"/>
        </w:rPr>
      </w:pPr>
      <w:r w:rsidRPr="000F25D6">
        <w:rPr>
          <w:rFonts w:ascii="Times New Roman" w:hAnsi="Times New Roman"/>
        </w:rPr>
        <w:t>Zamawiający zgodnie z art. 4c Ustawy z dn. 08.03.2013 r. o przeciwdziałaniu nadmiernym opóźnieniom w transakcjach handlowych oświadcza, że posiada status dużego przedsiębiorcy w rozumieniu art. 4 pkt 6 ww. Ustawy.</w:t>
      </w:r>
    </w:p>
    <w:p w14:paraId="7B3FABBD" w14:textId="38F36569" w:rsidR="004744D5" w:rsidRPr="00BD2650" w:rsidRDefault="004744D5" w:rsidP="00BD2650">
      <w:pPr>
        <w:pStyle w:val="Akapitzlist"/>
        <w:numPr>
          <w:ilvl w:val="0"/>
          <w:numId w:val="11"/>
        </w:numPr>
        <w:jc w:val="both"/>
        <w:rPr>
          <w:rFonts w:ascii="Times New Roman" w:hAnsi="Times New Roman"/>
        </w:rPr>
      </w:pPr>
      <w:r w:rsidRPr="004744D5">
        <w:rPr>
          <w:rFonts w:ascii="Times New Roman" w:hAnsi="Times New Roman"/>
        </w:rPr>
        <w:t xml:space="preserve">W celu weryfikacji i prawidłowego wypełnienia obowiązków podatkowych przez PKP SKM wynikających w szczególności z treści z art. 11 o ust. 1a i 1b ustawy o CIT, </w:t>
      </w:r>
      <w:r>
        <w:rPr>
          <w:rFonts w:ascii="Times New Roman" w:hAnsi="Times New Roman"/>
        </w:rPr>
        <w:t>…………………………</w:t>
      </w:r>
      <w:r w:rsidRPr="004744D5">
        <w:rPr>
          <w:rFonts w:ascii="Times New Roman" w:hAnsi="Times New Roman"/>
        </w:rPr>
        <w:t xml:space="preserve"> (nazwa </w:t>
      </w:r>
      <w:r>
        <w:rPr>
          <w:rFonts w:ascii="Times New Roman" w:hAnsi="Times New Roman"/>
        </w:rPr>
        <w:t>Wykonawcy</w:t>
      </w:r>
      <w:r w:rsidRPr="004744D5">
        <w:rPr>
          <w:rFonts w:ascii="Times New Roman" w:hAnsi="Times New Roman"/>
        </w:rPr>
        <w:t>) zobowiązany jest na pisemne wezwanie PKP SKM do złożenia oświadczenia wiedzy kontrahenta umożliwiającego prawidłowe wypełnienie przez PKP SKM tych obowiązków.</w:t>
      </w:r>
    </w:p>
    <w:p w14:paraId="7CBD8E72" w14:textId="40B59064" w:rsidR="008F6808" w:rsidRPr="008F6808" w:rsidRDefault="008F6808" w:rsidP="00B33B21">
      <w:pPr>
        <w:jc w:val="center"/>
        <w:rPr>
          <w:rFonts w:ascii="Times New Roman" w:hAnsi="Times New Roman"/>
          <w:b/>
        </w:rPr>
      </w:pPr>
      <w:r w:rsidRPr="008F6808">
        <w:rPr>
          <w:rFonts w:ascii="Times New Roman" w:hAnsi="Times New Roman"/>
          <w:b/>
        </w:rPr>
        <w:t>§12</w:t>
      </w:r>
    </w:p>
    <w:p w14:paraId="0F0EA327" w14:textId="5D74ED4D" w:rsidR="008F6808" w:rsidRPr="008F6808" w:rsidRDefault="008F6808" w:rsidP="00CA66E2">
      <w:pPr>
        <w:numPr>
          <w:ilvl w:val="1"/>
          <w:numId w:val="14"/>
        </w:numPr>
        <w:autoSpaceDE w:val="0"/>
        <w:autoSpaceDN w:val="0"/>
        <w:adjustRightInd w:val="0"/>
        <w:ind w:left="426" w:hanging="426"/>
        <w:jc w:val="both"/>
        <w:rPr>
          <w:rFonts w:ascii="Times New Roman" w:hAnsi="Times New Roman"/>
        </w:rPr>
      </w:pPr>
      <w:r w:rsidRPr="008F6808">
        <w:rPr>
          <w:rFonts w:ascii="Times New Roman" w:hAnsi="Times New Roman"/>
          <w:iCs/>
        </w:rPr>
        <w:t>Wykonawca</w:t>
      </w:r>
      <w:r w:rsidRPr="008F6808" w:rsidDel="002A4168">
        <w:rPr>
          <w:rFonts w:ascii="Times New Roman" w:hAnsi="Times New Roman"/>
        </w:rPr>
        <w:t xml:space="preserve"> </w:t>
      </w:r>
      <w:r w:rsidRPr="008F6808">
        <w:rPr>
          <w:rFonts w:ascii="Times New Roman" w:hAnsi="Times New Roman"/>
        </w:rPr>
        <w:t xml:space="preserve">wnosi zabezpieczenie należytego wykonania Umowy w wysokości </w:t>
      </w:r>
      <w:r w:rsidR="000F25D6">
        <w:rPr>
          <w:rFonts w:ascii="Times New Roman" w:hAnsi="Times New Roman"/>
          <w:b/>
          <w:bCs/>
        </w:rPr>
        <w:t>5</w:t>
      </w:r>
      <w:r w:rsidRPr="008F6808">
        <w:rPr>
          <w:rFonts w:ascii="Times New Roman" w:hAnsi="Times New Roman"/>
          <w:b/>
          <w:bCs/>
        </w:rPr>
        <w:t xml:space="preserve">% </w:t>
      </w:r>
      <w:r w:rsidRPr="008F6808">
        <w:rPr>
          <w:rFonts w:ascii="Times New Roman" w:hAnsi="Times New Roman"/>
        </w:rPr>
        <w:t>wartości  umowy brutto tj. w wysokości ……………….. zł (słownie: ……………………… zł ……………./100) w formie  ………………… zgodnej z wymaganiami określonymi specyfikacją warunków zamówienia.</w:t>
      </w:r>
    </w:p>
    <w:p w14:paraId="3F95CCD6" w14:textId="77777777" w:rsidR="008F6808" w:rsidRPr="008F6808" w:rsidRDefault="008F6808" w:rsidP="00CA66E2">
      <w:pPr>
        <w:numPr>
          <w:ilvl w:val="1"/>
          <w:numId w:val="14"/>
        </w:numPr>
        <w:ind w:left="426" w:hanging="426"/>
        <w:contextualSpacing/>
        <w:jc w:val="both"/>
        <w:rPr>
          <w:rFonts w:ascii="Times New Roman" w:hAnsi="Times New Roman"/>
        </w:rPr>
      </w:pPr>
      <w:r w:rsidRPr="008F6808">
        <w:rPr>
          <w:rFonts w:ascii="Times New Roman" w:hAnsi="Times New Roman"/>
        </w:rPr>
        <w:t>Zabezpieczenie wnoszone jest przed zawarciem niniejszej umowy.</w:t>
      </w:r>
    </w:p>
    <w:p w14:paraId="70DFF406" w14:textId="77777777" w:rsidR="008F6808" w:rsidRPr="008F6808" w:rsidRDefault="008F6808" w:rsidP="00CA66E2">
      <w:pPr>
        <w:numPr>
          <w:ilvl w:val="1"/>
          <w:numId w:val="14"/>
        </w:numPr>
        <w:autoSpaceDE w:val="0"/>
        <w:autoSpaceDN w:val="0"/>
        <w:adjustRightInd w:val="0"/>
        <w:ind w:left="426" w:hanging="426"/>
        <w:jc w:val="both"/>
        <w:rPr>
          <w:rFonts w:ascii="Times New Roman" w:hAnsi="Times New Roman"/>
        </w:rPr>
      </w:pPr>
      <w:r w:rsidRPr="008F6808">
        <w:rPr>
          <w:rFonts w:ascii="Times New Roman" w:hAnsi="Times New Roman"/>
        </w:rPr>
        <w:t xml:space="preserve">Zabezpieczenie służy pokryciu roszczeń z tytułu niewykonania lub nienależytego wykonania Umowy, w tym z tytułu przewidzianych w Umowie kar umownych. </w:t>
      </w:r>
    </w:p>
    <w:p w14:paraId="5AA1728E" w14:textId="77777777" w:rsidR="008F6808" w:rsidRPr="008F6808" w:rsidRDefault="008F6808" w:rsidP="00CA66E2">
      <w:pPr>
        <w:numPr>
          <w:ilvl w:val="1"/>
          <w:numId w:val="14"/>
        </w:numPr>
        <w:autoSpaceDE w:val="0"/>
        <w:autoSpaceDN w:val="0"/>
        <w:adjustRightInd w:val="0"/>
        <w:ind w:left="426" w:hanging="426"/>
        <w:jc w:val="both"/>
        <w:rPr>
          <w:rFonts w:ascii="Times New Roman" w:hAnsi="Times New Roman"/>
          <w:strike/>
        </w:rPr>
      </w:pPr>
      <w:r w:rsidRPr="008F6808">
        <w:rPr>
          <w:rFonts w:ascii="Times New Roman" w:hAnsi="Times New Roman"/>
        </w:rPr>
        <w:t>Zamawiający zwróci 70% kwoty zabezpieczenia w terminie 30 dni od dnia wykonania Umowy i uznania przez Zamawiającego przedmiotu Umowy za należycie wykonany, natomiast pozostałe 30% kwoty zabezpieczenia zostanie zwrócone po upływie okresu rękojmi, chyba że zabezpieczenie zostanie zatrzymane w celu pokrycia roszczeń z tytułu niewykonania lub nienależytego wykonania umowy.</w:t>
      </w:r>
    </w:p>
    <w:p w14:paraId="7EB48C78" w14:textId="69C097B5" w:rsidR="008F6808" w:rsidRPr="008F6808" w:rsidRDefault="008F6808" w:rsidP="00CA66E2">
      <w:pPr>
        <w:numPr>
          <w:ilvl w:val="1"/>
          <w:numId w:val="14"/>
        </w:numPr>
        <w:autoSpaceDE w:val="0"/>
        <w:autoSpaceDN w:val="0"/>
        <w:adjustRightInd w:val="0"/>
        <w:ind w:left="426" w:hanging="426"/>
        <w:jc w:val="both"/>
        <w:rPr>
          <w:rFonts w:ascii="Times New Roman" w:hAnsi="Times New Roman"/>
        </w:rPr>
      </w:pPr>
      <w:r w:rsidRPr="008F6808">
        <w:rPr>
          <w:rFonts w:ascii="Times New Roman" w:hAnsi="Times New Roman"/>
        </w:rPr>
        <w:t xml:space="preserve">Kwota pozostawiona na zabezpieczenie roszczeń z tytułu rękojmi za wady w wysokości  30% wysokości zabezpieczenia  jest zwracana nie później niż w 15 dniu po upływie okresu gwarancji jakości i rękojmi za wady. </w:t>
      </w:r>
    </w:p>
    <w:p w14:paraId="6F7DE475" w14:textId="77777777" w:rsidR="008F6808" w:rsidRPr="008F6808" w:rsidRDefault="008F6808" w:rsidP="00CA66E2">
      <w:pPr>
        <w:numPr>
          <w:ilvl w:val="1"/>
          <w:numId w:val="14"/>
        </w:numPr>
        <w:autoSpaceDE w:val="0"/>
        <w:autoSpaceDN w:val="0"/>
        <w:adjustRightInd w:val="0"/>
        <w:ind w:left="426" w:hanging="426"/>
        <w:jc w:val="both"/>
        <w:rPr>
          <w:rFonts w:ascii="Times New Roman" w:hAnsi="Times New Roman"/>
        </w:rPr>
      </w:pPr>
      <w:r w:rsidRPr="008F6808">
        <w:rPr>
          <w:rFonts w:ascii="Times New Roman" w:hAnsi="Times New Roman"/>
        </w:rPr>
        <w:t>Z treści zabezpieczenia wnoszonego w formie gwarancji lub poręczenia musi wynikać, że gwarant lub poręczyciel zobowiązuje się bezwarunkowo i nieodwołalnie zapłacić na rzecz Zamawiającego na jego pierwsze żądanie, w terminie do 30 dni należności z tytułu niewykonania lub nienależytego wykonania Umowy przez Wykonawcę. W przypadku wnoszenia zabezpieczenia w jednej z ww. form Zamawiający zastrzega sobie prawo do uprzedniej akceptacji treści dokumentu gwarancji lub poręczenia.</w:t>
      </w:r>
    </w:p>
    <w:p w14:paraId="4BB248ED" w14:textId="77777777" w:rsidR="008F6808" w:rsidRPr="008F6808" w:rsidRDefault="008F6808" w:rsidP="008F6808">
      <w:pPr>
        <w:jc w:val="center"/>
        <w:rPr>
          <w:rFonts w:ascii="Times New Roman" w:hAnsi="Times New Roman"/>
          <w:b/>
        </w:rPr>
      </w:pPr>
    </w:p>
    <w:p w14:paraId="11A47FA5" w14:textId="77777777" w:rsidR="008F6808" w:rsidRPr="008F6808" w:rsidRDefault="008F6808" w:rsidP="008F6808">
      <w:pPr>
        <w:jc w:val="center"/>
        <w:rPr>
          <w:rFonts w:ascii="Times New Roman" w:hAnsi="Times New Roman"/>
          <w:b/>
        </w:rPr>
      </w:pPr>
      <w:bookmarkStart w:id="19" w:name="_Hlk35592893"/>
      <w:r w:rsidRPr="008F6808">
        <w:rPr>
          <w:rFonts w:ascii="Times New Roman" w:hAnsi="Times New Roman"/>
          <w:b/>
        </w:rPr>
        <w:t>§13</w:t>
      </w:r>
    </w:p>
    <w:p w14:paraId="03B0BE8C" w14:textId="1C88FACF" w:rsidR="008F6808" w:rsidRPr="008F6808" w:rsidRDefault="008F6808" w:rsidP="00CA66E2">
      <w:pPr>
        <w:numPr>
          <w:ilvl w:val="0"/>
          <w:numId w:val="15"/>
        </w:numPr>
        <w:spacing w:after="0" w:line="240" w:lineRule="auto"/>
        <w:ind w:left="284" w:hanging="284"/>
        <w:jc w:val="both"/>
        <w:rPr>
          <w:rFonts w:ascii="Times New Roman" w:eastAsia="Times New Roman" w:hAnsi="Times New Roman"/>
          <w:bCs/>
          <w:iCs/>
          <w:lang w:eastAsia="pl-PL"/>
        </w:rPr>
      </w:pPr>
      <w:bookmarkStart w:id="20" w:name="_Hlk71101523"/>
      <w:bookmarkEnd w:id="19"/>
      <w:r w:rsidRPr="008F6808">
        <w:rPr>
          <w:rFonts w:ascii="Times New Roman" w:eastAsia="Times New Roman" w:hAnsi="Times New Roman"/>
          <w:bCs/>
          <w:iCs/>
          <w:lang w:eastAsia="pl-PL"/>
        </w:rPr>
        <w:t>Zgodnie z art. 13,14 ust. 1 i ust. 2 Rozporządzenia Parlamentu Europejskiego i Rady (UE) 2016/679 z dnia 27 kwietnia 2016 r. (ogólnego Rozporządzenia o ochronie danych osobowych) Strony informują, że są Administratorami danych osobowych osób reprezentujących Strony niniejszej Umowy oraz osób wskazanych w §</w:t>
      </w:r>
      <w:r w:rsidR="00EF61B0">
        <w:rPr>
          <w:rFonts w:ascii="Times New Roman" w:eastAsia="Times New Roman" w:hAnsi="Times New Roman"/>
          <w:bCs/>
          <w:iCs/>
          <w:lang w:eastAsia="pl-PL"/>
        </w:rPr>
        <w:t>11</w:t>
      </w:r>
      <w:r w:rsidRPr="008F6808">
        <w:rPr>
          <w:rFonts w:ascii="Times New Roman" w:eastAsia="Times New Roman" w:hAnsi="Times New Roman"/>
          <w:bCs/>
          <w:iCs/>
          <w:lang w:eastAsia="pl-PL"/>
        </w:rPr>
        <w:t xml:space="preserve"> ust. 1</w:t>
      </w:r>
      <w:r w:rsidR="00EF61B0">
        <w:rPr>
          <w:rFonts w:ascii="Times New Roman" w:eastAsia="Times New Roman" w:hAnsi="Times New Roman"/>
          <w:bCs/>
          <w:iCs/>
          <w:lang w:eastAsia="pl-PL"/>
        </w:rPr>
        <w:t xml:space="preserve"> i 2</w:t>
      </w:r>
      <w:r w:rsidRPr="008F6808">
        <w:rPr>
          <w:rFonts w:ascii="Times New Roman" w:eastAsia="Times New Roman" w:hAnsi="Times New Roman"/>
          <w:bCs/>
          <w:iCs/>
          <w:lang w:eastAsia="pl-PL"/>
        </w:rPr>
        <w:t xml:space="preserve"> Umowy. Dane kontaktowe do Administratorów:</w:t>
      </w:r>
    </w:p>
    <w:p w14:paraId="2E8AADF8" w14:textId="77777777" w:rsidR="008F6808" w:rsidRPr="008F6808" w:rsidRDefault="008F6808" w:rsidP="00CA66E2">
      <w:pPr>
        <w:numPr>
          <w:ilvl w:val="1"/>
          <w:numId w:val="15"/>
        </w:numPr>
        <w:spacing w:after="0" w:line="240" w:lineRule="auto"/>
        <w:ind w:left="567" w:hanging="283"/>
        <w:jc w:val="both"/>
        <w:rPr>
          <w:rFonts w:ascii="Times New Roman" w:eastAsia="Times New Roman" w:hAnsi="Times New Roman"/>
          <w:bCs/>
          <w:iCs/>
          <w:lang w:eastAsia="pl-PL"/>
        </w:rPr>
      </w:pPr>
      <w:r w:rsidRPr="008F6808">
        <w:rPr>
          <w:rFonts w:ascii="Times New Roman" w:eastAsia="Times New Roman" w:hAnsi="Times New Roman"/>
          <w:bCs/>
          <w:iCs/>
          <w:lang w:eastAsia="pl-PL"/>
        </w:rPr>
        <w:t xml:space="preserve"> PKP Szybka Kolej Miejska w Trójmieście  Sp. z o.o.  z siedzibą przy ul. Morskiej </w:t>
      </w:r>
      <w:smartTag w:uri="urn:schemas-microsoft-com:office:smarttags" w:element="metricconverter">
        <w:smartTagPr>
          <w:attr w:name="ProductID" w:val="350 a"/>
        </w:smartTagPr>
        <w:r w:rsidRPr="008F6808">
          <w:rPr>
            <w:rFonts w:ascii="Times New Roman" w:eastAsia="Times New Roman" w:hAnsi="Times New Roman"/>
            <w:bCs/>
            <w:iCs/>
            <w:lang w:eastAsia="pl-PL"/>
          </w:rPr>
          <w:t>350 A</w:t>
        </w:r>
      </w:smartTag>
      <w:r w:rsidRPr="008F6808">
        <w:rPr>
          <w:rFonts w:ascii="Times New Roman" w:eastAsia="Times New Roman" w:hAnsi="Times New Roman"/>
          <w:bCs/>
          <w:iCs/>
          <w:lang w:eastAsia="pl-PL"/>
        </w:rPr>
        <w:t>, 81-002 Gdynia, mail skm@skm.pkp.pl;</w:t>
      </w:r>
    </w:p>
    <w:p w14:paraId="1940C3E9" w14:textId="77777777" w:rsidR="008F6808" w:rsidRPr="008F6808" w:rsidRDefault="008F6808" w:rsidP="00CA66E2">
      <w:pPr>
        <w:numPr>
          <w:ilvl w:val="1"/>
          <w:numId w:val="15"/>
        </w:numPr>
        <w:spacing w:after="0" w:line="240" w:lineRule="auto"/>
        <w:ind w:left="709" w:hanging="425"/>
        <w:jc w:val="both"/>
        <w:rPr>
          <w:rFonts w:ascii="Times New Roman" w:eastAsia="Times New Roman" w:hAnsi="Times New Roman"/>
          <w:bCs/>
          <w:iCs/>
          <w:lang w:eastAsia="pl-PL"/>
        </w:rPr>
      </w:pPr>
      <w:r w:rsidRPr="008F6808">
        <w:rPr>
          <w:rFonts w:ascii="Times New Roman" w:eastAsia="Times New Roman" w:hAnsi="Times New Roman"/>
          <w:bCs/>
          <w:iCs/>
          <w:lang w:eastAsia="pl-PL"/>
        </w:rPr>
        <w:t>……………………………………………………………………………………………………</w:t>
      </w:r>
    </w:p>
    <w:p w14:paraId="64A879B0" w14:textId="77777777" w:rsidR="008F6808" w:rsidRPr="008F6808" w:rsidRDefault="008F6808" w:rsidP="00CA66E2">
      <w:pPr>
        <w:numPr>
          <w:ilvl w:val="0"/>
          <w:numId w:val="15"/>
        </w:numPr>
        <w:spacing w:after="0" w:line="240" w:lineRule="auto"/>
        <w:ind w:left="284" w:hanging="284"/>
        <w:jc w:val="both"/>
        <w:rPr>
          <w:rFonts w:ascii="Times New Roman" w:eastAsia="Times New Roman" w:hAnsi="Times New Roman"/>
          <w:bCs/>
          <w:iCs/>
          <w:lang w:eastAsia="pl-PL"/>
        </w:rPr>
      </w:pPr>
      <w:r w:rsidRPr="008F6808">
        <w:rPr>
          <w:rFonts w:ascii="Times New Roman" w:eastAsia="Times New Roman" w:hAnsi="Times New Roman"/>
          <w:bCs/>
          <w:iCs/>
          <w:lang w:eastAsia="pl-PL"/>
        </w:rPr>
        <w:t>Administratorzy wyznaczyli  Inspektorów ochrony danych,  z którymi można się skontaktować odpowiednio:</w:t>
      </w:r>
    </w:p>
    <w:p w14:paraId="2E51500C" w14:textId="77777777" w:rsidR="008F6808" w:rsidRPr="008F6808" w:rsidRDefault="008F6808" w:rsidP="00CA66E2">
      <w:pPr>
        <w:numPr>
          <w:ilvl w:val="1"/>
          <w:numId w:val="15"/>
        </w:numPr>
        <w:spacing w:after="0" w:line="240" w:lineRule="auto"/>
        <w:ind w:left="567" w:hanging="283"/>
        <w:jc w:val="both"/>
        <w:rPr>
          <w:rFonts w:ascii="Times New Roman" w:eastAsia="Times New Roman" w:hAnsi="Times New Roman"/>
          <w:bCs/>
          <w:iCs/>
          <w:lang w:eastAsia="pl-PL"/>
        </w:rPr>
      </w:pPr>
      <w:r w:rsidRPr="008F6808">
        <w:rPr>
          <w:rFonts w:ascii="Times New Roman" w:eastAsia="Times New Roman" w:hAnsi="Times New Roman"/>
          <w:bCs/>
          <w:iCs/>
          <w:lang w:eastAsia="pl-PL"/>
        </w:rPr>
        <w:t>pisząc na adres e-mail: daneosobowe@skm.pkp.pl lub telefonicznie: 58 721 29 69;</w:t>
      </w:r>
    </w:p>
    <w:p w14:paraId="0078A08C" w14:textId="77777777" w:rsidR="008F6808" w:rsidRPr="008F6808" w:rsidRDefault="008F6808" w:rsidP="00CA66E2">
      <w:pPr>
        <w:numPr>
          <w:ilvl w:val="1"/>
          <w:numId w:val="15"/>
        </w:numPr>
        <w:spacing w:after="0" w:line="240" w:lineRule="auto"/>
        <w:ind w:left="567" w:hanging="283"/>
        <w:jc w:val="both"/>
        <w:rPr>
          <w:rFonts w:ascii="Times New Roman" w:eastAsia="Times New Roman" w:hAnsi="Times New Roman"/>
          <w:bCs/>
          <w:iCs/>
          <w:lang w:eastAsia="pl-PL"/>
        </w:rPr>
      </w:pPr>
      <w:r w:rsidRPr="008F6808">
        <w:rPr>
          <w:rFonts w:ascii="Times New Roman" w:eastAsia="Times New Roman" w:hAnsi="Times New Roman"/>
          <w:bCs/>
          <w:iCs/>
          <w:lang w:eastAsia="pl-PL"/>
        </w:rPr>
        <w:lastRenderedPageBreak/>
        <w:t>pisząc na adres e-mail: ………………………… lub telefonicznie: …………………………...</w:t>
      </w:r>
    </w:p>
    <w:p w14:paraId="2EB3D993" w14:textId="77777777" w:rsidR="008F6808" w:rsidRPr="008F6808" w:rsidRDefault="008F6808" w:rsidP="00CA66E2">
      <w:pPr>
        <w:numPr>
          <w:ilvl w:val="0"/>
          <w:numId w:val="15"/>
        </w:numPr>
        <w:spacing w:after="0" w:line="240" w:lineRule="auto"/>
        <w:ind w:left="284" w:hanging="284"/>
        <w:jc w:val="both"/>
        <w:rPr>
          <w:rFonts w:ascii="Times New Roman" w:eastAsia="Times New Roman" w:hAnsi="Times New Roman"/>
          <w:bCs/>
          <w:iCs/>
          <w:lang w:eastAsia="pl-PL"/>
        </w:rPr>
      </w:pPr>
      <w:r w:rsidRPr="008F6808">
        <w:rPr>
          <w:rFonts w:ascii="Times New Roman" w:eastAsia="Times New Roman" w:hAnsi="Times New Roman"/>
          <w:bCs/>
          <w:iCs/>
          <w:lang w:eastAsia="pl-PL"/>
        </w:rPr>
        <w:t>Dane osobowe przetwarzane w oparciu o niniejszą Umowę przetwarzane będą w celu jej zawarcia i realizacji, na podstawie:</w:t>
      </w:r>
    </w:p>
    <w:p w14:paraId="44AEB784" w14:textId="77777777" w:rsidR="008F6808" w:rsidRPr="008F6808" w:rsidRDefault="008F6808" w:rsidP="00CA66E2">
      <w:pPr>
        <w:numPr>
          <w:ilvl w:val="1"/>
          <w:numId w:val="15"/>
        </w:numPr>
        <w:spacing w:after="0" w:line="240" w:lineRule="auto"/>
        <w:ind w:left="567" w:hanging="283"/>
        <w:jc w:val="both"/>
        <w:rPr>
          <w:rFonts w:ascii="Times New Roman" w:eastAsia="Times New Roman" w:hAnsi="Times New Roman"/>
          <w:bCs/>
          <w:iCs/>
          <w:lang w:eastAsia="pl-PL"/>
        </w:rPr>
      </w:pPr>
      <w:r w:rsidRPr="008F6808">
        <w:rPr>
          <w:rFonts w:ascii="Times New Roman" w:eastAsia="Times New Roman" w:hAnsi="Times New Roman"/>
          <w:bCs/>
          <w:iCs/>
          <w:lang w:eastAsia="pl-PL"/>
        </w:rPr>
        <w:t xml:space="preserve"> art. 6 ust. 1 lit. b RODO wobec osób reprezentujących Strony,</w:t>
      </w:r>
    </w:p>
    <w:p w14:paraId="7DC3237F" w14:textId="77777777" w:rsidR="008F6808" w:rsidRPr="008F6808" w:rsidRDefault="008F6808" w:rsidP="00CA66E2">
      <w:pPr>
        <w:numPr>
          <w:ilvl w:val="1"/>
          <w:numId w:val="15"/>
        </w:numPr>
        <w:spacing w:after="0" w:line="240" w:lineRule="auto"/>
        <w:ind w:left="567" w:hanging="283"/>
        <w:jc w:val="both"/>
        <w:rPr>
          <w:rFonts w:ascii="Times New Roman" w:eastAsia="Times New Roman" w:hAnsi="Times New Roman"/>
          <w:bCs/>
          <w:iCs/>
          <w:lang w:eastAsia="pl-PL"/>
        </w:rPr>
      </w:pPr>
      <w:r w:rsidRPr="008F6808">
        <w:rPr>
          <w:rFonts w:ascii="Times New Roman" w:eastAsia="Times New Roman" w:hAnsi="Times New Roman"/>
          <w:bCs/>
          <w:iCs/>
          <w:lang w:eastAsia="pl-PL"/>
        </w:rPr>
        <w:t xml:space="preserve">art. 6 ust. 1 lit. c RODO wobec osób, których Strony wyznaczyły do realizacji zapisów niniejszej Umowy, </w:t>
      </w:r>
    </w:p>
    <w:p w14:paraId="4235ADE2" w14:textId="1E6A1334" w:rsidR="008F6808" w:rsidRPr="008F6808" w:rsidRDefault="008F6808" w:rsidP="00CA66E2">
      <w:pPr>
        <w:numPr>
          <w:ilvl w:val="1"/>
          <w:numId w:val="15"/>
        </w:numPr>
        <w:spacing w:after="0" w:line="240" w:lineRule="auto"/>
        <w:ind w:left="567" w:hanging="283"/>
        <w:jc w:val="both"/>
        <w:rPr>
          <w:rFonts w:ascii="Times New Roman" w:eastAsia="Times New Roman" w:hAnsi="Times New Roman"/>
          <w:bCs/>
          <w:iCs/>
          <w:lang w:eastAsia="pl-PL"/>
        </w:rPr>
      </w:pPr>
      <w:r w:rsidRPr="008F6808">
        <w:rPr>
          <w:rFonts w:ascii="Times New Roman" w:eastAsia="Times New Roman" w:hAnsi="Times New Roman"/>
          <w:bCs/>
          <w:iCs/>
          <w:lang w:eastAsia="pl-PL"/>
        </w:rPr>
        <w:t>art. 6 ust. 1 lit. f RODO (prawnie uzasadniony interes administratora) dotyczy, realizacji zapisów Umowy oraz możliwości dochodzenia ewentualnych roszczeń</w:t>
      </w:r>
      <w:r w:rsidR="00BD2650">
        <w:rPr>
          <w:rFonts w:ascii="Times New Roman" w:eastAsia="Times New Roman" w:hAnsi="Times New Roman"/>
          <w:bCs/>
          <w:iCs/>
          <w:lang w:eastAsia="pl-PL"/>
        </w:rPr>
        <w:t xml:space="preserve"> </w:t>
      </w:r>
      <w:r w:rsidRPr="008F6808">
        <w:rPr>
          <w:rFonts w:ascii="Times New Roman" w:eastAsia="Times New Roman" w:hAnsi="Times New Roman"/>
          <w:bCs/>
          <w:iCs/>
          <w:lang w:eastAsia="pl-PL"/>
        </w:rPr>
        <w:t xml:space="preserve">w związku z niezrealizowaniem zapisów niniejszej Umowy.   </w:t>
      </w:r>
    </w:p>
    <w:p w14:paraId="205C7C90" w14:textId="77777777" w:rsidR="008F6808" w:rsidRPr="008F6808" w:rsidRDefault="008F6808" w:rsidP="00CA66E2">
      <w:pPr>
        <w:numPr>
          <w:ilvl w:val="0"/>
          <w:numId w:val="15"/>
        </w:numPr>
        <w:spacing w:after="0" w:line="240" w:lineRule="auto"/>
        <w:ind w:left="284" w:hanging="284"/>
        <w:jc w:val="both"/>
        <w:rPr>
          <w:rFonts w:ascii="Times New Roman" w:eastAsia="Times New Roman" w:hAnsi="Times New Roman"/>
          <w:bCs/>
          <w:iCs/>
          <w:lang w:eastAsia="pl-PL"/>
        </w:rPr>
      </w:pPr>
      <w:r w:rsidRPr="008F6808">
        <w:rPr>
          <w:rFonts w:ascii="Times New Roman" w:eastAsia="Times New Roman" w:hAnsi="Times New Roman"/>
          <w:bCs/>
          <w:iCs/>
          <w:lang w:eastAsia="pl-PL"/>
        </w:rPr>
        <w:t>Administratorzy informują, że dane osobowe udostępniane będą innym podmiotom z którymi zawarto umowy powierzenia, państwowym służbom kontrolnym, kancelarii prawnej obsługującej  Administratora.</w:t>
      </w:r>
    </w:p>
    <w:p w14:paraId="17236267" w14:textId="77777777" w:rsidR="008F6808" w:rsidRPr="008F6808" w:rsidRDefault="008F6808" w:rsidP="00CA66E2">
      <w:pPr>
        <w:numPr>
          <w:ilvl w:val="0"/>
          <w:numId w:val="15"/>
        </w:numPr>
        <w:spacing w:after="0" w:line="240" w:lineRule="auto"/>
        <w:ind w:left="284" w:hanging="284"/>
        <w:jc w:val="both"/>
        <w:rPr>
          <w:rFonts w:ascii="Times New Roman" w:eastAsia="Times New Roman" w:hAnsi="Times New Roman"/>
          <w:bCs/>
          <w:iCs/>
          <w:lang w:eastAsia="pl-PL"/>
        </w:rPr>
      </w:pPr>
      <w:r w:rsidRPr="008F6808">
        <w:rPr>
          <w:rFonts w:ascii="Times New Roman" w:eastAsia="Times New Roman" w:hAnsi="Times New Roman"/>
          <w:bCs/>
          <w:iCs/>
          <w:lang w:eastAsia="pl-PL"/>
        </w:rPr>
        <w:t>Dane osobowe będą przechowywane do czasu upływu terminu przedawnienia roszczeń mogących wynikać z umowy lub terminów przekazania dokumentacji do Archiwum, jak również nie będą przekazywane do państwa trzeciego lub organizacji międzynarodowej w rozumieniu RODO.</w:t>
      </w:r>
    </w:p>
    <w:p w14:paraId="4382C4D6" w14:textId="77777777" w:rsidR="008F6808" w:rsidRPr="008F6808" w:rsidRDefault="008F6808" w:rsidP="00CA66E2">
      <w:pPr>
        <w:numPr>
          <w:ilvl w:val="0"/>
          <w:numId w:val="15"/>
        </w:numPr>
        <w:spacing w:after="0" w:line="240" w:lineRule="auto"/>
        <w:ind w:left="284" w:hanging="284"/>
        <w:jc w:val="both"/>
        <w:rPr>
          <w:rFonts w:ascii="Times New Roman" w:eastAsia="Times New Roman" w:hAnsi="Times New Roman"/>
          <w:bCs/>
          <w:iCs/>
          <w:lang w:eastAsia="pl-PL"/>
        </w:rPr>
      </w:pPr>
      <w:r w:rsidRPr="008F6808">
        <w:rPr>
          <w:rFonts w:ascii="Times New Roman" w:eastAsia="Times New Roman" w:hAnsi="Times New Roman"/>
          <w:bCs/>
          <w:iCs/>
          <w:lang w:eastAsia="pl-PL"/>
        </w:rPr>
        <w:t>Osoby wskazane w ust. 1 mają prawo dostępu do treści swoich danych oraz prawo ich sprostowania, usunięcia, ograniczenia przetwarzania, prawo do przenoszenia danych, prawo wniesienia sprzeciwu.</w:t>
      </w:r>
    </w:p>
    <w:p w14:paraId="0AC62129" w14:textId="77777777" w:rsidR="008F6808" w:rsidRPr="008F6808" w:rsidRDefault="008F6808" w:rsidP="00CA66E2">
      <w:pPr>
        <w:numPr>
          <w:ilvl w:val="0"/>
          <w:numId w:val="15"/>
        </w:numPr>
        <w:spacing w:after="0" w:line="240" w:lineRule="auto"/>
        <w:ind w:left="284" w:hanging="284"/>
        <w:jc w:val="both"/>
        <w:rPr>
          <w:rFonts w:ascii="Times New Roman" w:eastAsia="Times New Roman" w:hAnsi="Times New Roman"/>
          <w:bCs/>
          <w:iCs/>
          <w:lang w:eastAsia="pl-PL"/>
        </w:rPr>
      </w:pPr>
      <w:r w:rsidRPr="008F6808">
        <w:rPr>
          <w:rFonts w:ascii="Times New Roman" w:eastAsia="Times New Roman" w:hAnsi="Times New Roman"/>
          <w:bCs/>
          <w:iCs/>
          <w:lang w:eastAsia="pl-PL"/>
        </w:rPr>
        <w:t>Osoby wskazane w ust. 1 mają prawo wniesienia skargi do organu nadzorczego, Prezesa Urzędu Ochrony Danych Osobowych, gdy uznają że przetwarzanie danych osobowych narusza przepisy w/w Rozporządzenia - https://uodo.gov.pl/pl/83/155.</w:t>
      </w:r>
    </w:p>
    <w:p w14:paraId="6DF2C615" w14:textId="77777777" w:rsidR="008F6808" w:rsidRPr="008F6808" w:rsidRDefault="008F6808" w:rsidP="00CA66E2">
      <w:pPr>
        <w:numPr>
          <w:ilvl w:val="0"/>
          <w:numId w:val="15"/>
        </w:numPr>
        <w:spacing w:after="0" w:line="240" w:lineRule="auto"/>
        <w:ind w:left="284" w:hanging="284"/>
        <w:jc w:val="both"/>
        <w:rPr>
          <w:rFonts w:ascii="Times New Roman" w:eastAsia="Times New Roman" w:hAnsi="Times New Roman"/>
          <w:bCs/>
          <w:iCs/>
          <w:lang w:eastAsia="pl-PL"/>
        </w:rPr>
      </w:pPr>
      <w:r w:rsidRPr="008F6808">
        <w:rPr>
          <w:rFonts w:ascii="Times New Roman" w:eastAsia="Times New Roman" w:hAnsi="Times New Roman"/>
          <w:bCs/>
          <w:iCs/>
          <w:lang w:eastAsia="pl-PL"/>
        </w:rPr>
        <w:t>Dane osobowe nie będą przetwarzane w sposób zautomatyzowany, w tym nie będą podlegały profilowaniu w rozumieniu RODO.</w:t>
      </w:r>
    </w:p>
    <w:p w14:paraId="15A60992" w14:textId="77777777" w:rsidR="008F6808" w:rsidRPr="008F6808" w:rsidRDefault="008F6808" w:rsidP="00CA66E2">
      <w:pPr>
        <w:numPr>
          <w:ilvl w:val="0"/>
          <w:numId w:val="15"/>
        </w:numPr>
        <w:spacing w:after="0" w:line="240" w:lineRule="auto"/>
        <w:ind w:left="284" w:hanging="284"/>
        <w:jc w:val="both"/>
        <w:rPr>
          <w:rFonts w:ascii="Times New Roman" w:eastAsia="Times New Roman" w:hAnsi="Times New Roman"/>
          <w:bCs/>
          <w:iCs/>
          <w:lang w:eastAsia="pl-PL"/>
        </w:rPr>
      </w:pPr>
      <w:r w:rsidRPr="008F6808">
        <w:rPr>
          <w:rFonts w:ascii="Times New Roman" w:eastAsia="Times New Roman" w:hAnsi="Times New Roman"/>
          <w:bCs/>
          <w:iCs/>
          <w:lang w:eastAsia="pl-PL"/>
        </w:rPr>
        <w:t xml:space="preserve">Podanie danych osobowych wskazanych w jest warunkiem umownym zawarcia niniejszej Umowy i jej realizacji. </w:t>
      </w:r>
    </w:p>
    <w:p w14:paraId="1DC9D5EC" w14:textId="77777777" w:rsidR="008F6808" w:rsidRPr="008F6808" w:rsidRDefault="008F6808" w:rsidP="00CA66E2">
      <w:pPr>
        <w:numPr>
          <w:ilvl w:val="0"/>
          <w:numId w:val="15"/>
        </w:numPr>
        <w:spacing w:after="0" w:line="240" w:lineRule="auto"/>
        <w:ind w:left="284" w:hanging="426"/>
        <w:jc w:val="both"/>
        <w:rPr>
          <w:rFonts w:ascii="Times New Roman" w:eastAsia="Times New Roman" w:hAnsi="Times New Roman"/>
          <w:bCs/>
          <w:iCs/>
          <w:lang w:eastAsia="pl-PL"/>
        </w:rPr>
      </w:pPr>
      <w:r w:rsidRPr="008F6808">
        <w:rPr>
          <w:rFonts w:ascii="Times New Roman" w:eastAsia="Times New Roman" w:hAnsi="Times New Roman"/>
          <w:bCs/>
          <w:iCs/>
          <w:lang w:eastAsia="pl-PL"/>
        </w:rPr>
        <w:t>Strony mają obowiązek poinformowania osób realizujących niniejszą Umowę o treści niniejszego paragrafu.</w:t>
      </w:r>
      <w:bookmarkEnd w:id="20"/>
    </w:p>
    <w:p w14:paraId="66D332E1" w14:textId="77777777" w:rsidR="008F6808" w:rsidRPr="008F6808" w:rsidRDefault="008F6808" w:rsidP="008F6808">
      <w:pPr>
        <w:rPr>
          <w:rFonts w:ascii="Times New Roman" w:hAnsi="Times New Roman"/>
          <w:b/>
        </w:rPr>
      </w:pPr>
    </w:p>
    <w:p w14:paraId="4F53DB7F" w14:textId="77777777" w:rsidR="008F6808" w:rsidRPr="008F6808" w:rsidRDefault="008F6808" w:rsidP="008F6808">
      <w:pPr>
        <w:jc w:val="center"/>
        <w:rPr>
          <w:rFonts w:ascii="Times New Roman" w:hAnsi="Times New Roman"/>
          <w:b/>
        </w:rPr>
      </w:pPr>
    </w:p>
    <w:p w14:paraId="5F187758" w14:textId="77777777" w:rsidR="008F6808" w:rsidRPr="008F6808" w:rsidRDefault="008F6808" w:rsidP="008F6808">
      <w:pPr>
        <w:jc w:val="center"/>
        <w:rPr>
          <w:rFonts w:ascii="Times New Roman" w:hAnsi="Times New Roman"/>
          <w:b/>
        </w:rPr>
      </w:pPr>
      <w:r w:rsidRPr="008F6808">
        <w:rPr>
          <w:rFonts w:ascii="Times New Roman" w:hAnsi="Times New Roman"/>
          <w:b/>
        </w:rPr>
        <w:t>§14</w:t>
      </w:r>
    </w:p>
    <w:p w14:paraId="5849B63E" w14:textId="16B90C4E" w:rsidR="00F56175" w:rsidRDefault="00BA7E93" w:rsidP="007F6BB3">
      <w:pPr>
        <w:pStyle w:val="Akapitzlist"/>
        <w:ind w:left="0"/>
        <w:jc w:val="both"/>
        <w:rPr>
          <w:rFonts w:ascii="Times New Roman" w:hAnsi="Times New Roman"/>
        </w:rPr>
      </w:pPr>
      <w:r>
        <w:rPr>
          <w:rFonts w:ascii="Times New Roman" w:hAnsi="Times New Roman"/>
        </w:rPr>
        <w:t xml:space="preserve">1. </w:t>
      </w:r>
      <w:r w:rsidRPr="00BA7E93">
        <w:rPr>
          <w:rFonts w:ascii="Times New Roman" w:hAnsi="Times New Roman"/>
        </w:rPr>
        <w:t>W przypadku niezgodności treści umowy z jakimkolwiek z wymienionych</w:t>
      </w:r>
      <w:r w:rsidR="00EF61B0">
        <w:rPr>
          <w:rFonts w:ascii="Times New Roman" w:hAnsi="Times New Roman"/>
        </w:rPr>
        <w:t xml:space="preserve"> w ust. 2</w:t>
      </w:r>
      <w:r w:rsidRPr="00BA7E93">
        <w:rPr>
          <w:rFonts w:ascii="Times New Roman" w:hAnsi="Times New Roman"/>
        </w:rPr>
        <w:t xml:space="preserve"> dokumentów pierwszeństwo mają i obowiązują zapisy umowy</w:t>
      </w:r>
      <w:r w:rsidR="00EF61B0">
        <w:rPr>
          <w:rFonts w:ascii="Times New Roman" w:hAnsi="Times New Roman"/>
        </w:rPr>
        <w:t>, w dalszej kolejności OPZ</w:t>
      </w:r>
      <w:r w:rsidR="00A43BD9">
        <w:rPr>
          <w:rFonts w:ascii="Times New Roman" w:hAnsi="Times New Roman"/>
        </w:rPr>
        <w:t>,</w:t>
      </w:r>
      <w:r w:rsidR="00EF61B0">
        <w:rPr>
          <w:rFonts w:ascii="Times New Roman" w:hAnsi="Times New Roman"/>
        </w:rPr>
        <w:t xml:space="preserve"> a na końcu oferty Wykonawcy.</w:t>
      </w:r>
    </w:p>
    <w:p w14:paraId="48A74D80" w14:textId="77777777" w:rsidR="008F6808" w:rsidRPr="008F6808" w:rsidRDefault="008F6808" w:rsidP="007F6BB3">
      <w:pPr>
        <w:pStyle w:val="Akapitzlist"/>
        <w:numPr>
          <w:ilvl w:val="0"/>
          <w:numId w:val="14"/>
        </w:numPr>
        <w:ind w:left="284" w:hanging="284"/>
        <w:jc w:val="both"/>
        <w:rPr>
          <w:rFonts w:ascii="Times New Roman" w:hAnsi="Times New Roman"/>
        </w:rPr>
      </w:pPr>
      <w:r w:rsidRPr="008F6808">
        <w:rPr>
          <w:rFonts w:ascii="Times New Roman" w:hAnsi="Times New Roman"/>
        </w:rPr>
        <w:t>Integralną część umowy stanowią:</w:t>
      </w:r>
    </w:p>
    <w:p w14:paraId="5554FBDE" w14:textId="77777777" w:rsidR="008F6808" w:rsidRPr="008F6808" w:rsidRDefault="00BA7E93" w:rsidP="007F6BB3">
      <w:pPr>
        <w:spacing w:after="0" w:line="240" w:lineRule="auto"/>
        <w:ind w:left="720"/>
        <w:jc w:val="both"/>
        <w:rPr>
          <w:rFonts w:ascii="Times New Roman" w:hAnsi="Times New Roman"/>
        </w:rPr>
      </w:pPr>
      <w:r>
        <w:rPr>
          <w:rFonts w:ascii="Times New Roman" w:hAnsi="Times New Roman"/>
        </w:rPr>
        <w:t xml:space="preserve">1) </w:t>
      </w:r>
      <w:r w:rsidR="008F6808" w:rsidRPr="008F6808">
        <w:rPr>
          <w:rFonts w:ascii="Times New Roman" w:hAnsi="Times New Roman"/>
        </w:rPr>
        <w:t>Opis Przedmiotu Zamówienia,</w:t>
      </w:r>
    </w:p>
    <w:p w14:paraId="5864A32A" w14:textId="77777777" w:rsidR="008F6808" w:rsidRPr="008F6808" w:rsidRDefault="00BA7E93" w:rsidP="007F6BB3">
      <w:pPr>
        <w:spacing w:after="0" w:line="240" w:lineRule="auto"/>
        <w:ind w:left="720"/>
        <w:jc w:val="both"/>
        <w:rPr>
          <w:rFonts w:ascii="Times New Roman" w:hAnsi="Times New Roman"/>
        </w:rPr>
      </w:pPr>
      <w:r>
        <w:rPr>
          <w:rFonts w:ascii="Times New Roman" w:hAnsi="Times New Roman"/>
        </w:rPr>
        <w:t xml:space="preserve">2) </w:t>
      </w:r>
      <w:r w:rsidR="008F6808" w:rsidRPr="008F6808">
        <w:rPr>
          <w:rFonts w:ascii="Times New Roman" w:hAnsi="Times New Roman"/>
        </w:rPr>
        <w:t xml:space="preserve">Oferta złożona przez </w:t>
      </w:r>
      <w:r w:rsidR="008F6808" w:rsidRPr="008F6808">
        <w:rPr>
          <w:rFonts w:ascii="Times New Roman" w:hAnsi="Times New Roman"/>
          <w:iCs/>
        </w:rPr>
        <w:t>Wykonawcę</w:t>
      </w:r>
      <w:r w:rsidR="008F6808" w:rsidRPr="008F6808">
        <w:rPr>
          <w:rFonts w:ascii="Times New Roman" w:hAnsi="Times New Roman"/>
        </w:rPr>
        <w:t>.</w:t>
      </w:r>
    </w:p>
    <w:p w14:paraId="27D45B80" w14:textId="77777777" w:rsidR="008F6808" w:rsidRPr="008F6808" w:rsidRDefault="008F6808" w:rsidP="008F6808">
      <w:pPr>
        <w:jc w:val="both"/>
        <w:rPr>
          <w:rFonts w:ascii="Times New Roman" w:hAnsi="Times New Roman"/>
        </w:rPr>
      </w:pPr>
    </w:p>
    <w:p w14:paraId="18C6FDCB" w14:textId="77777777" w:rsidR="008F6808" w:rsidRPr="008F6808" w:rsidRDefault="008F6808" w:rsidP="008F6808">
      <w:pPr>
        <w:ind w:left="720"/>
        <w:jc w:val="both"/>
        <w:rPr>
          <w:rFonts w:ascii="Times New Roman" w:hAnsi="Times New Roman"/>
        </w:rPr>
      </w:pPr>
    </w:p>
    <w:p w14:paraId="7F7F0E76" w14:textId="77777777" w:rsidR="008F6808" w:rsidRPr="008F6808" w:rsidRDefault="008F6808" w:rsidP="008F6808">
      <w:pPr>
        <w:rPr>
          <w:rFonts w:ascii="Times New Roman" w:hAnsi="Times New Roman"/>
        </w:rPr>
      </w:pPr>
    </w:p>
    <w:p w14:paraId="485AD328" w14:textId="77777777" w:rsidR="008F6808" w:rsidRPr="008F6808" w:rsidRDefault="008F6808" w:rsidP="008F6808">
      <w:pPr>
        <w:rPr>
          <w:rFonts w:ascii="Times New Roman" w:hAnsi="Times New Roman"/>
        </w:rPr>
      </w:pPr>
    </w:p>
    <w:p w14:paraId="5F637CF9" w14:textId="33FBBECE" w:rsidR="008F6808" w:rsidRPr="008F6808" w:rsidRDefault="008F6808" w:rsidP="008F6808">
      <w:pPr>
        <w:rPr>
          <w:rFonts w:ascii="Times New Roman" w:hAnsi="Times New Roman"/>
        </w:rPr>
      </w:pPr>
      <w:r w:rsidRPr="008F6808">
        <w:rPr>
          <w:rFonts w:ascii="Times New Roman" w:hAnsi="Times New Roman"/>
        </w:rPr>
        <w:t xml:space="preserve">WYKONAWCA                             </w:t>
      </w:r>
      <w:r w:rsidRPr="008F6808">
        <w:rPr>
          <w:rFonts w:ascii="Times New Roman" w:hAnsi="Times New Roman"/>
        </w:rPr>
        <w:tab/>
      </w:r>
      <w:r w:rsidRPr="008F6808">
        <w:rPr>
          <w:rFonts w:ascii="Times New Roman" w:hAnsi="Times New Roman"/>
        </w:rPr>
        <w:tab/>
        <w:t xml:space="preserve">        </w:t>
      </w:r>
      <w:r w:rsidRPr="008F6808">
        <w:rPr>
          <w:rFonts w:ascii="Times New Roman" w:hAnsi="Times New Roman"/>
        </w:rPr>
        <w:tab/>
      </w:r>
      <w:r w:rsidRPr="008F6808">
        <w:rPr>
          <w:rFonts w:ascii="Times New Roman" w:hAnsi="Times New Roman"/>
        </w:rPr>
        <w:tab/>
      </w:r>
      <w:r w:rsidRPr="008F6808">
        <w:rPr>
          <w:rFonts w:ascii="Times New Roman" w:hAnsi="Times New Roman"/>
        </w:rPr>
        <w:tab/>
      </w:r>
      <w:r w:rsidRPr="008F6808">
        <w:rPr>
          <w:rFonts w:ascii="Times New Roman" w:hAnsi="Times New Roman"/>
        </w:rPr>
        <w:tab/>
      </w:r>
      <w:r w:rsidRPr="008F6808">
        <w:rPr>
          <w:rFonts w:ascii="Times New Roman" w:hAnsi="Times New Roman"/>
        </w:rPr>
        <w:tab/>
        <w:t xml:space="preserve"> ZAMAWIAJĄCY</w:t>
      </w:r>
    </w:p>
    <w:p w14:paraId="06BE3553" w14:textId="77777777" w:rsidR="008F6808" w:rsidRDefault="008F6808" w:rsidP="008F6808"/>
    <w:p w14:paraId="22D03369" w14:textId="732BAE4C" w:rsidR="008F6808" w:rsidRDefault="008F6808" w:rsidP="00BD2650">
      <w:pPr>
        <w:tabs>
          <w:tab w:val="left" w:pos="6120"/>
        </w:tabs>
      </w:pPr>
      <w:r>
        <w:tab/>
      </w:r>
    </w:p>
    <w:p w14:paraId="6DCA8428" w14:textId="0D3CD7C3" w:rsidR="00F53723" w:rsidRDefault="00F53723" w:rsidP="00BD2650">
      <w:pPr>
        <w:tabs>
          <w:tab w:val="left" w:pos="6120"/>
        </w:tabs>
      </w:pPr>
    </w:p>
    <w:p w14:paraId="722E1699" w14:textId="6D25E5B6" w:rsidR="00F53723" w:rsidRDefault="00F53723" w:rsidP="00BD2650">
      <w:pPr>
        <w:tabs>
          <w:tab w:val="left" w:pos="6120"/>
        </w:tabs>
      </w:pPr>
    </w:p>
    <w:p w14:paraId="61EA7A51" w14:textId="7B63515C" w:rsidR="00F53723" w:rsidRDefault="00F53723" w:rsidP="00BD2650">
      <w:pPr>
        <w:tabs>
          <w:tab w:val="left" w:pos="6120"/>
        </w:tabs>
      </w:pPr>
    </w:p>
    <w:p w14:paraId="61E9E396" w14:textId="64CCE734" w:rsidR="00000682" w:rsidRDefault="00000682" w:rsidP="00BD2650">
      <w:pPr>
        <w:tabs>
          <w:tab w:val="left" w:pos="6120"/>
        </w:tabs>
      </w:pPr>
    </w:p>
    <w:p w14:paraId="23CE9D72" w14:textId="77777777" w:rsidR="00000682" w:rsidRPr="00BD2650" w:rsidRDefault="00000682" w:rsidP="00BD2650">
      <w:pPr>
        <w:tabs>
          <w:tab w:val="left" w:pos="6120"/>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88"/>
      </w:tblGrid>
      <w:tr w:rsidR="00CF2632" w:rsidRPr="000A21E7" w14:paraId="748C0FBE" w14:textId="77777777" w:rsidTr="005A40A7">
        <w:tc>
          <w:tcPr>
            <w:tcW w:w="9544" w:type="dxa"/>
          </w:tcPr>
          <w:p w14:paraId="6C67BE5B" w14:textId="77777777" w:rsidR="00CF2632" w:rsidRPr="009C2BAB" w:rsidRDefault="00CF2632" w:rsidP="005A40A7">
            <w:pPr>
              <w:tabs>
                <w:tab w:val="left" w:pos="2338"/>
              </w:tabs>
              <w:spacing w:after="0" w:line="240" w:lineRule="auto"/>
              <w:jc w:val="center"/>
              <w:rPr>
                <w:rFonts w:ascii="Times New Roman" w:eastAsia="Times New Roman" w:hAnsi="Times New Roman"/>
                <w:b/>
                <w:szCs w:val="20"/>
                <w:lang w:eastAsia="pl-PL"/>
              </w:rPr>
            </w:pPr>
          </w:p>
          <w:p w14:paraId="62FE873E" w14:textId="77777777" w:rsidR="00CF2632" w:rsidRPr="009C2BAB" w:rsidRDefault="00CF2632" w:rsidP="005A40A7">
            <w:pPr>
              <w:keepNext/>
              <w:tabs>
                <w:tab w:val="left" w:pos="2338"/>
              </w:tabs>
              <w:spacing w:after="0" w:line="240" w:lineRule="auto"/>
              <w:jc w:val="center"/>
              <w:outlineLvl w:val="6"/>
              <w:rPr>
                <w:rFonts w:ascii="Times New Roman" w:eastAsia="Times New Roman" w:hAnsi="Times New Roman"/>
                <w:b/>
                <w:szCs w:val="20"/>
                <w:lang w:eastAsia="pl-PL"/>
              </w:rPr>
            </w:pPr>
            <w:r w:rsidRPr="009C2BAB">
              <w:rPr>
                <w:rFonts w:ascii="Times New Roman" w:eastAsia="Times New Roman" w:hAnsi="Times New Roman"/>
                <w:b/>
                <w:szCs w:val="20"/>
                <w:lang w:eastAsia="pl-PL"/>
              </w:rPr>
              <w:t>ZAŁĄCZNIK NUMER 4</w:t>
            </w:r>
          </w:p>
          <w:p w14:paraId="59973BCD" w14:textId="77777777" w:rsidR="00CF2632" w:rsidRPr="009C2BAB" w:rsidRDefault="00CF2632" w:rsidP="005A40A7">
            <w:pPr>
              <w:tabs>
                <w:tab w:val="left" w:pos="2338"/>
              </w:tabs>
              <w:spacing w:after="0" w:line="240" w:lineRule="auto"/>
              <w:jc w:val="center"/>
              <w:rPr>
                <w:rFonts w:ascii="Times New Roman" w:eastAsia="Times New Roman" w:hAnsi="Times New Roman"/>
                <w:b/>
                <w:szCs w:val="20"/>
                <w:lang w:eastAsia="pl-PL"/>
              </w:rPr>
            </w:pPr>
            <w:r w:rsidRPr="009C2BAB">
              <w:rPr>
                <w:rFonts w:ascii="Times New Roman" w:eastAsia="Times New Roman" w:hAnsi="Times New Roman"/>
                <w:b/>
                <w:szCs w:val="20"/>
                <w:lang w:eastAsia="pl-PL"/>
              </w:rPr>
              <w:t xml:space="preserve">DOŚWIADCZENIE </w:t>
            </w:r>
          </w:p>
          <w:p w14:paraId="19DDFEFE" w14:textId="77777777" w:rsidR="00CF2632" w:rsidRPr="009C2BAB" w:rsidRDefault="00CF2632" w:rsidP="005A40A7">
            <w:pPr>
              <w:tabs>
                <w:tab w:val="left" w:pos="2338"/>
              </w:tabs>
              <w:spacing w:after="0" w:line="240" w:lineRule="auto"/>
              <w:jc w:val="center"/>
              <w:rPr>
                <w:rFonts w:ascii="Times New Roman" w:eastAsia="Times New Roman" w:hAnsi="Times New Roman"/>
                <w:b/>
                <w:szCs w:val="20"/>
                <w:lang w:eastAsia="pl-PL"/>
              </w:rPr>
            </w:pPr>
          </w:p>
        </w:tc>
      </w:tr>
    </w:tbl>
    <w:p w14:paraId="3C44D214" w14:textId="77777777" w:rsidR="00CF2632" w:rsidRPr="009C2BAB" w:rsidRDefault="00CF2632" w:rsidP="00CF2632">
      <w:pPr>
        <w:spacing w:after="0" w:line="240" w:lineRule="auto"/>
        <w:jc w:val="both"/>
        <w:rPr>
          <w:rFonts w:ascii="Times New Roman" w:eastAsia="Times New Roman" w:hAnsi="Times New Roman"/>
          <w:b/>
          <w:szCs w:val="20"/>
          <w:lang w:eastAsia="pl-PL"/>
        </w:rPr>
      </w:pPr>
    </w:p>
    <w:p w14:paraId="4D734590" w14:textId="22A8A70F" w:rsidR="00A5425E" w:rsidRPr="00000682" w:rsidRDefault="00CF2632" w:rsidP="00A5425E">
      <w:pPr>
        <w:widowControl w:val="0"/>
        <w:autoSpaceDE w:val="0"/>
        <w:autoSpaceDN w:val="0"/>
        <w:adjustRightInd w:val="0"/>
        <w:spacing w:after="0" w:line="240" w:lineRule="auto"/>
        <w:jc w:val="both"/>
        <w:rPr>
          <w:rFonts w:ascii="Times New Roman" w:hAnsi="Times New Roman"/>
          <w:iCs/>
          <w:lang w:eastAsia="pl-PL"/>
        </w:rPr>
      </w:pPr>
      <w:r w:rsidRPr="00000682">
        <w:rPr>
          <w:rFonts w:ascii="Times New Roman" w:eastAsia="Times New Roman" w:hAnsi="Times New Roman"/>
          <w:iCs/>
          <w:spacing w:val="-2"/>
          <w:lang w:eastAsia="pl-PL"/>
        </w:rPr>
        <w:tab/>
      </w:r>
      <w:r w:rsidR="00A5425E" w:rsidRPr="00000682">
        <w:rPr>
          <w:rFonts w:ascii="Times New Roman" w:hAnsi="Times New Roman"/>
          <w:iCs/>
          <w:lang w:eastAsia="pl-PL"/>
        </w:rPr>
        <w:t xml:space="preserve">Wykaz usług wykonanych, w okresie ostatnich </w:t>
      </w:r>
      <w:r w:rsidR="00A5425E" w:rsidRPr="00000682">
        <w:rPr>
          <w:rFonts w:ascii="Times New Roman" w:hAnsi="Times New Roman"/>
          <w:iCs/>
          <w:color w:val="FF0000"/>
          <w:lang w:eastAsia="pl-PL"/>
        </w:rPr>
        <w:t xml:space="preserve"> </w:t>
      </w:r>
      <w:r w:rsidR="00A5425E" w:rsidRPr="00000682">
        <w:rPr>
          <w:rFonts w:ascii="Times New Roman" w:hAnsi="Times New Roman"/>
          <w:iCs/>
          <w:lang w:eastAsia="pl-PL"/>
        </w:rPr>
        <w:t xml:space="preserve">5 lat przed upływem terminu składania ofert, a jeżeli okres prowadzenia działalności jest krótszy - w tym okresie, wraz z podaniem ich wartości, przedmiotu, dat wykonania i podmiotów, na rzecz których usługi zostały wykonane, oraz załączeniem dowodów określających czy te usługi zostały wykonane  należycie, przy czym dowodami, o których mowa, są referencje bądź inne dokumenty wystawione przez podmiot, na rzecz którego usługi były wykonywane, a jeżeli z uzasadnionej przyczyny o obiektywnym charakterze wykonawca nie jest w stanie uzyskać tych dokumentów - oświadczenie wykonawcy; </w:t>
      </w:r>
    </w:p>
    <w:p w14:paraId="7B0578EA" w14:textId="759B1B87" w:rsidR="008F6808" w:rsidRPr="00000682" w:rsidRDefault="008F6808" w:rsidP="00A5425E">
      <w:pPr>
        <w:spacing w:after="0" w:line="240" w:lineRule="auto"/>
        <w:jc w:val="both"/>
        <w:rPr>
          <w:rFonts w:ascii="Times New Roman" w:eastAsia="Times New Roman" w:hAnsi="Times New Roman"/>
          <w:sz w:val="24"/>
          <w:szCs w:val="24"/>
          <w:lang w:eastAsia="pl-PL"/>
        </w:rPr>
      </w:pPr>
    </w:p>
    <w:tbl>
      <w:tblPr>
        <w:tblW w:w="94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758"/>
        <w:gridCol w:w="1713"/>
        <w:gridCol w:w="2386"/>
        <w:gridCol w:w="1336"/>
        <w:gridCol w:w="1525"/>
        <w:gridCol w:w="1720"/>
      </w:tblGrid>
      <w:tr w:rsidR="00CB3ED0" w:rsidRPr="00000682" w14:paraId="2B31BC9D" w14:textId="77777777" w:rsidTr="00CB3ED0">
        <w:trPr>
          <w:cantSplit/>
          <w:trHeight w:val="740"/>
          <w:jc w:val="center"/>
        </w:trPr>
        <w:tc>
          <w:tcPr>
            <w:tcW w:w="758" w:type="dxa"/>
            <w:vMerge w:val="restart"/>
            <w:vAlign w:val="center"/>
          </w:tcPr>
          <w:p w14:paraId="04975F41" w14:textId="77777777" w:rsidR="00CB3ED0" w:rsidRPr="00000682" w:rsidRDefault="00CB3ED0" w:rsidP="002563C8">
            <w:pPr>
              <w:spacing w:before="120" w:after="0" w:line="288" w:lineRule="auto"/>
              <w:jc w:val="center"/>
              <w:rPr>
                <w:rFonts w:ascii="Times New Roman" w:hAnsi="Times New Roman"/>
                <w:b/>
                <w:bCs/>
                <w:sz w:val="20"/>
                <w:szCs w:val="20"/>
                <w:lang w:eastAsia="pl-PL"/>
              </w:rPr>
            </w:pPr>
            <w:r w:rsidRPr="00000682">
              <w:rPr>
                <w:rFonts w:ascii="Times New Roman" w:hAnsi="Times New Roman"/>
                <w:b/>
                <w:bCs/>
                <w:sz w:val="20"/>
                <w:szCs w:val="20"/>
                <w:lang w:eastAsia="pl-PL"/>
              </w:rPr>
              <w:t>Lp.</w:t>
            </w:r>
          </w:p>
        </w:tc>
        <w:tc>
          <w:tcPr>
            <w:tcW w:w="1713" w:type="dxa"/>
            <w:vMerge w:val="restart"/>
            <w:vAlign w:val="center"/>
          </w:tcPr>
          <w:p w14:paraId="3E2DEE65" w14:textId="77777777" w:rsidR="00CB3ED0" w:rsidRPr="00000682" w:rsidRDefault="00CB3ED0" w:rsidP="002563C8">
            <w:pPr>
              <w:spacing w:before="120" w:after="0" w:line="288" w:lineRule="auto"/>
              <w:jc w:val="center"/>
              <w:rPr>
                <w:rFonts w:ascii="Times New Roman" w:hAnsi="Times New Roman"/>
                <w:b/>
                <w:bCs/>
                <w:sz w:val="20"/>
                <w:szCs w:val="20"/>
                <w:lang w:eastAsia="pl-PL"/>
              </w:rPr>
            </w:pPr>
            <w:r w:rsidRPr="00000682">
              <w:rPr>
                <w:rFonts w:ascii="Times New Roman" w:hAnsi="Times New Roman"/>
                <w:b/>
                <w:sz w:val="20"/>
                <w:szCs w:val="20"/>
                <w:lang w:eastAsia="pl-PL"/>
              </w:rPr>
              <w:t xml:space="preserve">Podmiot, na rzecz którego zostało wykonane zamówienie </w:t>
            </w:r>
          </w:p>
        </w:tc>
        <w:tc>
          <w:tcPr>
            <w:tcW w:w="2386" w:type="dxa"/>
            <w:vMerge w:val="restart"/>
            <w:vAlign w:val="center"/>
          </w:tcPr>
          <w:p w14:paraId="031F71DC" w14:textId="77777777" w:rsidR="00CB3ED0" w:rsidRPr="00000682" w:rsidRDefault="00CB3ED0" w:rsidP="002563C8">
            <w:pPr>
              <w:spacing w:before="120" w:after="0" w:line="288" w:lineRule="auto"/>
              <w:jc w:val="center"/>
              <w:rPr>
                <w:rFonts w:ascii="Times New Roman" w:hAnsi="Times New Roman"/>
                <w:b/>
                <w:bCs/>
                <w:sz w:val="20"/>
                <w:szCs w:val="20"/>
                <w:lang w:eastAsia="pl-PL"/>
              </w:rPr>
            </w:pPr>
            <w:r w:rsidRPr="00000682">
              <w:rPr>
                <w:rFonts w:ascii="Times New Roman" w:hAnsi="Times New Roman"/>
                <w:b/>
                <w:bCs/>
                <w:sz w:val="20"/>
                <w:szCs w:val="20"/>
                <w:lang w:eastAsia="pl-PL"/>
              </w:rPr>
              <w:t xml:space="preserve">Opis obejmujący zakres zrealizowanych usług </w:t>
            </w:r>
          </w:p>
          <w:p w14:paraId="685FBE3D" w14:textId="399CB849" w:rsidR="00CB3ED0" w:rsidRPr="00000682" w:rsidRDefault="00CB3ED0" w:rsidP="002563C8">
            <w:pPr>
              <w:spacing w:before="120" w:after="0" w:line="288" w:lineRule="auto"/>
              <w:jc w:val="center"/>
              <w:rPr>
                <w:rFonts w:ascii="Times New Roman" w:hAnsi="Times New Roman"/>
                <w:b/>
                <w:bCs/>
                <w:strike/>
                <w:color w:val="FF0000"/>
                <w:sz w:val="20"/>
                <w:szCs w:val="20"/>
                <w:lang w:eastAsia="pl-PL"/>
              </w:rPr>
            </w:pPr>
            <w:r w:rsidRPr="00000682">
              <w:rPr>
                <w:rFonts w:ascii="Times New Roman" w:hAnsi="Times New Roman"/>
                <w:b/>
                <w:bCs/>
                <w:sz w:val="20"/>
                <w:szCs w:val="20"/>
                <w:lang w:eastAsia="pl-PL"/>
              </w:rPr>
              <w:t xml:space="preserve">w okresie </w:t>
            </w:r>
          </w:p>
          <w:p w14:paraId="3C1228A4" w14:textId="77777777" w:rsidR="00CB3ED0" w:rsidRPr="00000682" w:rsidRDefault="00CB3ED0" w:rsidP="002563C8">
            <w:pPr>
              <w:spacing w:before="120" w:after="0" w:line="288" w:lineRule="auto"/>
              <w:jc w:val="center"/>
              <w:rPr>
                <w:rFonts w:ascii="Times New Roman" w:hAnsi="Times New Roman"/>
                <w:b/>
                <w:bCs/>
                <w:sz w:val="20"/>
                <w:szCs w:val="20"/>
                <w:lang w:eastAsia="pl-PL"/>
              </w:rPr>
            </w:pPr>
            <w:r w:rsidRPr="00000682">
              <w:rPr>
                <w:rFonts w:ascii="Times New Roman" w:hAnsi="Times New Roman"/>
                <w:b/>
                <w:bCs/>
                <w:sz w:val="20"/>
                <w:szCs w:val="20"/>
                <w:lang w:eastAsia="pl-PL"/>
              </w:rPr>
              <w:t>5 lat</w:t>
            </w:r>
          </w:p>
          <w:p w14:paraId="1FADFD70" w14:textId="58C72610" w:rsidR="00CB3ED0" w:rsidRPr="00000682" w:rsidRDefault="00CB3ED0" w:rsidP="002563C8">
            <w:pPr>
              <w:spacing w:before="120" w:after="0" w:line="288" w:lineRule="auto"/>
              <w:jc w:val="center"/>
              <w:rPr>
                <w:rFonts w:ascii="Times New Roman" w:hAnsi="Times New Roman"/>
                <w:b/>
                <w:bCs/>
                <w:sz w:val="20"/>
                <w:szCs w:val="20"/>
                <w:lang w:eastAsia="pl-PL"/>
              </w:rPr>
            </w:pPr>
            <w:r w:rsidRPr="00000682">
              <w:rPr>
                <w:rFonts w:ascii="Times New Roman" w:hAnsi="Times New Roman"/>
                <w:b/>
                <w:bCs/>
                <w:sz w:val="20"/>
                <w:szCs w:val="20"/>
                <w:lang w:eastAsia="pl-PL"/>
              </w:rPr>
              <w:t>( zgodnie z rozpisanym warunkiem udziału w Rozdz. V pkt 2.2.1. SWZ)</w:t>
            </w:r>
          </w:p>
        </w:tc>
        <w:tc>
          <w:tcPr>
            <w:tcW w:w="1336" w:type="dxa"/>
            <w:vMerge w:val="restart"/>
            <w:vAlign w:val="center"/>
          </w:tcPr>
          <w:p w14:paraId="70E06DB4" w14:textId="77777777" w:rsidR="00CB3ED0" w:rsidRPr="00000682" w:rsidRDefault="00CB3ED0" w:rsidP="002563C8">
            <w:pPr>
              <w:spacing w:before="120" w:after="0" w:line="288" w:lineRule="auto"/>
              <w:jc w:val="center"/>
              <w:rPr>
                <w:rFonts w:ascii="Times New Roman" w:hAnsi="Times New Roman"/>
                <w:b/>
                <w:bCs/>
                <w:sz w:val="20"/>
                <w:szCs w:val="20"/>
                <w:lang w:eastAsia="pl-PL"/>
              </w:rPr>
            </w:pPr>
            <w:r w:rsidRPr="00000682">
              <w:rPr>
                <w:rFonts w:ascii="Times New Roman" w:hAnsi="Times New Roman"/>
                <w:b/>
                <w:bCs/>
                <w:sz w:val="20"/>
                <w:szCs w:val="20"/>
                <w:lang w:eastAsia="pl-PL"/>
              </w:rPr>
              <w:t>wartość zamówienia (netto)</w:t>
            </w:r>
            <w:r w:rsidRPr="00000682">
              <w:rPr>
                <w:rFonts w:ascii="Times New Roman" w:hAnsi="Times New Roman"/>
                <w:b/>
                <w:bCs/>
                <w:sz w:val="20"/>
                <w:szCs w:val="20"/>
                <w:lang w:eastAsia="pl-PL"/>
              </w:rPr>
              <w:br/>
            </w:r>
          </w:p>
        </w:tc>
        <w:tc>
          <w:tcPr>
            <w:tcW w:w="3245" w:type="dxa"/>
            <w:gridSpan w:val="2"/>
            <w:vAlign w:val="center"/>
          </w:tcPr>
          <w:p w14:paraId="08652464" w14:textId="77777777" w:rsidR="00CB3ED0" w:rsidRPr="00000682" w:rsidRDefault="00CB3ED0" w:rsidP="002563C8">
            <w:pPr>
              <w:spacing w:before="120" w:after="0" w:line="288" w:lineRule="auto"/>
              <w:jc w:val="center"/>
              <w:rPr>
                <w:rFonts w:ascii="Times New Roman" w:hAnsi="Times New Roman"/>
                <w:b/>
                <w:bCs/>
                <w:sz w:val="20"/>
                <w:szCs w:val="20"/>
                <w:lang w:eastAsia="pl-PL"/>
              </w:rPr>
            </w:pPr>
            <w:r w:rsidRPr="00000682">
              <w:rPr>
                <w:rFonts w:ascii="Times New Roman" w:hAnsi="Times New Roman"/>
                <w:b/>
                <w:bCs/>
                <w:sz w:val="20"/>
                <w:szCs w:val="20"/>
                <w:lang w:eastAsia="pl-PL"/>
              </w:rPr>
              <w:t>Czas realizacji zamówienia</w:t>
            </w:r>
          </w:p>
        </w:tc>
      </w:tr>
      <w:tr w:rsidR="00CB3ED0" w:rsidRPr="00000682" w14:paraId="77548C62" w14:textId="77777777" w:rsidTr="00CB3ED0">
        <w:trPr>
          <w:cantSplit/>
          <w:trHeight w:val="918"/>
          <w:jc w:val="center"/>
        </w:trPr>
        <w:tc>
          <w:tcPr>
            <w:tcW w:w="758" w:type="dxa"/>
            <w:vMerge/>
            <w:vAlign w:val="center"/>
          </w:tcPr>
          <w:p w14:paraId="2E1D93ED" w14:textId="77777777" w:rsidR="00CB3ED0" w:rsidRPr="00000682" w:rsidRDefault="00CB3ED0" w:rsidP="002563C8">
            <w:pPr>
              <w:rPr>
                <w:rFonts w:ascii="Times New Roman" w:hAnsi="Times New Roman"/>
                <w:b/>
                <w:bCs/>
                <w:sz w:val="20"/>
                <w:szCs w:val="20"/>
              </w:rPr>
            </w:pPr>
          </w:p>
        </w:tc>
        <w:tc>
          <w:tcPr>
            <w:tcW w:w="1713" w:type="dxa"/>
            <w:vMerge/>
            <w:vAlign w:val="center"/>
          </w:tcPr>
          <w:p w14:paraId="3FC0AA1D" w14:textId="77777777" w:rsidR="00CB3ED0" w:rsidRPr="00000682" w:rsidRDefault="00CB3ED0" w:rsidP="002563C8">
            <w:pPr>
              <w:rPr>
                <w:rFonts w:ascii="Times New Roman" w:hAnsi="Times New Roman"/>
                <w:b/>
                <w:bCs/>
                <w:sz w:val="20"/>
                <w:szCs w:val="20"/>
              </w:rPr>
            </w:pPr>
          </w:p>
        </w:tc>
        <w:tc>
          <w:tcPr>
            <w:tcW w:w="2386" w:type="dxa"/>
            <w:vMerge/>
            <w:vAlign w:val="center"/>
          </w:tcPr>
          <w:p w14:paraId="5D4AEB28" w14:textId="77777777" w:rsidR="00CB3ED0" w:rsidRPr="00000682" w:rsidRDefault="00CB3ED0" w:rsidP="002563C8">
            <w:pPr>
              <w:rPr>
                <w:rFonts w:ascii="Times New Roman" w:hAnsi="Times New Roman"/>
                <w:b/>
                <w:bCs/>
                <w:sz w:val="20"/>
                <w:szCs w:val="20"/>
              </w:rPr>
            </w:pPr>
          </w:p>
        </w:tc>
        <w:tc>
          <w:tcPr>
            <w:tcW w:w="1336" w:type="dxa"/>
            <w:vMerge/>
            <w:vAlign w:val="center"/>
          </w:tcPr>
          <w:p w14:paraId="1E2C4875" w14:textId="77777777" w:rsidR="00CB3ED0" w:rsidRPr="00000682" w:rsidRDefault="00CB3ED0" w:rsidP="002563C8">
            <w:pPr>
              <w:rPr>
                <w:rFonts w:ascii="Times New Roman" w:hAnsi="Times New Roman"/>
                <w:b/>
                <w:bCs/>
                <w:sz w:val="20"/>
                <w:szCs w:val="20"/>
              </w:rPr>
            </w:pPr>
          </w:p>
        </w:tc>
        <w:tc>
          <w:tcPr>
            <w:tcW w:w="1525" w:type="dxa"/>
            <w:vAlign w:val="center"/>
          </w:tcPr>
          <w:p w14:paraId="0D04788A" w14:textId="77777777" w:rsidR="00CB3ED0" w:rsidRPr="00000682" w:rsidRDefault="00CB3ED0" w:rsidP="002563C8">
            <w:pPr>
              <w:spacing w:before="120" w:after="0" w:line="288" w:lineRule="auto"/>
              <w:jc w:val="center"/>
              <w:rPr>
                <w:rFonts w:ascii="Times New Roman" w:hAnsi="Times New Roman"/>
                <w:b/>
                <w:bCs/>
                <w:sz w:val="20"/>
                <w:szCs w:val="20"/>
                <w:lang w:eastAsia="pl-PL"/>
              </w:rPr>
            </w:pPr>
            <w:r w:rsidRPr="00000682">
              <w:rPr>
                <w:rFonts w:ascii="Times New Roman" w:hAnsi="Times New Roman"/>
                <w:b/>
                <w:bCs/>
                <w:sz w:val="20"/>
                <w:szCs w:val="20"/>
                <w:lang w:eastAsia="pl-PL"/>
              </w:rPr>
              <w:t xml:space="preserve">początek </w:t>
            </w:r>
            <w:proofErr w:type="spellStart"/>
            <w:r w:rsidRPr="00000682">
              <w:rPr>
                <w:rFonts w:ascii="Times New Roman" w:hAnsi="Times New Roman"/>
                <w:b/>
                <w:bCs/>
                <w:sz w:val="20"/>
                <w:szCs w:val="20"/>
                <w:lang w:eastAsia="pl-PL"/>
              </w:rPr>
              <w:t>dd</w:t>
            </w:r>
            <w:proofErr w:type="spellEnd"/>
            <w:r w:rsidRPr="00000682">
              <w:rPr>
                <w:rFonts w:ascii="Times New Roman" w:hAnsi="Times New Roman"/>
                <w:b/>
                <w:bCs/>
                <w:sz w:val="20"/>
                <w:szCs w:val="20"/>
                <w:lang w:eastAsia="pl-PL"/>
              </w:rPr>
              <w:t>/mm/</w:t>
            </w:r>
            <w:proofErr w:type="spellStart"/>
            <w:r w:rsidRPr="00000682">
              <w:rPr>
                <w:rFonts w:ascii="Times New Roman" w:hAnsi="Times New Roman"/>
                <w:b/>
                <w:bCs/>
                <w:sz w:val="20"/>
                <w:szCs w:val="20"/>
                <w:lang w:eastAsia="pl-PL"/>
              </w:rPr>
              <w:t>rrrr</w:t>
            </w:r>
            <w:proofErr w:type="spellEnd"/>
          </w:p>
        </w:tc>
        <w:tc>
          <w:tcPr>
            <w:tcW w:w="1719" w:type="dxa"/>
            <w:vAlign w:val="center"/>
          </w:tcPr>
          <w:p w14:paraId="7F90F6AF" w14:textId="77777777" w:rsidR="00CB3ED0" w:rsidRPr="00000682" w:rsidRDefault="00CB3ED0" w:rsidP="002563C8">
            <w:pPr>
              <w:spacing w:before="120" w:after="0" w:line="288" w:lineRule="auto"/>
              <w:jc w:val="center"/>
              <w:rPr>
                <w:rFonts w:ascii="Times New Roman" w:hAnsi="Times New Roman"/>
                <w:b/>
                <w:bCs/>
                <w:sz w:val="20"/>
                <w:szCs w:val="20"/>
                <w:lang w:eastAsia="pl-PL"/>
              </w:rPr>
            </w:pPr>
            <w:r w:rsidRPr="00000682">
              <w:rPr>
                <w:rFonts w:ascii="Times New Roman" w:hAnsi="Times New Roman"/>
                <w:b/>
                <w:bCs/>
                <w:sz w:val="20"/>
                <w:szCs w:val="20"/>
                <w:lang w:eastAsia="pl-PL"/>
              </w:rPr>
              <w:t xml:space="preserve">koniec </w:t>
            </w:r>
            <w:proofErr w:type="spellStart"/>
            <w:r w:rsidRPr="00000682">
              <w:rPr>
                <w:rFonts w:ascii="Times New Roman" w:hAnsi="Times New Roman"/>
                <w:b/>
                <w:bCs/>
                <w:sz w:val="20"/>
                <w:szCs w:val="20"/>
                <w:lang w:eastAsia="pl-PL"/>
              </w:rPr>
              <w:t>dd</w:t>
            </w:r>
            <w:proofErr w:type="spellEnd"/>
            <w:r w:rsidRPr="00000682">
              <w:rPr>
                <w:rFonts w:ascii="Times New Roman" w:hAnsi="Times New Roman"/>
                <w:b/>
                <w:bCs/>
                <w:sz w:val="20"/>
                <w:szCs w:val="20"/>
                <w:lang w:eastAsia="pl-PL"/>
              </w:rPr>
              <w:t>/mm/</w:t>
            </w:r>
            <w:proofErr w:type="spellStart"/>
            <w:r w:rsidRPr="00000682">
              <w:rPr>
                <w:rFonts w:ascii="Times New Roman" w:hAnsi="Times New Roman"/>
                <w:b/>
                <w:bCs/>
                <w:sz w:val="20"/>
                <w:szCs w:val="20"/>
                <w:lang w:eastAsia="pl-PL"/>
              </w:rPr>
              <w:t>rrrr</w:t>
            </w:r>
            <w:proofErr w:type="spellEnd"/>
          </w:p>
        </w:tc>
      </w:tr>
      <w:tr w:rsidR="00CB3ED0" w:rsidRPr="00000682" w14:paraId="7FEA3F7C" w14:textId="77777777" w:rsidTr="00CB3ED0">
        <w:trPr>
          <w:trHeight w:val="287"/>
          <w:jc w:val="center"/>
        </w:trPr>
        <w:tc>
          <w:tcPr>
            <w:tcW w:w="758" w:type="dxa"/>
          </w:tcPr>
          <w:p w14:paraId="019A92B4" w14:textId="77777777" w:rsidR="00CB3ED0" w:rsidRPr="00000682" w:rsidRDefault="00CB3ED0" w:rsidP="002563C8">
            <w:pPr>
              <w:spacing w:after="0" w:line="240" w:lineRule="auto"/>
              <w:jc w:val="center"/>
              <w:rPr>
                <w:rFonts w:ascii="Times New Roman" w:hAnsi="Times New Roman"/>
                <w:b/>
                <w:bCs/>
                <w:i/>
                <w:iCs/>
                <w:sz w:val="20"/>
                <w:szCs w:val="20"/>
                <w:lang w:eastAsia="pl-PL"/>
              </w:rPr>
            </w:pPr>
            <w:r w:rsidRPr="00000682">
              <w:rPr>
                <w:rFonts w:ascii="Times New Roman" w:hAnsi="Times New Roman"/>
                <w:b/>
                <w:bCs/>
                <w:i/>
                <w:iCs/>
                <w:sz w:val="20"/>
                <w:szCs w:val="20"/>
                <w:lang w:eastAsia="pl-PL"/>
              </w:rPr>
              <w:t>1</w:t>
            </w:r>
          </w:p>
        </w:tc>
        <w:tc>
          <w:tcPr>
            <w:tcW w:w="1713" w:type="dxa"/>
          </w:tcPr>
          <w:p w14:paraId="21FAA3B0" w14:textId="77777777" w:rsidR="00CB3ED0" w:rsidRPr="00000682" w:rsidRDefault="00CB3ED0" w:rsidP="002563C8">
            <w:pPr>
              <w:spacing w:after="0" w:line="240" w:lineRule="auto"/>
              <w:jc w:val="center"/>
              <w:rPr>
                <w:rFonts w:ascii="Times New Roman" w:hAnsi="Times New Roman"/>
                <w:b/>
                <w:bCs/>
                <w:i/>
                <w:iCs/>
                <w:sz w:val="20"/>
                <w:szCs w:val="20"/>
                <w:lang w:eastAsia="pl-PL"/>
              </w:rPr>
            </w:pPr>
            <w:r w:rsidRPr="00000682">
              <w:rPr>
                <w:rFonts w:ascii="Times New Roman" w:hAnsi="Times New Roman"/>
                <w:b/>
                <w:bCs/>
                <w:i/>
                <w:iCs/>
                <w:sz w:val="20"/>
                <w:szCs w:val="20"/>
                <w:lang w:eastAsia="pl-PL"/>
              </w:rPr>
              <w:t>2</w:t>
            </w:r>
          </w:p>
        </w:tc>
        <w:tc>
          <w:tcPr>
            <w:tcW w:w="2386" w:type="dxa"/>
          </w:tcPr>
          <w:p w14:paraId="2766556E" w14:textId="77777777" w:rsidR="00CB3ED0" w:rsidRPr="00000682" w:rsidRDefault="00CB3ED0" w:rsidP="002563C8">
            <w:pPr>
              <w:spacing w:after="0" w:line="240" w:lineRule="auto"/>
              <w:jc w:val="center"/>
              <w:rPr>
                <w:rFonts w:ascii="Times New Roman" w:hAnsi="Times New Roman"/>
                <w:b/>
                <w:bCs/>
                <w:i/>
                <w:iCs/>
                <w:sz w:val="20"/>
                <w:szCs w:val="20"/>
                <w:lang w:eastAsia="pl-PL"/>
              </w:rPr>
            </w:pPr>
            <w:r w:rsidRPr="00000682">
              <w:rPr>
                <w:rFonts w:ascii="Times New Roman" w:hAnsi="Times New Roman"/>
                <w:b/>
                <w:bCs/>
                <w:i/>
                <w:iCs/>
                <w:sz w:val="20"/>
                <w:szCs w:val="20"/>
                <w:lang w:eastAsia="pl-PL"/>
              </w:rPr>
              <w:t>3</w:t>
            </w:r>
          </w:p>
        </w:tc>
        <w:tc>
          <w:tcPr>
            <w:tcW w:w="1336" w:type="dxa"/>
          </w:tcPr>
          <w:p w14:paraId="1BE82EAC" w14:textId="77777777" w:rsidR="00CB3ED0" w:rsidRPr="00000682" w:rsidRDefault="00CB3ED0" w:rsidP="002563C8">
            <w:pPr>
              <w:spacing w:after="0" w:line="240" w:lineRule="auto"/>
              <w:jc w:val="center"/>
              <w:rPr>
                <w:rFonts w:ascii="Times New Roman" w:hAnsi="Times New Roman"/>
                <w:b/>
                <w:bCs/>
                <w:i/>
                <w:iCs/>
                <w:sz w:val="20"/>
                <w:szCs w:val="20"/>
                <w:lang w:eastAsia="pl-PL"/>
              </w:rPr>
            </w:pPr>
            <w:r w:rsidRPr="00000682">
              <w:rPr>
                <w:rFonts w:ascii="Times New Roman" w:hAnsi="Times New Roman"/>
                <w:b/>
                <w:bCs/>
                <w:i/>
                <w:iCs/>
                <w:sz w:val="20"/>
                <w:szCs w:val="20"/>
                <w:lang w:eastAsia="pl-PL"/>
              </w:rPr>
              <w:t>4</w:t>
            </w:r>
          </w:p>
        </w:tc>
        <w:tc>
          <w:tcPr>
            <w:tcW w:w="1525" w:type="dxa"/>
          </w:tcPr>
          <w:p w14:paraId="56B80BB1" w14:textId="7349BD87" w:rsidR="00CB3ED0" w:rsidRPr="00000682" w:rsidRDefault="00CB3ED0" w:rsidP="002563C8">
            <w:pPr>
              <w:spacing w:after="0" w:line="240" w:lineRule="auto"/>
              <w:jc w:val="center"/>
              <w:rPr>
                <w:rFonts w:ascii="Times New Roman" w:hAnsi="Times New Roman"/>
                <w:b/>
                <w:bCs/>
                <w:i/>
                <w:iCs/>
                <w:sz w:val="20"/>
                <w:szCs w:val="20"/>
                <w:lang w:eastAsia="pl-PL"/>
              </w:rPr>
            </w:pPr>
            <w:r>
              <w:rPr>
                <w:rFonts w:ascii="Times New Roman" w:hAnsi="Times New Roman"/>
                <w:b/>
                <w:bCs/>
                <w:i/>
                <w:iCs/>
                <w:sz w:val="20"/>
                <w:szCs w:val="20"/>
                <w:lang w:eastAsia="pl-PL"/>
              </w:rPr>
              <w:t>5</w:t>
            </w:r>
          </w:p>
        </w:tc>
        <w:tc>
          <w:tcPr>
            <w:tcW w:w="1719" w:type="dxa"/>
          </w:tcPr>
          <w:p w14:paraId="6DA5779A" w14:textId="6EF8E1D8" w:rsidR="00CB3ED0" w:rsidRPr="00000682" w:rsidRDefault="00CB3ED0" w:rsidP="002563C8">
            <w:pPr>
              <w:spacing w:after="0" w:line="240" w:lineRule="auto"/>
              <w:jc w:val="center"/>
              <w:rPr>
                <w:rFonts w:ascii="Times New Roman" w:hAnsi="Times New Roman"/>
                <w:b/>
                <w:bCs/>
                <w:i/>
                <w:iCs/>
                <w:sz w:val="20"/>
                <w:szCs w:val="20"/>
                <w:lang w:eastAsia="pl-PL"/>
              </w:rPr>
            </w:pPr>
            <w:r>
              <w:rPr>
                <w:rFonts w:ascii="Times New Roman" w:hAnsi="Times New Roman"/>
                <w:b/>
                <w:bCs/>
                <w:i/>
                <w:iCs/>
                <w:sz w:val="20"/>
                <w:szCs w:val="20"/>
                <w:lang w:eastAsia="pl-PL"/>
              </w:rPr>
              <w:t>6</w:t>
            </w:r>
          </w:p>
        </w:tc>
      </w:tr>
      <w:tr w:rsidR="00CB3ED0" w:rsidRPr="00000682" w14:paraId="30FF1364" w14:textId="77777777" w:rsidTr="00CB3ED0">
        <w:trPr>
          <w:trHeight w:val="893"/>
          <w:jc w:val="center"/>
        </w:trPr>
        <w:tc>
          <w:tcPr>
            <w:tcW w:w="758" w:type="dxa"/>
          </w:tcPr>
          <w:p w14:paraId="589271A8" w14:textId="77777777" w:rsidR="00CB3ED0" w:rsidRPr="00000682" w:rsidRDefault="00CB3ED0" w:rsidP="002563C8">
            <w:pPr>
              <w:spacing w:before="120" w:after="0" w:line="288" w:lineRule="auto"/>
              <w:jc w:val="both"/>
              <w:rPr>
                <w:rFonts w:ascii="Times New Roman" w:hAnsi="Times New Roman"/>
                <w:sz w:val="20"/>
                <w:szCs w:val="20"/>
                <w:lang w:eastAsia="pl-PL"/>
              </w:rPr>
            </w:pPr>
          </w:p>
        </w:tc>
        <w:tc>
          <w:tcPr>
            <w:tcW w:w="1713" w:type="dxa"/>
          </w:tcPr>
          <w:p w14:paraId="051F0C62" w14:textId="77777777" w:rsidR="00CB3ED0" w:rsidRPr="00000682" w:rsidRDefault="00CB3ED0" w:rsidP="002563C8">
            <w:pPr>
              <w:spacing w:before="120" w:after="0" w:line="288" w:lineRule="auto"/>
              <w:jc w:val="both"/>
              <w:rPr>
                <w:rFonts w:ascii="Times New Roman" w:hAnsi="Times New Roman"/>
                <w:sz w:val="20"/>
                <w:szCs w:val="20"/>
                <w:lang w:eastAsia="pl-PL"/>
              </w:rPr>
            </w:pPr>
          </w:p>
          <w:p w14:paraId="132AB09F" w14:textId="77777777" w:rsidR="00CB3ED0" w:rsidRPr="00000682" w:rsidRDefault="00CB3ED0" w:rsidP="002563C8">
            <w:pPr>
              <w:spacing w:before="120" w:after="0" w:line="288" w:lineRule="auto"/>
              <w:jc w:val="both"/>
              <w:rPr>
                <w:rFonts w:ascii="Times New Roman" w:hAnsi="Times New Roman"/>
                <w:sz w:val="20"/>
                <w:szCs w:val="20"/>
                <w:lang w:eastAsia="pl-PL"/>
              </w:rPr>
            </w:pPr>
          </w:p>
        </w:tc>
        <w:tc>
          <w:tcPr>
            <w:tcW w:w="2386" w:type="dxa"/>
          </w:tcPr>
          <w:p w14:paraId="67C66CE5" w14:textId="77777777" w:rsidR="00CB3ED0" w:rsidRPr="00000682" w:rsidRDefault="00CB3ED0" w:rsidP="002563C8">
            <w:pPr>
              <w:spacing w:before="120" w:after="0" w:line="288" w:lineRule="auto"/>
              <w:jc w:val="both"/>
              <w:rPr>
                <w:rFonts w:ascii="Times New Roman" w:hAnsi="Times New Roman"/>
                <w:sz w:val="20"/>
                <w:szCs w:val="20"/>
                <w:lang w:eastAsia="pl-PL"/>
              </w:rPr>
            </w:pPr>
          </w:p>
        </w:tc>
        <w:tc>
          <w:tcPr>
            <w:tcW w:w="1336" w:type="dxa"/>
          </w:tcPr>
          <w:p w14:paraId="424C82AE" w14:textId="77777777" w:rsidR="00CB3ED0" w:rsidRPr="00000682" w:rsidRDefault="00CB3ED0" w:rsidP="002563C8">
            <w:pPr>
              <w:spacing w:before="120" w:after="0" w:line="288" w:lineRule="auto"/>
              <w:jc w:val="both"/>
              <w:rPr>
                <w:rFonts w:ascii="Times New Roman" w:hAnsi="Times New Roman"/>
                <w:sz w:val="20"/>
                <w:szCs w:val="20"/>
                <w:lang w:eastAsia="pl-PL"/>
              </w:rPr>
            </w:pPr>
          </w:p>
        </w:tc>
        <w:tc>
          <w:tcPr>
            <w:tcW w:w="1525" w:type="dxa"/>
          </w:tcPr>
          <w:p w14:paraId="4658FBCF" w14:textId="77777777" w:rsidR="00CB3ED0" w:rsidRPr="00000682" w:rsidRDefault="00CB3ED0" w:rsidP="002563C8">
            <w:pPr>
              <w:spacing w:before="120" w:after="0" w:line="288" w:lineRule="auto"/>
              <w:jc w:val="both"/>
              <w:rPr>
                <w:rFonts w:ascii="Times New Roman" w:hAnsi="Times New Roman"/>
                <w:sz w:val="20"/>
                <w:szCs w:val="20"/>
                <w:lang w:eastAsia="pl-PL"/>
              </w:rPr>
            </w:pPr>
          </w:p>
        </w:tc>
        <w:tc>
          <w:tcPr>
            <w:tcW w:w="1719" w:type="dxa"/>
          </w:tcPr>
          <w:p w14:paraId="5EC11993" w14:textId="77777777" w:rsidR="00CB3ED0" w:rsidRPr="00000682" w:rsidRDefault="00CB3ED0" w:rsidP="002563C8">
            <w:pPr>
              <w:spacing w:before="120" w:after="0" w:line="288" w:lineRule="auto"/>
              <w:jc w:val="both"/>
              <w:rPr>
                <w:rFonts w:ascii="Times New Roman" w:hAnsi="Times New Roman"/>
                <w:sz w:val="20"/>
                <w:szCs w:val="20"/>
                <w:lang w:eastAsia="pl-PL"/>
              </w:rPr>
            </w:pPr>
          </w:p>
        </w:tc>
      </w:tr>
      <w:tr w:rsidR="00CB3ED0" w:rsidRPr="00000682" w14:paraId="0E4B25D5" w14:textId="77777777" w:rsidTr="00CB3ED0">
        <w:trPr>
          <w:trHeight w:val="969"/>
          <w:jc w:val="center"/>
        </w:trPr>
        <w:tc>
          <w:tcPr>
            <w:tcW w:w="758" w:type="dxa"/>
          </w:tcPr>
          <w:p w14:paraId="4497A7E3" w14:textId="77777777" w:rsidR="00CB3ED0" w:rsidRPr="00000682" w:rsidRDefault="00CB3ED0" w:rsidP="002563C8">
            <w:pPr>
              <w:spacing w:before="120" w:after="0" w:line="288" w:lineRule="auto"/>
              <w:jc w:val="both"/>
              <w:rPr>
                <w:rFonts w:ascii="Times New Roman" w:hAnsi="Times New Roman"/>
                <w:sz w:val="20"/>
                <w:szCs w:val="20"/>
                <w:lang w:eastAsia="pl-PL"/>
              </w:rPr>
            </w:pPr>
          </w:p>
        </w:tc>
        <w:tc>
          <w:tcPr>
            <w:tcW w:w="1713" w:type="dxa"/>
          </w:tcPr>
          <w:p w14:paraId="09109106" w14:textId="77777777" w:rsidR="00CB3ED0" w:rsidRPr="00000682" w:rsidRDefault="00CB3ED0" w:rsidP="002563C8">
            <w:pPr>
              <w:spacing w:before="120" w:after="0" w:line="288" w:lineRule="auto"/>
              <w:jc w:val="both"/>
              <w:rPr>
                <w:rFonts w:ascii="Times New Roman" w:hAnsi="Times New Roman"/>
                <w:sz w:val="20"/>
                <w:szCs w:val="20"/>
                <w:lang w:eastAsia="pl-PL"/>
              </w:rPr>
            </w:pPr>
          </w:p>
          <w:p w14:paraId="5B9859B0" w14:textId="77777777" w:rsidR="00CB3ED0" w:rsidRPr="00000682" w:rsidRDefault="00CB3ED0" w:rsidP="002563C8">
            <w:pPr>
              <w:spacing w:before="120" w:after="0" w:line="288" w:lineRule="auto"/>
              <w:jc w:val="both"/>
              <w:rPr>
                <w:rFonts w:ascii="Times New Roman" w:hAnsi="Times New Roman"/>
                <w:sz w:val="20"/>
                <w:szCs w:val="20"/>
                <w:lang w:eastAsia="pl-PL"/>
              </w:rPr>
            </w:pPr>
          </w:p>
        </w:tc>
        <w:tc>
          <w:tcPr>
            <w:tcW w:w="2386" w:type="dxa"/>
          </w:tcPr>
          <w:p w14:paraId="7EB58BDA" w14:textId="77777777" w:rsidR="00CB3ED0" w:rsidRPr="00000682" w:rsidRDefault="00CB3ED0" w:rsidP="002563C8">
            <w:pPr>
              <w:spacing w:before="120" w:after="0" w:line="288" w:lineRule="auto"/>
              <w:jc w:val="both"/>
              <w:rPr>
                <w:rFonts w:ascii="Times New Roman" w:hAnsi="Times New Roman"/>
                <w:sz w:val="20"/>
                <w:szCs w:val="20"/>
                <w:lang w:eastAsia="pl-PL"/>
              </w:rPr>
            </w:pPr>
          </w:p>
        </w:tc>
        <w:tc>
          <w:tcPr>
            <w:tcW w:w="1336" w:type="dxa"/>
          </w:tcPr>
          <w:p w14:paraId="15C31F03" w14:textId="77777777" w:rsidR="00CB3ED0" w:rsidRPr="00000682" w:rsidRDefault="00CB3ED0" w:rsidP="002563C8">
            <w:pPr>
              <w:spacing w:before="120" w:after="0" w:line="288" w:lineRule="auto"/>
              <w:jc w:val="both"/>
              <w:rPr>
                <w:rFonts w:ascii="Times New Roman" w:hAnsi="Times New Roman"/>
                <w:sz w:val="20"/>
                <w:szCs w:val="20"/>
                <w:lang w:eastAsia="pl-PL"/>
              </w:rPr>
            </w:pPr>
          </w:p>
        </w:tc>
        <w:tc>
          <w:tcPr>
            <w:tcW w:w="1525" w:type="dxa"/>
          </w:tcPr>
          <w:p w14:paraId="28AC2574" w14:textId="77777777" w:rsidR="00CB3ED0" w:rsidRPr="00000682" w:rsidRDefault="00CB3ED0" w:rsidP="002563C8">
            <w:pPr>
              <w:spacing w:before="120" w:after="0" w:line="288" w:lineRule="auto"/>
              <w:jc w:val="both"/>
              <w:rPr>
                <w:rFonts w:ascii="Times New Roman" w:hAnsi="Times New Roman"/>
                <w:sz w:val="20"/>
                <w:szCs w:val="20"/>
                <w:lang w:eastAsia="pl-PL"/>
              </w:rPr>
            </w:pPr>
          </w:p>
        </w:tc>
        <w:tc>
          <w:tcPr>
            <w:tcW w:w="1719" w:type="dxa"/>
          </w:tcPr>
          <w:p w14:paraId="6F258ACF" w14:textId="77777777" w:rsidR="00CB3ED0" w:rsidRPr="00000682" w:rsidRDefault="00CB3ED0" w:rsidP="002563C8">
            <w:pPr>
              <w:spacing w:before="120" w:after="0" w:line="288" w:lineRule="auto"/>
              <w:jc w:val="both"/>
              <w:rPr>
                <w:rFonts w:ascii="Times New Roman" w:hAnsi="Times New Roman"/>
                <w:sz w:val="20"/>
                <w:szCs w:val="20"/>
                <w:lang w:eastAsia="pl-PL"/>
              </w:rPr>
            </w:pPr>
          </w:p>
        </w:tc>
      </w:tr>
    </w:tbl>
    <w:p w14:paraId="6D282775" w14:textId="77777777" w:rsidR="008F6808" w:rsidRPr="00A5425E" w:rsidRDefault="008F6808" w:rsidP="00CF2632">
      <w:pPr>
        <w:spacing w:before="120" w:after="0" w:line="288" w:lineRule="auto"/>
        <w:jc w:val="both"/>
        <w:rPr>
          <w:rFonts w:ascii="Times New Roman" w:eastAsia="Times New Roman" w:hAnsi="Times New Roman"/>
          <w:b/>
          <w:bCs/>
          <w:sz w:val="16"/>
          <w:szCs w:val="16"/>
          <w:u w:val="single"/>
          <w:lang w:eastAsia="pl-PL"/>
        </w:rPr>
      </w:pPr>
    </w:p>
    <w:p w14:paraId="53A45EEA" w14:textId="5FEA6D10" w:rsidR="00CF2632" w:rsidRPr="009C2BAB" w:rsidRDefault="00CF2632" w:rsidP="00CF2632">
      <w:pPr>
        <w:spacing w:before="120" w:after="0" w:line="288" w:lineRule="auto"/>
        <w:jc w:val="both"/>
        <w:rPr>
          <w:rFonts w:ascii="Times New Roman" w:eastAsia="Times New Roman" w:hAnsi="Times New Roman"/>
          <w:sz w:val="24"/>
          <w:szCs w:val="24"/>
          <w:lang w:eastAsia="pl-PL"/>
        </w:rPr>
      </w:pPr>
      <w:r w:rsidRPr="009C2BAB">
        <w:rPr>
          <w:rFonts w:ascii="Times New Roman" w:eastAsia="Times New Roman" w:hAnsi="Times New Roman"/>
          <w:b/>
          <w:bCs/>
          <w:sz w:val="24"/>
          <w:szCs w:val="24"/>
          <w:u w:val="single"/>
          <w:lang w:eastAsia="pl-PL"/>
        </w:rPr>
        <w:t>Uwaga</w:t>
      </w:r>
      <w:r w:rsidRPr="009C2BAB">
        <w:rPr>
          <w:rFonts w:ascii="Times New Roman" w:eastAsia="Times New Roman" w:hAnsi="Times New Roman"/>
          <w:sz w:val="24"/>
          <w:szCs w:val="24"/>
          <w:lang w:eastAsia="pl-PL"/>
        </w:rPr>
        <w:t xml:space="preserve">: </w:t>
      </w:r>
      <w:r w:rsidR="00A5425E" w:rsidRPr="00A5425E">
        <w:rPr>
          <w:rFonts w:ascii="Times New Roman" w:eastAsia="Times New Roman" w:hAnsi="Times New Roman"/>
          <w:sz w:val="24"/>
          <w:szCs w:val="24"/>
          <w:lang w:eastAsia="pl-PL"/>
        </w:rPr>
        <w:t>Zamawiający wymaga przedłożenia dowodów dotyczących zamówień określających, czy zamówienia zostały wykonane należycie.</w:t>
      </w:r>
    </w:p>
    <w:p w14:paraId="63DA180A" w14:textId="77777777" w:rsidR="00CF2632" w:rsidRPr="009C2BAB" w:rsidRDefault="00CF2632" w:rsidP="00CF2632">
      <w:pPr>
        <w:spacing w:before="120" w:after="0" w:line="288" w:lineRule="auto"/>
        <w:rPr>
          <w:rFonts w:ascii="Times New Roman" w:eastAsia="Times New Roman" w:hAnsi="Times New Roman"/>
          <w:sz w:val="24"/>
          <w:szCs w:val="24"/>
          <w:lang w:eastAsia="pl-PL"/>
        </w:rPr>
      </w:pPr>
    </w:p>
    <w:p w14:paraId="40D91A17" w14:textId="77777777" w:rsidR="00CF2632" w:rsidRPr="009C2BAB" w:rsidRDefault="00CF2632" w:rsidP="00CF2632">
      <w:pPr>
        <w:spacing w:before="120" w:after="0" w:line="288" w:lineRule="auto"/>
        <w:rPr>
          <w:rFonts w:ascii="Times New Roman" w:eastAsia="Times New Roman" w:hAnsi="Times New Roman"/>
          <w:sz w:val="24"/>
          <w:szCs w:val="24"/>
          <w:lang w:eastAsia="pl-PL"/>
        </w:rPr>
      </w:pPr>
      <w:r w:rsidRPr="009C2BAB">
        <w:rPr>
          <w:rFonts w:ascii="Times New Roman" w:eastAsia="Times New Roman" w:hAnsi="Times New Roman"/>
          <w:sz w:val="24"/>
          <w:szCs w:val="24"/>
          <w:lang w:eastAsia="pl-PL"/>
        </w:rPr>
        <w:t>__________________ dnia __. __.202</w:t>
      </w:r>
      <w:r w:rsidR="00751029">
        <w:rPr>
          <w:rFonts w:ascii="Times New Roman" w:eastAsia="Times New Roman" w:hAnsi="Times New Roman"/>
          <w:sz w:val="24"/>
          <w:szCs w:val="24"/>
          <w:lang w:eastAsia="pl-PL"/>
        </w:rPr>
        <w:t>2</w:t>
      </w:r>
      <w:r w:rsidRPr="009C2BAB">
        <w:rPr>
          <w:rFonts w:ascii="Times New Roman" w:eastAsia="Times New Roman" w:hAnsi="Times New Roman"/>
          <w:sz w:val="24"/>
          <w:szCs w:val="24"/>
          <w:lang w:eastAsia="pl-PL"/>
        </w:rPr>
        <w:t xml:space="preserve"> r.</w:t>
      </w:r>
    </w:p>
    <w:p w14:paraId="63CAB1C1" w14:textId="77777777" w:rsidR="00CF2632" w:rsidRPr="009C2BAB" w:rsidRDefault="00CF2632" w:rsidP="00CF2632">
      <w:pPr>
        <w:spacing w:before="120" w:after="0" w:line="288" w:lineRule="auto"/>
        <w:ind w:firstLine="5220"/>
        <w:jc w:val="center"/>
        <w:rPr>
          <w:rFonts w:ascii="Times New Roman" w:eastAsia="Times New Roman" w:hAnsi="Times New Roman"/>
          <w:i/>
          <w:iCs/>
          <w:sz w:val="24"/>
          <w:szCs w:val="24"/>
          <w:lang w:eastAsia="pl-PL"/>
        </w:rPr>
      </w:pPr>
      <w:r w:rsidRPr="009C2BAB">
        <w:rPr>
          <w:rFonts w:ascii="Times New Roman" w:eastAsia="Times New Roman" w:hAnsi="Times New Roman"/>
          <w:i/>
          <w:iCs/>
          <w:sz w:val="24"/>
          <w:szCs w:val="24"/>
          <w:lang w:eastAsia="pl-PL"/>
        </w:rPr>
        <w:t>_______________________________</w:t>
      </w:r>
    </w:p>
    <w:p w14:paraId="5FA69173" w14:textId="7A7B4805" w:rsidR="00A5425E" w:rsidRDefault="00751029" w:rsidP="00CC518B">
      <w:pPr>
        <w:spacing w:after="0" w:line="288" w:lineRule="auto"/>
        <w:ind w:left="1174" w:firstLine="4502"/>
        <w:jc w:val="center"/>
        <w:rPr>
          <w:rFonts w:ascii="Times New Roman" w:eastAsia="Times New Roman" w:hAnsi="Times New Roman"/>
          <w:i/>
          <w:iCs/>
          <w:sz w:val="24"/>
          <w:szCs w:val="20"/>
          <w:lang w:eastAsia="pl-PL"/>
        </w:rPr>
      </w:pPr>
      <w:r>
        <w:rPr>
          <w:rFonts w:ascii="Times New Roman" w:eastAsia="Times New Roman" w:hAnsi="Times New Roman"/>
          <w:i/>
          <w:iCs/>
          <w:sz w:val="24"/>
          <w:szCs w:val="20"/>
          <w:lang w:eastAsia="pl-PL"/>
        </w:rPr>
        <w:t>(podpis Wykonawcy/Wykonawców</w:t>
      </w:r>
      <w:r w:rsidR="00104A80">
        <w:rPr>
          <w:rFonts w:ascii="Times New Roman" w:eastAsia="Times New Roman" w:hAnsi="Times New Roman"/>
          <w:i/>
          <w:iCs/>
          <w:sz w:val="24"/>
          <w:szCs w:val="20"/>
          <w:lang w:eastAsia="pl-PL"/>
        </w:rPr>
        <w:t>)</w:t>
      </w:r>
    </w:p>
    <w:p w14:paraId="43ADFBED" w14:textId="77777777" w:rsidR="00A5425E" w:rsidRDefault="00A5425E" w:rsidP="00A5425E">
      <w:pPr>
        <w:tabs>
          <w:tab w:val="left" w:pos="4207"/>
        </w:tabs>
        <w:rPr>
          <w:rFonts w:ascii="Arial" w:hAnsi="Arial" w:cs="Arial"/>
          <w:b/>
          <w:bCs/>
          <w:sz w:val="16"/>
          <w:szCs w:val="16"/>
          <w:u w:val="single"/>
          <w:lang w:eastAsia="pl-PL"/>
        </w:rPr>
      </w:pPr>
    </w:p>
    <w:p w14:paraId="0511FE02" w14:textId="77777777" w:rsidR="00A5425E" w:rsidRDefault="00A5425E" w:rsidP="00A5425E">
      <w:pPr>
        <w:tabs>
          <w:tab w:val="left" w:pos="4207"/>
        </w:tabs>
        <w:rPr>
          <w:rFonts w:ascii="Arial" w:hAnsi="Arial" w:cs="Arial"/>
          <w:b/>
          <w:bCs/>
          <w:sz w:val="16"/>
          <w:szCs w:val="16"/>
          <w:u w:val="single"/>
          <w:lang w:eastAsia="pl-PL"/>
        </w:rPr>
      </w:pPr>
    </w:p>
    <w:p w14:paraId="1E4A5185" w14:textId="77777777" w:rsidR="00A5425E" w:rsidRDefault="00A5425E" w:rsidP="00A5425E">
      <w:pPr>
        <w:tabs>
          <w:tab w:val="left" w:pos="4207"/>
        </w:tabs>
        <w:rPr>
          <w:rFonts w:ascii="Arial" w:hAnsi="Arial" w:cs="Arial"/>
          <w:b/>
          <w:bCs/>
          <w:sz w:val="16"/>
          <w:szCs w:val="16"/>
          <w:u w:val="single"/>
          <w:lang w:eastAsia="pl-PL"/>
        </w:rPr>
        <w:sectPr w:rsidR="00A5425E" w:rsidSect="00852F67">
          <w:headerReference w:type="default" r:id="rId8"/>
          <w:footerReference w:type="even" r:id="rId9"/>
          <w:footerReference w:type="default" r:id="rId10"/>
          <w:pgSz w:w="12240" w:h="15840"/>
          <w:pgMar w:top="567" w:right="1325" w:bottom="1417" w:left="1417" w:header="708" w:footer="708" w:gutter="0"/>
          <w:pgNumType w:start="1"/>
          <w:cols w:space="708"/>
          <w:docGrid w:linePitch="78"/>
        </w:sectPr>
      </w:pPr>
    </w:p>
    <w:p w14:paraId="2CF6EF6C" w14:textId="04A690E9" w:rsidR="00A5425E" w:rsidRPr="00185CE2" w:rsidRDefault="00A5425E" w:rsidP="00A5425E">
      <w:pPr>
        <w:tabs>
          <w:tab w:val="left" w:pos="4207"/>
        </w:tabs>
        <w:rPr>
          <w:rFonts w:ascii="Times New Roman" w:hAnsi="Times New Roman"/>
          <w:b/>
          <w:i/>
          <w:sz w:val="16"/>
          <w:szCs w:val="16"/>
          <w:u w:val="single"/>
          <w:lang w:eastAsia="pl-PL"/>
        </w:rPr>
      </w:pPr>
      <w:r w:rsidRPr="00185CE2">
        <w:rPr>
          <w:rFonts w:ascii="Times New Roman" w:hAnsi="Times New Roman"/>
          <w:b/>
          <w:bCs/>
          <w:sz w:val="16"/>
          <w:szCs w:val="16"/>
          <w:u w:val="single"/>
          <w:lang w:eastAsia="pl-PL"/>
        </w:rPr>
        <w:lastRenderedPageBreak/>
        <w:t xml:space="preserve">SKMMU.086.10.22 </w:t>
      </w:r>
    </w:p>
    <w:p w14:paraId="184BD449" w14:textId="6135F623" w:rsidR="00A5425E" w:rsidRPr="00185CE2" w:rsidRDefault="00A5425E" w:rsidP="00A5425E">
      <w:pPr>
        <w:widowControl w:val="0"/>
        <w:autoSpaceDE w:val="0"/>
        <w:autoSpaceDN w:val="0"/>
        <w:adjustRightInd w:val="0"/>
        <w:spacing w:after="0" w:line="240" w:lineRule="auto"/>
        <w:jc w:val="right"/>
        <w:outlineLvl w:val="0"/>
        <w:rPr>
          <w:rFonts w:ascii="Times New Roman" w:hAnsi="Times New Roman"/>
          <w:b/>
          <w:i/>
          <w:sz w:val="16"/>
          <w:szCs w:val="16"/>
          <w:lang w:eastAsia="pl-PL"/>
        </w:rPr>
      </w:pPr>
      <w:r w:rsidRPr="00185CE2">
        <w:rPr>
          <w:rFonts w:ascii="Times New Roman" w:hAnsi="Times New Roman"/>
          <w:b/>
          <w:i/>
          <w:sz w:val="16"/>
          <w:szCs w:val="16"/>
          <w:lang w:eastAsia="pl-PL"/>
        </w:rPr>
        <w:t>Załącznik nr 4a do SWZ</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A5425E" w:rsidRPr="00185CE2" w14:paraId="0F937854" w14:textId="77777777" w:rsidTr="002563C8">
        <w:trPr>
          <w:trHeight w:val="696"/>
        </w:trPr>
        <w:tc>
          <w:tcPr>
            <w:tcW w:w="3564" w:type="dxa"/>
            <w:tcBorders>
              <w:top w:val="single" w:sz="4" w:space="0" w:color="auto"/>
              <w:bottom w:val="single" w:sz="4" w:space="0" w:color="auto"/>
            </w:tcBorders>
          </w:tcPr>
          <w:p w14:paraId="301BA406" w14:textId="77777777" w:rsidR="00A5425E" w:rsidRPr="00185CE2" w:rsidRDefault="00A5425E" w:rsidP="002563C8">
            <w:pPr>
              <w:widowControl w:val="0"/>
              <w:autoSpaceDE w:val="0"/>
              <w:autoSpaceDN w:val="0"/>
              <w:adjustRightInd w:val="0"/>
              <w:snapToGrid w:val="0"/>
              <w:spacing w:after="0" w:line="240" w:lineRule="auto"/>
              <w:jc w:val="center"/>
              <w:rPr>
                <w:rFonts w:ascii="Times New Roman" w:hAnsi="Times New Roman"/>
                <w:sz w:val="16"/>
                <w:szCs w:val="16"/>
                <w:lang w:eastAsia="pl-PL"/>
              </w:rPr>
            </w:pPr>
          </w:p>
          <w:p w14:paraId="2F705A2A" w14:textId="77777777" w:rsidR="00A5425E" w:rsidRPr="00185CE2" w:rsidRDefault="00A5425E" w:rsidP="002563C8">
            <w:pPr>
              <w:widowControl w:val="0"/>
              <w:autoSpaceDE w:val="0"/>
              <w:autoSpaceDN w:val="0"/>
              <w:adjustRightInd w:val="0"/>
              <w:snapToGrid w:val="0"/>
              <w:spacing w:after="0" w:line="240" w:lineRule="auto"/>
              <w:jc w:val="center"/>
              <w:rPr>
                <w:rFonts w:ascii="Times New Roman" w:hAnsi="Times New Roman"/>
                <w:sz w:val="16"/>
                <w:szCs w:val="16"/>
                <w:lang w:eastAsia="pl-PL"/>
              </w:rPr>
            </w:pPr>
          </w:p>
          <w:p w14:paraId="043FCAE3" w14:textId="77777777" w:rsidR="00A5425E" w:rsidRPr="00185CE2" w:rsidRDefault="00A5425E" w:rsidP="002563C8">
            <w:pPr>
              <w:widowControl w:val="0"/>
              <w:autoSpaceDE w:val="0"/>
              <w:autoSpaceDN w:val="0"/>
              <w:adjustRightInd w:val="0"/>
              <w:snapToGrid w:val="0"/>
              <w:spacing w:after="0" w:line="240" w:lineRule="auto"/>
              <w:jc w:val="center"/>
              <w:rPr>
                <w:rFonts w:ascii="Times New Roman" w:hAnsi="Times New Roman"/>
                <w:sz w:val="16"/>
                <w:szCs w:val="16"/>
                <w:lang w:eastAsia="pl-PL"/>
              </w:rPr>
            </w:pPr>
          </w:p>
          <w:p w14:paraId="1E5720D6" w14:textId="77777777" w:rsidR="00A5425E" w:rsidRPr="00185CE2" w:rsidRDefault="00A5425E" w:rsidP="002563C8">
            <w:pPr>
              <w:widowControl w:val="0"/>
              <w:autoSpaceDE w:val="0"/>
              <w:autoSpaceDN w:val="0"/>
              <w:adjustRightInd w:val="0"/>
              <w:snapToGrid w:val="0"/>
              <w:spacing w:after="0" w:line="240" w:lineRule="auto"/>
              <w:jc w:val="center"/>
              <w:rPr>
                <w:rFonts w:ascii="Times New Roman" w:hAnsi="Times New Roman"/>
                <w:sz w:val="16"/>
                <w:szCs w:val="16"/>
                <w:lang w:eastAsia="pl-PL"/>
              </w:rPr>
            </w:pPr>
            <w:r w:rsidRPr="00185CE2">
              <w:rPr>
                <w:rFonts w:ascii="Times New Roman" w:hAnsi="Times New Roman"/>
                <w:sz w:val="16"/>
                <w:szCs w:val="16"/>
                <w:lang w:eastAsia="pl-PL"/>
              </w:rPr>
              <w:t>(Pieczęć Wykonawcy)</w:t>
            </w:r>
          </w:p>
        </w:tc>
      </w:tr>
    </w:tbl>
    <w:p w14:paraId="277BE60A" w14:textId="77777777" w:rsidR="00A5425E" w:rsidRPr="00185CE2" w:rsidRDefault="00A5425E" w:rsidP="00A5425E">
      <w:pPr>
        <w:widowControl w:val="0"/>
        <w:autoSpaceDE w:val="0"/>
        <w:autoSpaceDN w:val="0"/>
        <w:adjustRightInd w:val="0"/>
        <w:spacing w:after="0" w:line="240" w:lineRule="auto"/>
        <w:rPr>
          <w:rFonts w:ascii="Times New Roman" w:hAnsi="Times New Roman"/>
          <w:b/>
          <w:bCs/>
          <w:sz w:val="16"/>
          <w:szCs w:val="16"/>
          <w:lang w:eastAsia="pl-PL"/>
        </w:rPr>
      </w:pPr>
    </w:p>
    <w:p w14:paraId="5734D7F6" w14:textId="77777777" w:rsidR="00A5425E" w:rsidRPr="00185CE2" w:rsidRDefault="00A5425E" w:rsidP="00A5425E">
      <w:pPr>
        <w:jc w:val="center"/>
        <w:rPr>
          <w:rFonts w:ascii="Times New Roman" w:hAnsi="Times New Roman"/>
          <w:b/>
          <w:sz w:val="16"/>
          <w:szCs w:val="16"/>
        </w:rPr>
      </w:pPr>
      <w:r w:rsidRPr="00185CE2">
        <w:rPr>
          <w:rFonts w:ascii="Times New Roman" w:hAnsi="Times New Roman"/>
          <w:b/>
          <w:sz w:val="16"/>
          <w:szCs w:val="16"/>
        </w:rPr>
        <w:t>WYKAZ OSOBY SKIEROWANEJ PRZEZ WYKONAWCĘ DO REALIZACJI ZAMÓWIENIA PUBLICZNEGO (Koordynator)</w:t>
      </w:r>
    </w:p>
    <w:p w14:paraId="214DD967" w14:textId="41FF9820" w:rsidR="00A5425E" w:rsidRPr="00185CE2" w:rsidRDefault="00A5425E" w:rsidP="00A5425E">
      <w:pPr>
        <w:jc w:val="center"/>
        <w:rPr>
          <w:rFonts w:ascii="Times New Roman" w:hAnsi="Times New Roman"/>
          <w:b/>
          <w:sz w:val="16"/>
          <w:szCs w:val="16"/>
        </w:rPr>
      </w:pPr>
    </w:p>
    <w:tbl>
      <w:tblPr>
        <w:tblW w:w="129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32"/>
        <w:gridCol w:w="2273"/>
        <w:gridCol w:w="3319"/>
        <w:gridCol w:w="3711"/>
        <w:gridCol w:w="2432"/>
      </w:tblGrid>
      <w:tr w:rsidR="00A5425E" w:rsidRPr="00185CE2" w14:paraId="63EDD848" w14:textId="77777777" w:rsidTr="00A5425E">
        <w:trPr>
          <w:trHeight w:val="1061"/>
        </w:trPr>
        <w:tc>
          <w:tcPr>
            <w:tcW w:w="1232" w:type="dxa"/>
            <w:vMerge w:val="restart"/>
            <w:vAlign w:val="center"/>
          </w:tcPr>
          <w:p w14:paraId="429A0083" w14:textId="77777777" w:rsidR="00A5425E" w:rsidRPr="00185CE2" w:rsidRDefault="00A5425E" w:rsidP="002563C8">
            <w:pPr>
              <w:spacing w:after="0" w:line="240" w:lineRule="auto"/>
              <w:ind w:firstLine="360"/>
              <w:rPr>
                <w:rFonts w:ascii="Times New Roman" w:hAnsi="Times New Roman"/>
                <w:b/>
                <w:sz w:val="16"/>
                <w:szCs w:val="16"/>
                <w:lang w:eastAsia="pl-PL"/>
              </w:rPr>
            </w:pPr>
            <w:r w:rsidRPr="00185CE2">
              <w:rPr>
                <w:rFonts w:ascii="Times New Roman" w:hAnsi="Times New Roman"/>
                <w:b/>
                <w:sz w:val="16"/>
                <w:szCs w:val="16"/>
              </w:rPr>
              <w:t>Lp.</w:t>
            </w:r>
          </w:p>
        </w:tc>
        <w:tc>
          <w:tcPr>
            <w:tcW w:w="2273" w:type="dxa"/>
            <w:vMerge w:val="restart"/>
            <w:vAlign w:val="center"/>
          </w:tcPr>
          <w:p w14:paraId="29126EFE" w14:textId="77777777" w:rsidR="00A5425E" w:rsidRPr="00185CE2" w:rsidRDefault="00A5425E" w:rsidP="002563C8">
            <w:pPr>
              <w:spacing w:after="0" w:line="240" w:lineRule="auto"/>
              <w:ind w:firstLine="360"/>
              <w:rPr>
                <w:rFonts w:ascii="Times New Roman" w:hAnsi="Times New Roman"/>
                <w:b/>
                <w:sz w:val="16"/>
                <w:szCs w:val="16"/>
                <w:lang w:eastAsia="pl-PL"/>
              </w:rPr>
            </w:pPr>
            <w:r w:rsidRPr="00185CE2">
              <w:rPr>
                <w:rFonts w:ascii="Times New Roman" w:hAnsi="Times New Roman"/>
                <w:b/>
                <w:sz w:val="16"/>
                <w:szCs w:val="16"/>
              </w:rPr>
              <w:t>Nazwisko i imię</w:t>
            </w:r>
          </w:p>
        </w:tc>
        <w:tc>
          <w:tcPr>
            <w:tcW w:w="7030" w:type="dxa"/>
            <w:gridSpan w:val="2"/>
          </w:tcPr>
          <w:p w14:paraId="4338D21A" w14:textId="77777777" w:rsidR="00A5425E" w:rsidRPr="00185CE2" w:rsidRDefault="00A5425E" w:rsidP="002563C8">
            <w:pPr>
              <w:spacing w:after="0" w:line="240" w:lineRule="auto"/>
              <w:ind w:firstLine="360"/>
              <w:rPr>
                <w:rFonts w:ascii="Times New Roman" w:hAnsi="Times New Roman"/>
                <w:b/>
                <w:sz w:val="16"/>
                <w:szCs w:val="16"/>
              </w:rPr>
            </w:pPr>
          </w:p>
          <w:p w14:paraId="75E10263" w14:textId="6E307846" w:rsidR="00A5425E" w:rsidRPr="00185CE2" w:rsidRDefault="00A5425E" w:rsidP="002563C8">
            <w:pPr>
              <w:tabs>
                <w:tab w:val="left" w:pos="250"/>
              </w:tabs>
              <w:autoSpaceDE w:val="0"/>
              <w:autoSpaceDN w:val="0"/>
              <w:adjustRightInd w:val="0"/>
              <w:spacing w:after="0" w:line="360" w:lineRule="auto"/>
              <w:contextualSpacing/>
              <w:jc w:val="both"/>
              <w:rPr>
                <w:rFonts w:ascii="Times New Roman" w:hAnsi="Times New Roman"/>
                <w:b/>
                <w:bCs/>
                <w:sz w:val="16"/>
                <w:szCs w:val="16"/>
                <w:lang w:eastAsia="pl-PL"/>
              </w:rPr>
            </w:pPr>
            <w:r w:rsidRPr="00185CE2">
              <w:rPr>
                <w:rFonts w:ascii="Times New Roman" w:hAnsi="Times New Roman"/>
                <w:b/>
                <w:bCs/>
                <w:sz w:val="16"/>
                <w:szCs w:val="16"/>
                <w:lang w:eastAsia="pl-PL"/>
              </w:rPr>
              <w:t>Doświadczenie przy realizacji (jako koordynator zespołu projektowego) co najmniej jednego opracowania projektowego  dot. przygotowania dokumentu Studium Wykonalności w obszarze  systemów transportu zbiorowego (</w:t>
            </w:r>
            <w:r w:rsidRPr="00185CE2">
              <w:rPr>
                <w:rFonts w:ascii="Times New Roman" w:hAnsi="Times New Roman"/>
                <w:sz w:val="16"/>
                <w:szCs w:val="16"/>
              </w:rPr>
              <w:t xml:space="preserve">dla projektu dot. transportu szynowego pasażerskiego- kolejowego lub metro </w:t>
            </w:r>
            <w:r w:rsidRPr="00185CE2">
              <w:rPr>
                <w:rFonts w:ascii="Times New Roman" w:hAnsi="Times New Roman"/>
                <w:b/>
                <w:bCs/>
                <w:sz w:val="16"/>
                <w:szCs w:val="16"/>
                <w:lang w:eastAsia="pl-PL"/>
              </w:rPr>
              <w:t>)</w:t>
            </w:r>
          </w:p>
          <w:p w14:paraId="54259317" w14:textId="2AED28A5" w:rsidR="00A5425E" w:rsidRPr="00185CE2" w:rsidRDefault="00CB3ED0" w:rsidP="00CB3ED0">
            <w:pPr>
              <w:spacing w:after="0" w:line="276" w:lineRule="auto"/>
              <w:rPr>
                <w:rFonts w:ascii="Times New Roman" w:hAnsi="Times New Roman"/>
                <w:b/>
                <w:sz w:val="16"/>
                <w:szCs w:val="16"/>
              </w:rPr>
            </w:pPr>
            <w:r w:rsidRPr="00CB3ED0">
              <w:rPr>
                <w:rFonts w:ascii="Times New Roman" w:hAnsi="Times New Roman"/>
                <w:b/>
                <w:sz w:val="16"/>
                <w:szCs w:val="16"/>
              </w:rPr>
              <w:t>Osoba taka powinna mieć odpowiednio udokumentowane doświadczenie (w okresie ostatnich 3 lat prowadzenie/ koordynowanie min. 1 projektu)  w powyższym zakresie</w:t>
            </w:r>
          </w:p>
          <w:p w14:paraId="4088AE66" w14:textId="77777777" w:rsidR="00A5425E" w:rsidRPr="00185CE2" w:rsidRDefault="00A5425E" w:rsidP="002563C8">
            <w:pPr>
              <w:spacing w:after="0" w:line="240" w:lineRule="auto"/>
              <w:ind w:firstLine="360"/>
              <w:jc w:val="center"/>
              <w:rPr>
                <w:rFonts w:ascii="Times New Roman" w:hAnsi="Times New Roman"/>
                <w:b/>
                <w:sz w:val="16"/>
                <w:szCs w:val="16"/>
              </w:rPr>
            </w:pPr>
          </w:p>
          <w:p w14:paraId="56975F1D" w14:textId="77777777" w:rsidR="00A5425E" w:rsidRPr="00185CE2" w:rsidRDefault="00A5425E" w:rsidP="002563C8">
            <w:pPr>
              <w:spacing w:after="0" w:line="240" w:lineRule="auto"/>
              <w:ind w:firstLine="360"/>
              <w:jc w:val="center"/>
              <w:rPr>
                <w:rFonts w:ascii="Times New Roman" w:hAnsi="Times New Roman"/>
                <w:b/>
                <w:sz w:val="16"/>
                <w:szCs w:val="16"/>
              </w:rPr>
            </w:pPr>
          </w:p>
        </w:tc>
        <w:tc>
          <w:tcPr>
            <w:tcW w:w="2432" w:type="dxa"/>
            <w:vAlign w:val="center"/>
          </w:tcPr>
          <w:p w14:paraId="0828B022" w14:textId="77777777" w:rsidR="00A5425E" w:rsidRPr="00185CE2" w:rsidRDefault="00A5425E" w:rsidP="002563C8">
            <w:pPr>
              <w:spacing w:after="0" w:line="240" w:lineRule="auto"/>
              <w:ind w:firstLine="360"/>
              <w:jc w:val="center"/>
              <w:rPr>
                <w:rFonts w:ascii="Times New Roman" w:hAnsi="Times New Roman"/>
                <w:b/>
                <w:sz w:val="16"/>
                <w:szCs w:val="16"/>
              </w:rPr>
            </w:pPr>
            <w:r w:rsidRPr="00185CE2">
              <w:rPr>
                <w:rFonts w:ascii="Times New Roman" w:hAnsi="Times New Roman"/>
                <w:b/>
                <w:sz w:val="16"/>
                <w:szCs w:val="16"/>
              </w:rPr>
              <w:t>Informacja o</w:t>
            </w:r>
          </w:p>
          <w:p w14:paraId="1BF9BE9A" w14:textId="77777777" w:rsidR="00A5425E" w:rsidRPr="00185CE2" w:rsidRDefault="00A5425E" w:rsidP="002563C8">
            <w:pPr>
              <w:spacing w:after="0" w:line="240" w:lineRule="auto"/>
              <w:ind w:firstLine="360"/>
              <w:jc w:val="center"/>
              <w:rPr>
                <w:rFonts w:ascii="Times New Roman" w:hAnsi="Times New Roman"/>
                <w:b/>
                <w:sz w:val="16"/>
                <w:szCs w:val="16"/>
              </w:rPr>
            </w:pPr>
            <w:r w:rsidRPr="00185CE2">
              <w:rPr>
                <w:rFonts w:ascii="Times New Roman" w:hAnsi="Times New Roman"/>
                <w:b/>
                <w:sz w:val="16"/>
                <w:szCs w:val="16"/>
              </w:rPr>
              <w:t>podstawie dysponowaniem tymi osobami</w:t>
            </w:r>
          </w:p>
          <w:p w14:paraId="5711E0E7" w14:textId="77777777" w:rsidR="00A5425E" w:rsidRPr="00185CE2" w:rsidRDefault="00A5425E" w:rsidP="002563C8">
            <w:pPr>
              <w:spacing w:after="0" w:line="240" w:lineRule="auto"/>
              <w:ind w:firstLine="360"/>
              <w:jc w:val="center"/>
              <w:rPr>
                <w:rFonts w:ascii="Times New Roman" w:hAnsi="Times New Roman"/>
                <w:b/>
                <w:sz w:val="16"/>
                <w:szCs w:val="16"/>
                <w:lang w:val="en-US"/>
              </w:rPr>
            </w:pPr>
            <w:r w:rsidRPr="00185CE2">
              <w:rPr>
                <w:rFonts w:ascii="Times New Roman" w:hAnsi="Times New Roman"/>
                <w:b/>
                <w:sz w:val="16"/>
                <w:szCs w:val="16"/>
                <w:lang w:val="en-US"/>
              </w:rPr>
              <w:t>(np</w:t>
            </w:r>
            <w:r w:rsidRPr="00185CE2">
              <w:rPr>
                <w:rFonts w:ascii="Times New Roman" w:hAnsi="Times New Roman"/>
                <w:b/>
                <w:sz w:val="16"/>
                <w:szCs w:val="16"/>
              </w:rPr>
              <w:t>. umowa o pracę)</w:t>
            </w:r>
          </w:p>
        </w:tc>
      </w:tr>
      <w:tr w:rsidR="00A5425E" w:rsidRPr="00185CE2" w14:paraId="3AB5FB46" w14:textId="77777777" w:rsidTr="00A5425E">
        <w:trPr>
          <w:trHeight w:val="1061"/>
        </w:trPr>
        <w:tc>
          <w:tcPr>
            <w:tcW w:w="1232" w:type="dxa"/>
            <w:vMerge/>
            <w:vAlign w:val="center"/>
          </w:tcPr>
          <w:p w14:paraId="368F1E3E" w14:textId="77777777" w:rsidR="00A5425E" w:rsidRPr="00185CE2" w:rsidRDefault="00A5425E" w:rsidP="002563C8">
            <w:pPr>
              <w:spacing w:after="0" w:line="240" w:lineRule="auto"/>
              <w:ind w:firstLine="360"/>
              <w:rPr>
                <w:rFonts w:ascii="Times New Roman" w:hAnsi="Times New Roman"/>
                <w:b/>
                <w:sz w:val="16"/>
                <w:szCs w:val="16"/>
                <w:lang w:val="en-US"/>
              </w:rPr>
            </w:pPr>
          </w:p>
        </w:tc>
        <w:tc>
          <w:tcPr>
            <w:tcW w:w="2273" w:type="dxa"/>
            <w:vMerge/>
            <w:vAlign w:val="center"/>
          </w:tcPr>
          <w:p w14:paraId="2B88136E" w14:textId="77777777" w:rsidR="00A5425E" w:rsidRPr="00185CE2" w:rsidRDefault="00A5425E" w:rsidP="002563C8">
            <w:pPr>
              <w:spacing w:after="0" w:line="240" w:lineRule="auto"/>
              <w:ind w:firstLine="360"/>
              <w:rPr>
                <w:rFonts w:ascii="Times New Roman" w:hAnsi="Times New Roman"/>
                <w:b/>
                <w:sz w:val="16"/>
                <w:szCs w:val="16"/>
                <w:lang w:val="en-US"/>
              </w:rPr>
            </w:pPr>
          </w:p>
        </w:tc>
        <w:tc>
          <w:tcPr>
            <w:tcW w:w="3319" w:type="dxa"/>
          </w:tcPr>
          <w:p w14:paraId="1E5E33D0" w14:textId="77777777" w:rsidR="00A5425E" w:rsidRPr="00185CE2" w:rsidRDefault="00A5425E" w:rsidP="002563C8">
            <w:pPr>
              <w:spacing w:after="0" w:line="240" w:lineRule="auto"/>
              <w:ind w:firstLine="360"/>
              <w:jc w:val="center"/>
              <w:rPr>
                <w:rFonts w:ascii="Times New Roman" w:hAnsi="Times New Roman"/>
                <w:b/>
                <w:sz w:val="16"/>
                <w:szCs w:val="16"/>
              </w:rPr>
            </w:pPr>
            <w:r w:rsidRPr="00185CE2">
              <w:rPr>
                <w:rFonts w:ascii="Times New Roman" w:hAnsi="Times New Roman"/>
                <w:b/>
                <w:sz w:val="16"/>
                <w:szCs w:val="16"/>
              </w:rPr>
              <w:t>Opis doświadczenia</w:t>
            </w:r>
          </w:p>
        </w:tc>
        <w:tc>
          <w:tcPr>
            <w:tcW w:w="3711" w:type="dxa"/>
          </w:tcPr>
          <w:p w14:paraId="1EF665AA" w14:textId="77777777" w:rsidR="00A5425E" w:rsidRPr="00185CE2" w:rsidRDefault="00A5425E" w:rsidP="002563C8">
            <w:pPr>
              <w:spacing w:after="0" w:line="240" w:lineRule="auto"/>
              <w:ind w:firstLine="360"/>
              <w:jc w:val="center"/>
              <w:rPr>
                <w:rFonts w:ascii="Times New Roman" w:hAnsi="Times New Roman"/>
                <w:b/>
                <w:sz w:val="16"/>
                <w:szCs w:val="16"/>
              </w:rPr>
            </w:pPr>
            <w:r w:rsidRPr="00185CE2">
              <w:rPr>
                <w:rFonts w:ascii="Times New Roman" w:hAnsi="Times New Roman"/>
                <w:b/>
                <w:sz w:val="16"/>
                <w:szCs w:val="16"/>
              </w:rPr>
              <w:t>Funkcja i okres jej pełnienia</w:t>
            </w:r>
          </w:p>
        </w:tc>
        <w:tc>
          <w:tcPr>
            <w:tcW w:w="2432" w:type="dxa"/>
            <w:vAlign w:val="center"/>
          </w:tcPr>
          <w:p w14:paraId="6DA6FFF3" w14:textId="77777777" w:rsidR="00A5425E" w:rsidRPr="00185CE2" w:rsidRDefault="00A5425E" w:rsidP="002563C8">
            <w:pPr>
              <w:spacing w:after="0" w:line="240" w:lineRule="auto"/>
              <w:ind w:firstLine="360"/>
              <w:rPr>
                <w:rFonts w:ascii="Times New Roman" w:hAnsi="Times New Roman"/>
                <w:b/>
                <w:sz w:val="16"/>
                <w:szCs w:val="16"/>
              </w:rPr>
            </w:pPr>
          </w:p>
        </w:tc>
      </w:tr>
      <w:tr w:rsidR="00A5425E" w:rsidRPr="00185CE2" w14:paraId="096143F3" w14:textId="77777777" w:rsidTr="00A5425E">
        <w:trPr>
          <w:trHeight w:val="1061"/>
        </w:trPr>
        <w:tc>
          <w:tcPr>
            <w:tcW w:w="1232" w:type="dxa"/>
            <w:vAlign w:val="center"/>
          </w:tcPr>
          <w:p w14:paraId="727578C7" w14:textId="77777777" w:rsidR="00A5425E" w:rsidRPr="00185CE2" w:rsidRDefault="00A5425E" w:rsidP="002563C8">
            <w:pPr>
              <w:spacing w:after="0" w:line="240" w:lineRule="auto"/>
              <w:ind w:firstLine="360"/>
              <w:rPr>
                <w:rFonts w:ascii="Times New Roman" w:hAnsi="Times New Roman"/>
                <w:b/>
                <w:color w:val="FF0000"/>
                <w:sz w:val="16"/>
                <w:szCs w:val="16"/>
              </w:rPr>
            </w:pPr>
          </w:p>
        </w:tc>
        <w:tc>
          <w:tcPr>
            <w:tcW w:w="2273" w:type="dxa"/>
            <w:vAlign w:val="center"/>
          </w:tcPr>
          <w:p w14:paraId="1FA76E05" w14:textId="77777777" w:rsidR="00A5425E" w:rsidRPr="00185CE2" w:rsidRDefault="00A5425E" w:rsidP="002563C8">
            <w:pPr>
              <w:spacing w:after="0" w:line="240" w:lineRule="auto"/>
              <w:ind w:firstLine="360"/>
              <w:rPr>
                <w:rFonts w:ascii="Times New Roman" w:hAnsi="Times New Roman"/>
                <w:b/>
                <w:color w:val="FF0000"/>
                <w:sz w:val="16"/>
                <w:szCs w:val="16"/>
              </w:rPr>
            </w:pPr>
          </w:p>
        </w:tc>
        <w:tc>
          <w:tcPr>
            <w:tcW w:w="3319" w:type="dxa"/>
          </w:tcPr>
          <w:p w14:paraId="753475E1" w14:textId="77777777" w:rsidR="00A5425E" w:rsidRPr="00185CE2" w:rsidRDefault="00A5425E" w:rsidP="002563C8">
            <w:pPr>
              <w:spacing w:after="0" w:line="240" w:lineRule="auto"/>
              <w:ind w:firstLine="360"/>
              <w:rPr>
                <w:rFonts w:ascii="Times New Roman" w:hAnsi="Times New Roman"/>
                <w:b/>
                <w:color w:val="FF0000"/>
                <w:sz w:val="16"/>
                <w:szCs w:val="16"/>
              </w:rPr>
            </w:pPr>
          </w:p>
        </w:tc>
        <w:tc>
          <w:tcPr>
            <w:tcW w:w="3711" w:type="dxa"/>
          </w:tcPr>
          <w:p w14:paraId="789B1E30" w14:textId="77777777" w:rsidR="00A5425E" w:rsidRPr="00185CE2" w:rsidRDefault="00A5425E" w:rsidP="002563C8">
            <w:pPr>
              <w:spacing w:after="0" w:line="240" w:lineRule="auto"/>
              <w:ind w:firstLine="360"/>
              <w:rPr>
                <w:rFonts w:ascii="Times New Roman" w:hAnsi="Times New Roman"/>
                <w:b/>
                <w:color w:val="FF0000"/>
                <w:sz w:val="16"/>
                <w:szCs w:val="16"/>
              </w:rPr>
            </w:pPr>
          </w:p>
        </w:tc>
        <w:tc>
          <w:tcPr>
            <w:tcW w:w="2432" w:type="dxa"/>
            <w:vAlign w:val="center"/>
          </w:tcPr>
          <w:p w14:paraId="71E2158A" w14:textId="77777777" w:rsidR="00A5425E" w:rsidRPr="00185CE2" w:rsidRDefault="00A5425E" w:rsidP="002563C8">
            <w:pPr>
              <w:spacing w:after="0" w:line="240" w:lineRule="auto"/>
              <w:ind w:firstLine="360"/>
              <w:rPr>
                <w:rFonts w:ascii="Times New Roman" w:hAnsi="Times New Roman"/>
                <w:b/>
                <w:color w:val="FF0000"/>
                <w:sz w:val="16"/>
                <w:szCs w:val="16"/>
              </w:rPr>
            </w:pPr>
          </w:p>
        </w:tc>
      </w:tr>
    </w:tbl>
    <w:p w14:paraId="34658F8F" w14:textId="77777777" w:rsidR="00185CE2" w:rsidRDefault="00185CE2" w:rsidP="00A5425E">
      <w:pPr>
        <w:spacing w:after="0" w:line="240" w:lineRule="auto"/>
        <w:jc w:val="both"/>
        <w:rPr>
          <w:rFonts w:ascii="Times New Roman" w:hAnsi="Times New Roman"/>
          <w:sz w:val="16"/>
          <w:szCs w:val="16"/>
        </w:rPr>
      </w:pPr>
    </w:p>
    <w:p w14:paraId="58125BC0" w14:textId="77777777" w:rsidR="00185CE2" w:rsidRDefault="00185CE2" w:rsidP="00A5425E">
      <w:pPr>
        <w:spacing w:after="0" w:line="240" w:lineRule="auto"/>
        <w:jc w:val="both"/>
        <w:rPr>
          <w:rFonts w:ascii="Times New Roman" w:hAnsi="Times New Roman"/>
          <w:sz w:val="16"/>
          <w:szCs w:val="16"/>
        </w:rPr>
      </w:pPr>
    </w:p>
    <w:p w14:paraId="0C56B1F0" w14:textId="37411D6B" w:rsidR="00185CE2" w:rsidRDefault="00A5425E" w:rsidP="00A5425E">
      <w:pPr>
        <w:spacing w:after="0" w:line="240" w:lineRule="auto"/>
        <w:jc w:val="both"/>
        <w:rPr>
          <w:rFonts w:ascii="Times New Roman" w:hAnsi="Times New Roman"/>
          <w:sz w:val="16"/>
          <w:szCs w:val="16"/>
        </w:rPr>
      </w:pPr>
      <w:r w:rsidRPr="00185CE2">
        <w:rPr>
          <w:rFonts w:ascii="Times New Roman" w:hAnsi="Times New Roman"/>
          <w:sz w:val="16"/>
          <w:szCs w:val="16"/>
        </w:rPr>
        <w:t xml:space="preserve">…………….……. </w:t>
      </w:r>
      <w:r w:rsidRPr="00185CE2">
        <w:rPr>
          <w:rFonts w:ascii="Times New Roman" w:hAnsi="Times New Roman"/>
          <w:i/>
          <w:sz w:val="16"/>
          <w:szCs w:val="16"/>
        </w:rPr>
        <w:t xml:space="preserve">(miejscowość), </w:t>
      </w:r>
      <w:r w:rsidRPr="00185CE2">
        <w:rPr>
          <w:rFonts w:ascii="Times New Roman" w:hAnsi="Times New Roman"/>
          <w:sz w:val="16"/>
          <w:szCs w:val="16"/>
        </w:rPr>
        <w:t>dnia …………………. r</w:t>
      </w:r>
      <w:r w:rsidRPr="00185CE2">
        <w:rPr>
          <w:rFonts w:ascii="Times New Roman" w:hAnsi="Times New Roman"/>
          <w:sz w:val="16"/>
          <w:szCs w:val="16"/>
        </w:rPr>
        <w:tab/>
      </w:r>
      <w:r w:rsidRPr="00185CE2">
        <w:rPr>
          <w:rFonts w:ascii="Times New Roman" w:hAnsi="Times New Roman"/>
          <w:sz w:val="16"/>
          <w:szCs w:val="16"/>
        </w:rPr>
        <w:tab/>
      </w:r>
      <w:r w:rsidRPr="00185CE2">
        <w:rPr>
          <w:rFonts w:ascii="Times New Roman" w:hAnsi="Times New Roman"/>
          <w:sz w:val="16"/>
          <w:szCs w:val="16"/>
        </w:rPr>
        <w:tab/>
      </w:r>
      <w:r w:rsidRPr="00185CE2">
        <w:rPr>
          <w:rFonts w:ascii="Times New Roman" w:hAnsi="Times New Roman"/>
          <w:sz w:val="16"/>
          <w:szCs w:val="16"/>
        </w:rPr>
        <w:tab/>
      </w:r>
      <w:r w:rsidRPr="00185CE2">
        <w:rPr>
          <w:rFonts w:ascii="Times New Roman" w:hAnsi="Times New Roman"/>
          <w:sz w:val="16"/>
          <w:szCs w:val="16"/>
        </w:rPr>
        <w:tab/>
      </w:r>
      <w:r w:rsidRPr="00185CE2">
        <w:rPr>
          <w:rFonts w:ascii="Times New Roman" w:hAnsi="Times New Roman"/>
          <w:sz w:val="16"/>
          <w:szCs w:val="16"/>
        </w:rPr>
        <w:tab/>
      </w:r>
      <w:r w:rsidRPr="00185CE2">
        <w:rPr>
          <w:rFonts w:ascii="Times New Roman" w:hAnsi="Times New Roman"/>
          <w:sz w:val="16"/>
          <w:szCs w:val="16"/>
        </w:rPr>
        <w:tab/>
      </w:r>
      <w:r w:rsidRPr="00185CE2">
        <w:rPr>
          <w:rFonts w:ascii="Times New Roman" w:hAnsi="Times New Roman"/>
          <w:sz w:val="16"/>
          <w:szCs w:val="16"/>
        </w:rPr>
        <w:tab/>
      </w:r>
      <w:r w:rsidRPr="00185CE2">
        <w:rPr>
          <w:rFonts w:ascii="Times New Roman" w:hAnsi="Times New Roman"/>
          <w:sz w:val="16"/>
          <w:szCs w:val="16"/>
        </w:rPr>
        <w:tab/>
      </w:r>
      <w:r w:rsidRPr="00185CE2">
        <w:rPr>
          <w:rFonts w:ascii="Times New Roman" w:hAnsi="Times New Roman"/>
          <w:sz w:val="16"/>
          <w:szCs w:val="16"/>
        </w:rPr>
        <w:tab/>
      </w:r>
      <w:r w:rsidRPr="00185CE2">
        <w:rPr>
          <w:rFonts w:ascii="Times New Roman" w:hAnsi="Times New Roman"/>
          <w:sz w:val="16"/>
          <w:szCs w:val="16"/>
        </w:rPr>
        <w:tab/>
      </w:r>
      <w:r w:rsidR="00185CE2">
        <w:rPr>
          <w:rFonts w:ascii="Times New Roman" w:hAnsi="Times New Roman"/>
          <w:sz w:val="16"/>
          <w:szCs w:val="16"/>
        </w:rPr>
        <w:tab/>
      </w:r>
      <w:r w:rsidR="00185CE2">
        <w:rPr>
          <w:rFonts w:ascii="Times New Roman" w:hAnsi="Times New Roman"/>
          <w:sz w:val="16"/>
          <w:szCs w:val="16"/>
        </w:rPr>
        <w:tab/>
      </w:r>
      <w:r w:rsidR="00185CE2">
        <w:rPr>
          <w:rFonts w:ascii="Times New Roman" w:hAnsi="Times New Roman"/>
          <w:sz w:val="16"/>
          <w:szCs w:val="16"/>
        </w:rPr>
        <w:tab/>
      </w:r>
      <w:r w:rsidR="00185CE2">
        <w:rPr>
          <w:rFonts w:ascii="Times New Roman" w:hAnsi="Times New Roman"/>
          <w:sz w:val="16"/>
          <w:szCs w:val="16"/>
        </w:rPr>
        <w:tab/>
      </w:r>
      <w:r w:rsidR="00185CE2">
        <w:rPr>
          <w:rFonts w:ascii="Times New Roman" w:hAnsi="Times New Roman"/>
          <w:sz w:val="16"/>
          <w:szCs w:val="16"/>
        </w:rPr>
        <w:tab/>
      </w:r>
      <w:r w:rsidR="00185CE2">
        <w:rPr>
          <w:rFonts w:ascii="Times New Roman" w:hAnsi="Times New Roman"/>
          <w:sz w:val="16"/>
          <w:szCs w:val="16"/>
        </w:rPr>
        <w:tab/>
      </w:r>
      <w:r w:rsidR="00185CE2">
        <w:rPr>
          <w:rFonts w:ascii="Times New Roman" w:hAnsi="Times New Roman"/>
          <w:sz w:val="16"/>
          <w:szCs w:val="16"/>
        </w:rPr>
        <w:tab/>
      </w:r>
      <w:r w:rsidR="00185CE2">
        <w:rPr>
          <w:rFonts w:ascii="Times New Roman" w:hAnsi="Times New Roman"/>
          <w:sz w:val="16"/>
          <w:szCs w:val="16"/>
        </w:rPr>
        <w:tab/>
      </w:r>
      <w:r w:rsidR="00185CE2">
        <w:rPr>
          <w:rFonts w:ascii="Times New Roman" w:hAnsi="Times New Roman"/>
          <w:sz w:val="16"/>
          <w:szCs w:val="16"/>
        </w:rPr>
        <w:tab/>
      </w:r>
      <w:r w:rsidR="00185CE2">
        <w:rPr>
          <w:rFonts w:ascii="Times New Roman" w:hAnsi="Times New Roman"/>
          <w:sz w:val="16"/>
          <w:szCs w:val="16"/>
        </w:rPr>
        <w:tab/>
      </w:r>
      <w:r w:rsidR="00185CE2">
        <w:rPr>
          <w:rFonts w:ascii="Times New Roman" w:hAnsi="Times New Roman"/>
          <w:sz w:val="16"/>
          <w:szCs w:val="16"/>
        </w:rPr>
        <w:tab/>
      </w:r>
      <w:r w:rsidR="00185CE2">
        <w:rPr>
          <w:rFonts w:ascii="Times New Roman" w:hAnsi="Times New Roman"/>
          <w:sz w:val="16"/>
          <w:szCs w:val="16"/>
        </w:rPr>
        <w:tab/>
      </w:r>
      <w:r w:rsidR="00185CE2">
        <w:rPr>
          <w:rFonts w:ascii="Times New Roman" w:hAnsi="Times New Roman"/>
          <w:sz w:val="16"/>
          <w:szCs w:val="16"/>
        </w:rPr>
        <w:tab/>
      </w:r>
      <w:r w:rsidR="00185CE2">
        <w:rPr>
          <w:rFonts w:ascii="Times New Roman" w:hAnsi="Times New Roman"/>
          <w:sz w:val="16"/>
          <w:szCs w:val="16"/>
        </w:rPr>
        <w:tab/>
      </w:r>
      <w:r w:rsidR="00185CE2">
        <w:rPr>
          <w:rFonts w:ascii="Times New Roman" w:hAnsi="Times New Roman"/>
          <w:sz w:val="16"/>
          <w:szCs w:val="16"/>
        </w:rPr>
        <w:tab/>
      </w:r>
      <w:r w:rsidR="00185CE2">
        <w:rPr>
          <w:rFonts w:ascii="Times New Roman" w:hAnsi="Times New Roman"/>
          <w:sz w:val="16"/>
          <w:szCs w:val="16"/>
        </w:rPr>
        <w:tab/>
      </w:r>
      <w:r w:rsidR="00185CE2">
        <w:rPr>
          <w:rFonts w:ascii="Times New Roman" w:hAnsi="Times New Roman"/>
          <w:sz w:val="16"/>
          <w:szCs w:val="16"/>
        </w:rPr>
        <w:tab/>
      </w:r>
      <w:r w:rsidR="00185CE2">
        <w:rPr>
          <w:rFonts w:ascii="Times New Roman" w:hAnsi="Times New Roman"/>
          <w:sz w:val="16"/>
          <w:szCs w:val="16"/>
        </w:rPr>
        <w:tab/>
      </w:r>
    </w:p>
    <w:p w14:paraId="73F0B063" w14:textId="77777777" w:rsidR="00185CE2" w:rsidRDefault="00185CE2" w:rsidP="00A5425E">
      <w:pPr>
        <w:spacing w:after="0" w:line="240" w:lineRule="auto"/>
        <w:jc w:val="both"/>
        <w:rPr>
          <w:rFonts w:ascii="Times New Roman" w:hAnsi="Times New Roman"/>
          <w:sz w:val="16"/>
          <w:szCs w:val="16"/>
        </w:rPr>
      </w:pPr>
    </w:p>
    <w:p w14:paraId="1B9FA241" w14:textId="77777777" w:rsidR="00185CE2" w:rsidRDefault="00185CE2" w:rsidP="00A5425E">
      <w:pPr>
        <w:spacing w:after="0" w:line="240" w:lineRule="auto"/>
        <w:jc w:val="both"/>
        <w:rPr>
          <w:rFonts w:ascii="Times New Roman" w:hAnsi="Times New Roman"/>
          <w:sz w:val="16"/>
          <w:szCs w:val="16"/>
        </w:rPr>
      </w:pPr>
    </w:p>
    <w:p w14:paraId="73787BA5" w14:textId="73ABA9D7" w:rsidR="00A5425E" w:rsidRPr="00185CE2" w:rsidRDefault="00A5425E" w:rsidP="00185CE2">
      <w:pPr>
        <w:spacing w:after="0" w:line="240" w:lineRule="auto"/>
        <w:ind w:left="9204" w:firstLine="708"/>
        <w:jc w:val="both"/>
        <w:rPr>
          <w:rFonts w:ascii="Times New Roman" w:hAnsi="Times New Roman"/>
          <w:i/>
          <w:spacing w:val="4"/>
          <w:sz w:val="16"/>
          <w:szCs w:val="16"/>
        </w:rPr>
      </w:pPr>
      <w:r w:rsidRPr="00185CE2">
        <w:rPr>
          <w:rFonts w:ascii="Times New Roman" w:hAnsi="Times New Roman"/>
          <w:sz w:val="16"/>
          <w:szCs w:val="16"/>
        </w:rPr>
        <w:t>…………………………………………………………….</w:t>
      </w:r>
    </w:p>
    <w:p w14:paraId="702C55E2" w14:textId="77777777" w:rsidR="00A5425E" w:rsidRPr="00185CE2" w:rsidRDefault="00A5425E" w:rsidP="00A5425E">
      <w:pPr>
        <w:spacing w:after="0" w:line="276" w:lineRule="auto"/>
        <w:rPr>
          <w:rFonts w:ascii="Times New Roman" w:hAnsi="Times New Roman"/>
          <w:i/>
          <w:sz w:val="16"/>
          <w:szCs w:val="16"/>
        </w:rPr>
      </w:pPr>
      <w:r w:rsidRPr="00185CE2">
        <w:rPr>
          <w:rFonts w:ascii="Times New Roman" w:hAnsi="Times New Roman"/>
          <w:i/>
          <w:sz w:val="16"/>
          <w:szCs w:val="16"/>
        </w:rPr>
        <w:t xml:space="preserve">                                                                                                                                                                                                                                                                     (podpis uprawnionego przedstawiciela Wykonawcy</w:t>
      </w:r>
    </w:p>
    <w:p w14:paraId="72122B4D" w14:textId="4FCF52C1" w:rsidR="00A5425E" w:rsidRPr="00751029" w:rsidRDefault="00A5425E" w:rsidP="00A5425E">
      <w:pPr>
        <w:spacing w:after="0" w:line="288" w:lineRule="auto"/>
        <w:rPr>
          <w:rFonts w:ascii="Times New Roman" w:eastAsia="Times New Roman" w:hAnsi="Times New Roman"/>
          <w:i/>
          <w:iCs/>
          <w:sz w:val="24"/>
          <w:szCs w:val="20"/>
          <w:lang w:eastAsia="pl-PL"/>
        </w:rPr>
        <w:sectPr w:rsidR="00A5425E" w:rsidRPr="00751029" w:rsidSect="00A5425E">
          <w:pgSz w:w="15840" w:h="12240" w:orient="landscape"/>
          <w:pgMar w:top="1418" w:right="567" w:bottom="1327" w:left="1418" w:header="709" w:footer="709" w:gutter="0"/>
          <w:pgNumType w:start="1"/>
          <w:cols w:space="708"/>
          <w:docGrid w:linePitch="78"/>
        </w:sectPr>
      </w:pPr>
    </w:p>
    <w:p w14:paraId="3E142248" w14:textId="77777777" w:rsidR="00CF2632" w:rsidRPr="009C2BAB" w:rsidRDefault="00CF2632" w:rsidP="00CF2632"/>
    <w:p w14:paraId="257400FF" w14:textId="48977EA8" w:rsidR="00CF2632" w:rsidRPr="009C2BAB" w:rsidRDefault="00A5425E" w:rsidP="00CF2632">
      <w:pPr>
        <w:spacing w:after="0" w:line="276" w:lineRule="auto"/>
        <w:rPr>
          <w:rFonts w:ascii="Times New Roman" w:hAnsi="Times New Roman"/>
          <w:b/>
          <w:sz w:val="24"/>
          <w:szCs w:val="24"/>
        </w:rPr>
      </w:pPr>
      <w:r>
        <w:rPr>
          <w:rFonts w:ascii="Times New Roman" w:hAnsi="Times New Roman"/>
          <w:b/>
          <w:sz w:val="24"/>
          <w:szCs w:val="24"/>
          <w:u w:val="single"/>
        </w:rPr>
        <w:t>S</w:t>
      </w:r>
      <w:r w:rsidR="00CF2632" w:rsidRPr="009C2BAB">
        <w:rPr>
          <w:rFonts w:ascii="Times New Roman" w:hAnsi="Times New Roman"/>
          <w:b/>
          <w:sz w:val="24"/>
          <w:szCs w:val="24"/>
          <w:u w:val="single"/>
        </w:rPr>
        <w:t>KMMU.086</w:t>
      </w:r>
      <w:r w:rsidR="00CF2632">
        <w:rPr>
          <w:rFonts w:ascii="Times New Roman" w:hAnsi="Times New Roman"/>
          <w:b/>
          <w:sz w:val="24"/>
          <w:szCs w:val="24"/>
          <w:u w:val="single"/>
        </w:rPr>
        <w:t>.</w:t>
      </w:r>
      <w:r>
        <w:rPr>
          <w:rFonts w:ascii="Times New Roman" w:hAnsi="Times New Roman"/>
          <w:b/>
          <w:sz w:val="24"/>
          <w:szCs w:val="24"/>
          <w:u w:val="single"/>
        </w:rPr>
        <w:t>10.22</w:t>
      </w:r>
      <w:r w:rsidR="00CF2632" w:rsidRPr="009C2BAB">
        <w:rPr>
          <w:rFonts w:ascii="Times New Roman" w:hAnsi="Times New Roman"/>
          <w:sz w:val="24"/>
          <w:szCs w:val="24"/>
        </w:rPr>
        <w:tab/>
      </w:r>
      <w:r w:rsidR="00CF2632" w:rsidRPr="009C2BAB">
        <w:rPr>
          <w:rFonts w:ascii="Times New Roman" w:hAnsi="Times New Roman"/>
          <w:sz w:val="24"/>
          <w:szCs w:val="24"/>
        </w:rPr>
        <w:tab/>
      </w:r>
      <w:r w:rsidR="00CF2632" w:rsidRPr="009C2BAB">
        <w:rPr>
          <w:rFonts w:ascii="Times New Roman" w:hAnsi="Times New Roman"/>
          <w:sz w:val="24"/>
          <w:szCs w:val="24"/>
        </w:rPr>
        <w:tab/>
      </w:r>
      <w:r w:rsidR="00CF2632" w:rsidRPr="009C2BAB">
        <w:rPr>
          <w:rFonts w:ascii="Times New Roman" w:hAnsi="Times New Roman"/>
          <w:sz w:val="24"/>
          <w:szCs w:val="24"/>
        </w:rPr>
        <w:tab/>
      </w:r>
      <w:r w:rsidR="00CF2632" w:rsidRPr="009C2BAB">
        <w:rPr>
          <w:rFonts w:ascii="Times New Roman" w:hAnsi="Times New Roman"/>
          <w:sz w:val="24"/>
          <w:szCs w:val="24"/>
        </w:rPr>
        <w:tab/>
      </w:r>
      <w:r w:rsidR="00CF2632" w:rsidRPr="009C2BAB">
        <w:rPr>
          <w:rFonts w:ascii="Times New Roman" w:hAnsi="Times New Roman"/>
          <w:sz w:val="24"/>
          <w:szCs w:val="24"/>
        </w:rPr>
        <w:tab/>
      </w:r>
      <w:r w:rsidR="00CF2632" w:rsidRPr="009C2BAB">
        <w:rPr>
          <w:rFonts w:ascii="Times New Roman" w:hAnsi="Times New Roman"/>
          <w:b/>
          <w:sz w:val="24"/>
          <w:szCs w:val="24"/>
        </w:rPr>
        <w:t xml:space="preserve">Załącznik nr </w:t>
      </w:r>
      <w:r w:rsidR="00751029">
        <w:rPr>
          <w:rFonts w:ascii="Times New Roman" w:hAnsi="Times New Roman"/>
          <w:b/>
          <w:sz w:val="24"/>
          <w:szCs w:val="24"/>
        </w:rPr>
        <w:t>5</w:t>
      </w:r>
      <w:r w:rsidR="00CF2632">
        <w:rPr>
          <w:rFonts w:ascii="Times New Roman" w:hAnsi="Times New Roman"/>
          <w:b/>
          <w:sz w:val="24"/>
          <w:szCs w:val="24"/>
        </w:rPr>
        <w:t xml:space="preserve"> do S</w:t>
      </w:r>
      <w:r w:rsidR="00CF2632" w:rsidRPr="009C2BAB">
        <w:rPr>
          <w:rFonts w:ascii="Times New Roman" w:hAnsi="Times New Roman"/>
          <w:b/>
          <w:sz w:val="24"/>
          <w:szCs w:val="24"/>
        </w:rPr>
        <w:t>WZ</w:t>
      </w:r>
    </w:p>
    <w:p w14:paraId="6E56EC22" w14:textId="77777777" w:rsidR="00CF2632" w:rsidRPr="009C2BAB" w:rsidRDefault="00CF2632" w:rsidP="00CF2632">
      <w:pPr>
        <w:spacing w:after="0" w:line="276" w:lineRule="auto"/>
        <w:jc w:val="center"/>
        <w:rPr>
          <w:rFonts w:ascii="Times New Roman" w:hAnsi="Times New Roman"/>
          <w:i/>
          <w:sz w:val="24"/>
          <w:szCs w:val="24"/>
          <w:u w:val="single"/>
        </w:rPr>
      </w:pPr>
    </w:p>
    <w:p w14:paraId="17ADC8B8" w14:textId="77777777" w:rsidR="00CF2632" w:rsidRPr="009C2BAB" w:rsidRDefault="00CF2632" w:rsidP="00CF2632">
      <w:pPr>
        <w:widowControl w:val="0"/>
        <w:autoSpaceDE w:val="0"/>
        <w:autoSpaceDN w:val="0"/>
        <w:adjustRightInd w:val="0"/>
        <w:spacing w:after="0" w:line="240" w:lineRule="auto"/>
        <w:rPr>
          <w:rFonts w:ascii="Times New Roman" w:eastAsia="Times New Roman" w:hAnsi="Times New Roman"/>
          <w:sz w:val="24"/>
          <w:szCs w:val="24"/>
          <w:lang w:eastAsia="pl-PL"/>
        </w:rPr>
      </w:pPr>
    </w:p>
    <w:p w14:paraId="00F9F1C5" w14:textId="77777777" w:rsidR="00CF2632" w:rsidRPr="009C2BAB" w:rsidRDefault="00CF2632" w:rsidP="00CF2632">
      <w:pPr>
        <w:widowControl w:val="0"/>
        <w:autoSpaceDE w:val="0"/>
        <w:autoSpaceDN w:val="0"/>
        <w:adjustRightInd w:val="0"/>
        <w:snapToGrid w:val="0"/>
        <w:spacing w:after="0" w:line="240" w:lineRule="auto"/>
        <w:jc w:val="right"/>
        <w:rPr>
          <w:rFonts w:ascii="Times New Roman" w:eastAsia="Times New Roman" w:hAnsi="Times New Roman"/>
          <w:bCs/>
          <w:sz w:val="24"/>
          <w:szCs w:val="24"/>
          <w:lang w:eastAsia="pl-PL"/>
        </w:rPr>
      </w:pPr>
      <w:r w:rsidRPr="009C2BAB">
        <w:rPr>
          <w:rFonts w:ascii="Times New Roman" w:eastAsia="Times New Roman" w:hAnsi="Times New Roman"/>
          <w:bCs/>
          <w:sz w:val="24"/>
          <w:szCs w:val="24"/>
          <w:lang w:eastAsia="pl-PL"/>
        </w:rPr>
        <w:t xml:space="preserve">                                                                                                                                                         ........................................</w:t>
      </w:r>
    </w:p>
    <w:p w14:paraId="0FBCCB84" w14:textId="77777777" w:rsidR="00CF2632" w:rsidRPr="009C2BAB" w:rsidRDefault="00CF2632" w:rsidP="00CF2632">
      <w:pPr>
        <w:widowControl w:val="0"/>
        <w:autoSpaceDE w:val="0"/>
        <w:autoSpaceDN w:val="0"/>
        <w:adjustRightInd w:val="0"/>
        <w:snapToGrid w:val="0"/>
        <w:spacing w:after="0" w:line="240" w:lineRule="auto"/>
        <w:rPr>
          <w:rFonts w:ascii="Times New Roman" w:eastAsia="Times New Roman" w:hAnsi="Times New Roman"/>
          <w:bCs/>
          <w:sz w:val="24"/>
          <w:szCs w:val="24"/>
          <w:lang w:eastAsia="pl-PL"/>
        </w:rPr>
      </w:pPr>
      <w:r w:rsidRPr="009C2BAB">
        <w:rPr>
          <w:rFonts w:ascii="Times New Roman" w:eastAsia="Times New Roman" w:hAnsi="Times New Roman"/>
          <w:bCs/>
          <w:sz w:val="24"/>
          <w:szCs w:val="24"/>
          <w:lang w:eastAsia="pl-PL"/>
        </w:rPr>
        <w:t xml:space="preserve">   </w:t>
      </w:r>
      <w:r w:rsidRPr="009C2BAB">
        <w:rPr>
          <w:rFonts w:ascii="Times New Roman" w:eastAsia="Times New Roman" w:hAnsi="Times New Roman"/>
          <w:bCs/>
          <w:sz w:val="24"/>
          <w:szCs w:val="24"/>
          <w:lang w:eastAsia="pl-PL"/>
        </w:rPr>
        <w:tab/>
      </w:r>
      <w:r w:rsidRPr="009C2BAB">
        <w:rPr>
          <w:rFonts w:ascii="Times New Roman" w:eastAsia="Times New Roman" w:hAnsi="Times New Roman"/>
          <w:bCs/>
          <w:sz w:val="24"/>
          <w:szCs w:val="24"/>
          <w:lang w:eastAsia="pl-PL"/>
        </w:rPr>
        <w:tab/>
      </w:r>
      <w:r w:rsidRPr="009C2BAB">
        <w:rPr>
          <w:rFonts w:ascii="Times New Roman" w:eastAsia="Times New Roman" w:hAnsi="Times New Roman"/>
          <w:bCs/>
          <w:sz w:val="24"/>
          <w:szCs w:val="24"/>
          <w:lang w:eastAsia="pl-PL"/>
        </w:rPr>
        <w:tab/>
      </w:r>
      <w:r w:rsidRPr="009C2BAB">
        <w:rPr>
          <w:rFonts w:ascii="Times New Roman" w:eastAsia="Times New Roman" w:hAnsi="Times New Roman"/>
          <w:bCs/>
          <w:sz w:val="24"/>
          <w:szCs w:val="24"/>
          <w:lang w:eastAsia="pl-PL"/>
        </w:rPr>
        <w:tab/>
      </w:r>
      <w:r w:rsidRPr="009C2BAB">
        <w:rPr>
          <w:rFonts w:ascii="Times New Roman" w:eastAsia="Times New Roman" w:hAnsi="Times New Roman"/>
          <w:bCs/>
          <w:sz w:val="24"/>
          <w:szCs w:val="24"/>
          <w:lang w:eastAsia="pl-PL"/>
        </w:rPr>
        <w:tab/>
      </w:r>
      <w:r w:rsidRPr="009C2BAB">
        <w:rPr>
          <w:rFonts w:ascii="Times New Roman" w:eastAsia="Times New Roman" w:hAnsi="Times New Roman"/>
          <w:bCs/>
          <w:sz w:val="24"/>
          <w:szCs w:val="24"/>
          <w:lang w:eastAsia="pl-PL"/>
        </w:rPr>
        <w:tab/>
        <w:t xml:space="preserve">                                               (miejscowość, data)</w:t>
      </w:r>
    </w:p>
    <w:p w14:paraId="58D83C3A" w14:textId="77777777" w:rsidR="00CF2632" w:rsidRPr="009C2BAB" w:rsidRDefault="00CF2632" w:rsidP="00CF2632">
      <w:pPr>
        <w:widowControl w:val="0"/>
        <w:autoSpaceDE w:val="0"/>
        <w:autoSpaceDN w:val="0"/>
        <w:adjustRightInd w:val="0"/>
        <w:snapToGrid w:val="0"/>
        <w:spacing w:after="0" w:line="240" w:lineRule="auto"/>
        <w:rPr>
          <w:rFonts w:ascii="Times New Roman" w:eastAsia="Times New Roman" w:hAnsi="Times New Roman"/>
          <w:bCs/>
          <w:sz w:val="24"/>
          <w:szCs w:val="24"/>
          <w:lang w:eastAsia="pl-PL"/>
        </w:rPr>
      </w:pPr>
    </w:p>
    <w:p w14:paraId="7A8B6807" w14:textId="77777777" w:rsidR="00CF2632" w:rsidRPr="009C2BAB" w:rsidRDefault="00CF2632" w:rsidP="00CF2632">
      <w:pPr>
        <w:widowControl w:val="0"/>
        <w:autoSpaceDE w:val="0"/>
        <w:autoSpaceDN w:val="0"/>
        <w:adjustRightInd w:val="0"/>
        <w:snapToGrid w:val="0"/>
        <w:spacing w:after="0" w:line="240" w:lineRule="auto"/>
        <w:rPr>
          <w:rFonts w:ascii="Times New Roman" w:eastAsia="Times New Roman" w:hAnsi="Times New Roman"/>
          <w:bCs/>
          <w:sz w:val="24"/>
          <w:szCs w:val="24"/>
          <w:lang w:eastAsia="pl-PL"/>
        </w:rPr>
      </w:pPr>
      <w:r w:rsidRPr="009C2BAB">
        <w:rPr>
          <w:rFonts w:ascii="Times New Roman" w:eastAsia="Times New Roman" w:hAnsi="Times New Roman"/>
          <w:bCs/>
          <w:sz w:val="24"/>
          <w:szCs w:val="24"/>
          <w:lang w:eastAsia="pl-PL"/>
        </w:rPr>
        <w:t>..............................................................</w:t>
      </w:r>
    </w:p>
    <w:p w14:paraId="5122CCBA" w14:textId="77777777" w:rsidR="00CF2632" w:rsidRPr="009C2BAB" w:rsidRDefault="00CF2632" w:rsidP="00CF2632">
      <w:pPr>
        <w:widowControl w:val="0"/>
        <w:autoSpaceDE w:val="0"/>
        <w:autoSpaceDN w:val="0"/>
        <w:adjustRightInd w:val="0"/>
        <w:snapToGrid w:val="0"/>
        <w:spacing w:after="0" w:line="240" w:lineRule="auto"/>
        <w:rPr>
          <w:rFonts w:ascii="Times New Roman" w:eastAsia="Times New Roman" w:hAnsi="Times New Roman"/>
          <w:bCs/>
          <w:sz w:val="24"/>
          <w:szCs w:val="24"/>
          <w:lang w:eastAsia="pl-PL"/>
        </w:rPr>
      </w:pPr>
      <w:r w:rsidRPr="009C2BAB">
        <w:rPr>
          <w:rFonts w:ascii="Times New Roman" w:eastAsia="Times New Roman" w:hAnsi="Times New Roman"/>
          <w:bCs/>
          <w:sz w:val="24"/>
          <w:szCs w:val="24"/>
          <w:lang w:eastAsia="pl-PL"/>
        </w:rPr>
        <w:t xml:space="preserve">     (pieczęć adresowa Wykonawcy)</w:t>
      </w:r>
    </w:p>
    <w:p w14:paraId="3F14E2E6" w14:textId="77777777" w:rsidR="00CF2632" w:rsidRPr="009C2BAB" w:rsidRDefault="00CF2632" w:rsidP="00CF2632">
      <w:pPr>
        <w:spacing w:after="0" w:line="276" w:lineRule="auto"/>
        <w:jc w:val="center"/>
        <w:rPr>
          <w:rFonts w:ascii="Times New Roman" w:hAnsi="Times New Roman"/>
          <w:sz w:val="24"/>
          <w:szCs w:val="24"/>
          <w:u w:val="single"/>
        </w:rPr>
      </w:pPr>
    </w:p>
    <w:p w14:paraId="1F51578A" w14:textId="77777777" w:rsidR="00CF2632" w:rsidRPr="009C2BAB" w:rsidRDefault="00CF2632" w:rsidP="00CF2632">
      <w:pPr>
        <w:spacing w:after="0" w:line="276" w:lineRule="auto"/>
        <w:jc w:val="center"/>
        <w:rPr>
          <w:rFonts w:ascii="Times New Roman" w:hAnsi="Times New Roman"/>
          <w:sz w:val="24"/>
          <w:szCs w:val="24"/>
          <w:u w:val="single"/>
        </w:rPr>
      </w:pPr>
    </w:p>
    <w:p w14:paraId="0E9815A3" w14:textId="77777777" w:rsidR="00CF2632" w:rsidRPr="009C2BAB" w:rsidRDefault="00CF2632" w:rsidP="00CF2632">
      <w:pPr>
        <w:spacing w:after="0" w:line="276" w:lineRule="auto"/>
        <w:jc w:val="center"/>
        <w:rPr>
          <w:rFonts w:ascii="Times New Roman" w:hAnsi="Times New Roman"/>
          <w:sz w:val="24"/>
          <w:szCs w:val="24"/>
          <w:u w:val="single"/>
        </w:rPr>
      </w:pPr>
    </w:p>
    <w:p w14:paraId="7B82D325" w14:textId="77777777" w:rsidR="00CF2632" w:rsidRPr="009C2BAB" w:rsidRDefault="00CF2632" w:rsidP="00CF2632">
      <w:pPr>
        <w:spacing w:after="0" w:line="276" w:lineRule="auto"/>
        <w:jc w:val="center"/>
        <w:rPr>
          <w:rFonts w:ascii="Times New Roman" w:hAnsi="Times New Roman"/>
          <w:b/>
          <w:sz w:val="24"/>
          <w:szCs w:val="24"/>
          <w:u w:val="single"/>
        </w:rPr>
      </w:pPr>
      <w:r w:rsidRPr="009C2BAB">
        <w:rPr>
          <w:rFonts w:ascii="Times New Roman" w:hAnsi="Times New Roman"/>
          <w:b/>
          <w:sz w:val="24"/>
          <w:szCs w:val="24"/>
          <w:u w:val="single"/>
        </w:rPr>
        <w:t xml:space="preserve">Oświadczenie wymagane od Wykonawcy w zakresie wypełnienia obowiązków informacyjnych przewidzianych w art. 13 lub art. 14 RODO </w:t>
      </w:r>
    </w:p>
    <w:p w14:paraId="64EB36D6" w14:textId="77777777" w:rsidR="00CF2632" w:rsidRPr="009C2BAB" w:rsidRDefault="00CF2632" w:rsidP="00CF2632">
      <w:pPr>
        <w:spacing w:after="0" w:line="240" w:lineRule="auto"/>
        <w:jc w:val="center"/>
        <w:rPr>
          <w:rFonts w:ascii="Times New Roman" w:hAnsi="Times New Roman"/>
          <w:sz w:val="24"/>
          <w:szCs w:val="24"/>
          <w:u w:val="single"/>
        </w:rPr>
      </w:pPr>
    </w:p>
    <w:p w14:paraId="2EA3AE73" w14:textId="77777777" w:rsidR="00CF2632" w:rsidRPr="009C2BAB" w:rsidRDefault="00CF2632" w:rsidP="00CF2632">
      <w:pPr>
        <w:spacing w:after="0" w:line="240" w:lineRule="auto"/>
        <w:jc w:val="center"/>
        <w:rPr>
          <w:rFonts w:ascii="Times New Roman" w:hAnsi="Times New Roman"/>
          <w:i/>
          <w:sz w:val="24"/>
          <w:szCs w:val="24"/>
          <w:u w:val="single"/>
        </w:rPr>
      </w:pPr>
    </w:p>
    <w:p w14:paraId="58682B2C" w14:textId="77777777" w:rsidR="00CF2632" w:rsidRPr="009C2BAB" w:rsidRDefault="00CF2632" w:rsidP="00CF2632">
      <w:pPr>
        <w:spacing w:after="0" w:line="240" w:lineRule="auto"/>
        <w:jc w:val="center"/>
        <w:rPr>
          <w:rFonts w:ascii="Times New Roman" w:hAnsi="Times New Roman"/>
          <w:sz w:val="24"/>
          <w:szCs w:val="24"/>
        </w:rPr>
      </w:pPr>
      <w:r w:rsidRPr="009C2BAB">
        <w:rPr>
          <w:rFonts w:ascii="Times New Roman" w:hAnsi="Times New Roman"/>
          <w:i/>
          <w:sz w:val="24"/>
          <w:szCs w:val="24"/>
          <w:u w:val="single"/>
        </w:rPr>
        <w:t xml:space="preserve"> </w:t>
      </w:r>
    </w:p>
    <w:p w14:paraId="2F4D1612" w14:textId="77777777" w:rsidR="00CF2632" w:rsidRPr="009C2BAB" w:rsidRDefault="00CF2632" w:rsidP="00CF2632">
      <w:pPr>
        <w:spacing w:after="0" w:line="360" w:lineRule="auto"/>
        <w:ind w:firstLine="567"/>
        <w:jc w:val="both"/>
        <w:rPr>
          <w:rFonts w:ascii="Times New Roman" w:hAnsi="Times New Roman"/>
          <w:sz w:val="24"/>
          <w:szCs w:val="24"/>
          <w:lang w:eastAsia="pl-PL"/>
        </w:rPr>
      </w:pPr>
      <w:r w:rsidRPr="009C2BAB">
        <w:rPr>
          <w:rFonts w:ascii="Times New Roman" w:hAnsi="Times New Roman"/>
          <w:sz w:val="24"/>
          <w:szCs w:val="24"/>
          <w:lang w:eastAsia="pl-PL"/>
        </w:rPr>
        <w:t>Oświadczam, że wypełniłem obowiązki informacyjne przewidziane w art. 13 lub art. 14 RODO</w:t>
      </w:r>
      <w:r w:rsidRPr="009C2BAB">
        <w:rPr>
          <w:rFonts w:ascii="Times New Roman" w:hAnsi="Times New Roman"/>
          <w:sz w:val="24"/>
          <w:szCs w:val="24"/>
          <w:vertAlign w:val="superscript"/>
          <w:lang w:eastAsia="pl-PL"/>
        </w:rPr>
        <w:t>1)</w:t>
      </w:r>
      <w:r w:rsidRPr="009C2BAB">
        <w:rPr>
          <w:rFonts w:ascii="Times New Roman" w:hAnsi="Times New Roman"/>
          <w:sz w:val="24"/>
          <w:szCs w:val="24"/>
          <w:lang w:eastAsia="pl-PL"/>
        </w:rPr>
        <w:t xml:space="preserve"> wobec osób fizycznych, od których dane osobowe bezpośrednio lub pośrednio pozyskałem w celu ubiegania się o udzielenie zamówienia publicznego w niniejszym postępowaniu. *</w:t>
      </w:r>
    </w:p>
    <w:p w14:paraId="3B547746" w14:textId="77777777" w:rsidR="00751029" w:rsidRDefault="00751029" w:rsidP="00CF2632">
      <w:pPr>
        <w:spacing w:after="0" w:line="360" w:lineRule="auto"/>
        <w:jc w:val="right"/>
        <w:rPr>
          <w:rFonts w:ascii="Times New Roman" w:hAnsi="Times New Roman"/>
          <w:b/>
          <w:sz w:val="24"/>
          <w:szCs w:val="24"/>
          <w:lang w:eastAsia="pl-PL"/>
        </w:rPr>
      </w:pPr>
    </w:p>
    <w:p w14:paraId="32707DE4" w14:textId="77777777" w:rsidR="00751029" w:rsidRDefault="00751029" w:rsidP="00CF2632">
      <w:pPr>
        <w:spacing w:after="0" w:line="360" w:lineRule="auto"/>
        <w:jc w:val="right"/>
        <w:rPr>
          <w:rFonts w:ascii="Times New Roman" w:hAnsi="Times New Roman"/>
          <w:b/>
          <w:sz w:val="24"/>
          <w:szCs w:val="24"/>
          <w:lang w:eastAsia="pl-PL"/>
        </w:rPr>
      </w:pPr>
    </w:p>
    <w:p w14:paraId="209A55EB" w14:textId="77777777" w:rsidR="00CF2632" w:rsidRPr="000579C7" w:rsidRDefault="00CF2632" w:rsidP="00CF2632">
      <w:pPr>
        <w:spacing w:after="0" w:line="360" w:lineRule="auto"/>
        <w:jc w:val="right"/>
        <w:rPr>
          <w:rFonts w:ascii="Times New Roman" w:hAnsi="Times New Roman"/>
          <w:b/>
          <w:sz w:val="24"/>
          <w:szCs w:val="24"/>
          <w:lang w:eastAsia="pl-PL"/>
        </w:rPr>
      </w:pPr>
      <w:r w:rsidRPr="000579C7">
        <w:rPr>
          <w:rFonts w:ascii="Times New Roman" w:hAnsi="Times New Roman"/>
          <w:b/>
          <w:sz w:val="24"/>
          <w:szCs w:val="24"/>
          <w:lang w:eastAsia="pl-PL"/>
        </w:rPr>
        <w:t>_______________________________</w:t>
      </w:r>
    </w:p>
    <w:p w14:paraId="5BDED3CA" w14:textId="77777777" w:rsidR="00CF2632" w:rsidRPr="009C2BAB" w:rsidRDefault="00CF2632" w:rsidP="00CF2632">
      <w:pPr>
        <w:spacing w:after="0" w:line="360" w:lineRule="auto"/>
        <w:jc w:val="right"/>
        <w:rPr>
          <w:rFonts w:ascii="Times New Roman" w:hAnsi="Times New Roman"/>
          <w:b/>
          <w:sz w:val="24"/>
          <w:szCs w:val="24"/>
          <w:lang w:eastAsia="pl-PL"/>
        </w:rPr>
      </w:pPr>
      <w:r w:rsidRPr="000579C7">
        <w:rPr>
          <w:rFonts w:ascii="Times New Roman" w:hAnsi="Times New Roman"/>
          <w:b/>
          <w:sz w:val="24"/>
          <w:szCs w:val="24"/>
          <w:lang w:eastAsia="pl-PL"/>
        </w:rPr>
        <w:t>(podpis Wykonawcy/Wykonawców)</w:t>
      </w:r>
    </w:p>
    <w:p w14:paraId="0E6FC7CC" w14:textId="77777777" w:rsidR="00CF2632" w:rsidRPr="009C2BAB" w:rsidRDefault="00CF2632" w:rsidP="00CF2632">
      <w:pPr>
        <w:spacing w:after="0" w:line="360" w:lineRule="auto"/>
        <w:jc w:val="both"/>
        <w:rPr>
          <w:rFonts w:ascii="Times New Roman" w:hAnsi="Times New Roman"/>
          <w:b/>
          <w:sz w:val="24"/>
          <w:szCs w:val="24"/>
          <w:lang w:eastAsia="pl-PL"/>
        </w:rPr>
      </w:pPr>
    </w:p>
    <w:p w14:paraId="7150A7A9" w14:textId="77777777" w:rsidR="00CF2632" w:rsidRPr="009C2BAB" w:rsidRDefault="00CF2632" w:rsidP="00CF2632">
      <w:pPr>
        <w:spacing w:after="0" w:line="360" w:lineRule="auto"/>
        <w:jc w:val="both"/>
        <w:rPr>
          <w:rFonts w:ascii="Times New Roman" w:hAnsi="Times New Roman"/>
          <w:b/>
          <w:sz w:val="24"/>
          <w:szCs w:val="24"/>
          <w:lang w:eastAsia="pl-PL"/>
        </w:rPr>
      </w:pPr>
    </w:p>
    <w:p w14:paraId="3E3CF455" w14:textId="77777777" w:rsidR="00CF2632" w:rsidRPr="009C2BAB" w:rsidRDefault="00CF2632" w:rsidP="00CF2632">
      <w:pPr>
        <w:spacing w:after="0" w:line="360" w:lineRule="auto"/>
        <w:jc w:val="both"/>
        <w:rPr>
          <w:rFonts w:ascii="Times New Roman" w:hAnsi="Times New Roman"/>
          <w:sz w:val="24"/>
          <w:szCs w:val="24"/>
          <w:lang w:eastAsia="pl-PL"/>
        </w:rPr>
      </w:pPr>
      <w:r w:rsidRPr="009C2BAB">
        <w:rPr>
          <w:rFonts w:ascii="Times New Roman" w:hAnsi="Times New Roman"/>
          <w:sz w:val="24"/>
          <w:szCs w:val="24"/>
          <w:lang w:eastAsia="pl-PL"/>
        </w:rPr>
        <w:t>______________________________</w:t>
      </w:r>
    </w:p>
    <w:p w14:paraId="4376371F" w14:textId="77777777" w:rsidR="00CF2632" w:rsidRPr="009C2BAB" w:rsidRDefault="00CF2632" w:rsidP="00CF2632">
      <w:pPr>
        <w:spacing w:after="0" w:line="240" w:lineRule="auto"/>
        <w:jc w:val="both"/>
        <w:rPr>
          <w:rFonts w:ascii="Times New Roman" w:hAnsi="Times New Roman"/>
          <w:sz w:val="20"/>
          <w:szCs w:val="24"/>
        </w:rPr>
      </w:pPr>
      <w:r w:rsidRPr="009C2BAB">
        <w:rPr>
          <w:rFonts w:ascii="Times New Roman" w:hAnsi="Times New Roman"/>
          <w:sz w:val="20"/>
          <w:szCs w:val="24"/>
          <w:vertAlign w:val="superscript"/>
        </w:rPr>
        <w:t xml:space="preserve">1) </w:t>
      </w:r>
      <w:r w:rsidRPr="009C2BAB">
        <w:rPr>
          <w:rFonts w:ascii="Times New Roman" w:hAnsi="Times New Roman"/>
          <w:sz w:val="20"/>
          <w:szCs w:val="24"/>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292D7CBA" w14:textId="77777777" w:rsidR="00CF2632" w:rsidRPr="009C2BAB" w:rsidRDefault="00CF2632" w:rsidP="00CF2632">
      <w:pPr>
        <w:spacing w:after="0" w:line="240" w:lineRule="auto"/>
        <w:jc w:val="both"/>
        <w:rPr>
          <w:rFonts w:ascii="Times New Roman" w:hAnsi="Times New Roman"/>
          <w:sz w:val="24"/>
          <w:szCs w:val="24"/>
        </w:rPr>
      </w:pPr>
    </w:p>
    <w:p w14:paraId="5116A497" w14:textId="77777777" w:rsidR="00CF2632" w:rsidRPr="009C2BAB" w:rsidRDefault="00CF2632" w:rsidP="00CF2632">
      <w:pPr>
        <w:spacing w:after="0" w:line="276" w:lineRule="auto"/>
        <w:ind w:left="142" w:hanging="142"/>
        <w:jc w:val="both"/>
        <w:rPr>
          <w:rFonts w:ascii="Times New Roman" w:hAnsi="Times New Roman"/>
          <w:sz w:val="20"/>
          <w:szCs w:val="24"/>
          <w:lang w:eastAsia="pl-PL"/>
        </w:rPr>
      </w:pPr>
      <w:r w:rsidRPr="009C2BAB">
        <w:rPr>
          <w:rFonts w:ascii="Times New Roman" w:hAnsi="Times New Roman"/>
          <w:sz w:val="20"/>
          <w:szCs w:val="24"/>
          <w:lang w:eastAsia="pl-PL"/>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6CB51775" w14:textId="77777777" w:rsidR="004F77AF" w:rsidRDefault="004F77AF"/>
    <w:sectPr w:rsidR="004F77AF" w:rsidSect="00A5425E">
      <w:pgSz w:w="12240" w:h="15840"/>
      <w:pgMar w:top="567" w:right="1327"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E1841F" w14:textId="77777777" w:rsidR="00C4353A" w:rsidRDefault="00C4353A">
      <w:pPr>
        <w:spacing w:after="0" w:line="240" w:lineRule="auto"/>
      </w:pPr>
      <w:r>
        <w:separator/>
      </w:r>
    </w:p>
  </w:endnote>
  <w:endnote w:type="continuationSeparator" w:id="0">
    <w:p w14:paraId="17C75E3B" w14:textId="77777777" w:rsidR="00C4353A" w:rsidRDefault="00C4353A">
      <w:pPr>
        <w:spacing w:after="0" w:line="240" w:lineRule="auto"/>
      </w:pPr>
      <w:r>
        <w:continuationSeparator/>
      </w:r>
    </w:p>
  </w:endnote>
  <w:endnote w:type="continuationNotice" w:id="1">
    <w:p w14:paraId="6DF58867" w14:textId="77777777" w:rsidR="00C4353A" w:rsidRDefault="00C4353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45B57" w14:textId="77777777" w:rsidR="002563C8" w:rsidRDefault="002563C8" w:rsidP="005A40A7">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0A0DDE9" w14:textId="77777777" w:rsidR="002563C8" w:rsidRDefault="002563C8">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1BC57" w14:textId="77777777" w:rsidR="002563C8" w:rsidRDefault="002563C8">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E9BE14" w14:textId="77777777" w:rsidR="00C4353A" w:rsidRDefault="00C4353A">
      <w:pPr>
        <w:spacing w:after="0" w:line="240" w:lineRule="auto"/>
      </w:pPr>
      <w:r>
        <w:separator/>
      </w:r>
    </w:p>
  </w:footnote>
  <w:footnote w:type="continuationSeparator" w:id="0">
    <w:p w14:paraId="1490661E" w14:textId="77777777" w:rsidR="00C4353A" w:rsidRDefault="00C4353A">
      <w:pPr>
        <w:spacing w:after="0" w:line="240" w:lineRule="auto"/>
      </w:pPr>
      <w:r>
        <w:continuationSeparator/>
      </w:r>
    </w:p>
  </w:footnote>
  <w:footnote w:type="continuationNotice" w:id="1">
    <w:p w14:paraId="5001DBDE" w14:textId="77777777" w:rsidR="00C4353A" w:rsidRDefault="00C4353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F124B" w14:textId="77777777" w:rsidR="002563C8" w:rsidRDefault="002563C8">
    <w:pPr>
      <w:pStyle w:val="Nagwek"/>
      <w:jc w:val="right"/>
      <w:rPr>
        <w:i/>
        <w:sz w:val="20"/>
        <w:u w:val="single"/>
      </w:rPr>
    </w:pPr>
  </w:p>
  <w:p w14:paraId="156D8849" w14:textId="77777777" w:rsidR="002563C8" w:rsidRDefault="002563C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6762B3E8"/>
    <w:name w:val="WW8Num2"/>
    <w:lvl w:ilvl="0">
      <w:start w:val="1"/>
      <w:numFmt w:val="decimal"/>
      <w:lvlText w:val="%1."/>
      <w:lvlJc w:val="left"/>
      <w:pPr>
        <w:tabs>
          <w:tab w:val="num" w:pos="720"/>
        </w:tabs>
        <w:ind w:left="720" w:hanging="360"/>
      </w:pPr>
      <w:rPr>
        <w:rFonts w:hint="default"/>
      </w:rPr>
    </w:lvl>
  </w:abstractNum>
  <w:abstractNum w:abstractNumId="1" w15:restartNumberingAfterBreak="0">
    <w:nsid w:val="00000003"/>
    <w:multiLevelType w:val="multilevel"/>
    <w:tmpl w:val="68642C14"/>
    <w:name w:val="WW8Num3"/>
    <w:lvl w:ilvl="0">
      <w:start w:val="1"/>
      <w:numFmt w:val="decimal"/>
      <w:lvlText w:val="%1)"/>
      <w:lvlJc w:val="left"/>
      <w:pPr>
        <w:tabs>
          <w:tab w:val="num" w:pos="960"/>
        </w:tabs>
        <w:ind w:left="960" w:hanging="600"/>
      </w:p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4"/>
    <w:multiLevelType w:val="singleLevel"/>
    <w:tmpl w:val="00000004"/>
    <w:name w:val="WW8Num4"/>
    <w:lvl w:ilvl="0">
      <w:start w:val="1"/>
      <w:numFmt w:val="decimal"/>
      <w:lvlText w:val="%1."/>
      <w:lvlJc w:val="left"/>
      <w:pPr>
        <w:tabs>
          <w:tab w:val="num" w:pos="360"/>
        </w:tabs>
        <w:ind w:left="360" w:hanging="360"/>
      </w:pPr>
    </w:lvl>
  </w:abstractNum>
  <w:abstractNum w:abstractNumId="3" w15:restartNumberingAfterBreak="0">
    <w:nsid w:val="00000005"/>
    <w:multiLevelType w:val="multilevel"/>
    <w:tmpl w:val="28DA97CE"/>
    <w:name w:val="WW8Num5"/>
    <w:lvl w:ilvl="0">
      <w:start w:val="1"/>
      <w:numFmt w:val="decimal"/>
      <w:lvlText w:val="%1)"/>
      <w:lvlJc w:val="left"/>
      <w:pPr>
        <w:tabs>
          <w:tab w:val="num" w:pos="960"/>
        </w:tabs>
        <w:ind w:left="960" w:hanging="600"/>
      </w:pPr>
    </w:lvl>
    <w:lvl w:ilvl="1">
      <w:start w:val="1"/>
      <w:numFmt w:val="decimal"/>
      <w:lvlText w:val="%2."/>
      <w:lvlJc w:val="left"/>
      <w:pPr>
        <w:tabs>
          <w:tab w:val="num" w:pos="1485"/>
        </w:tabs>
        <w:ind w:left="1485" w:hanging="405"/>
      </w:p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0000006"/>
    <w:multiLevelType w:val="multilevel"/>
    <w:tmpl w:val="00000006"/>
    <w:name w:val="WW8Num6"/>
    <w:lvl w:ilvl="0">
      <w:start w:val="1"/>
      <w:numFmt w:val="decimal"/>
      <w:lvlText w:val="%1."/>
      <w:lvlJc w:val="left"/>
      <w:pPr>
        <w:tabs>
          <w:tab w:val="num" w:pos="765"/>
        </w:tabs>
        <w:ind w:left="765" w:hanging="405"/>
      </w:pPr>
    </w:lvl>
    <w:lvl w:ilvl="1">
      <w:start w:val="1"/>
      <w:numFmt w:val="bullet"/>
      <w:lvlText w:val=""/>
      <w:lvlJc w:val="left"/>
      <w:pPr>
        <w:tabs>
          <w:tab w:val="num" w:pos="1440"/>
        </w:tabs>
        <w:ind w:left="1440" w:hanging="360"/>
      </w:pPr>
      <w:rPr>
        <w:rFonts w:ascii="Symbol" w:hAnsi="Symbol"/>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15:restartNumberingAfterBreak="0">
    <w:nsid w:val="06646577"/>
    <w:multiLevelType w:val="hybridMultilevel"/>
    <w:tmpl w:val="7FCEA5B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C01ABB"/>
    <w:multiLevelType w:val="hybridMultilevel"/>
    <w:tmpl w:val="892E0EDA"/>
    <w:name w:val="WW8Num23"/>
    <w:lvl w:ilvl="0" w:tplc="6C8A7A5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0560E7"/>
    <w:multiLevelType w:val="hybridMultilevel"/>
    <w:tmpl w:val="213E9EE8"/>
    <w:lvl w:ilvl="0" w:tplc="901AA8DC">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9412A42"/>
    <w:multiLevelType w:val="hybridMultilevel"/>
    <w:tmpl w:val="B97E9448"/>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 w15:restartNumberingAfterBreak="0">
    <w:nsid w:val="1A542D74"/>
    <w:multiLevelType w:val="singleLevel"/>
    <w:tmpl w:val="645EF376"/>
    <w:lvl w:ilvl="0">
      <w:start w:val="1"/>
      <w:numFmt w:val="decimal"/>
      <w:lvlText w:val="%1)"/>
      <w:lvlJc w:val="left"/>
      <w:pPr>
        <w:tabs>
          <w:tab w:val="num" w:pos="360"/>
        </w:tabs>
        <w:ind w:left="360" w:hanging="360"/>
      </w:pPr>
      <w:rPr>
        <w:rFonts w:hint="default"/>
        <w:b/>
        <w:i w:val="0"/>
      </w:rPr>
    </w:lvl>
  </w:abstractNum>
  <w:abstractNum w:abstractNumId="10"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1" w15:restartNumberingAfterBreak="0">
    <w:nsid w:val="1B6771C3"/>
    <w:multiLevelType w:val="hybridMultilevel"/>
    <w:tmpl w:val="729AF608"/>
    <w:lvl w:ilvl="0" w:tplc="3A1462CE">
      <w:start w:val="8"/>
      <w:numFmt w:val="decimal"/>
      <w:lvlText w:val="%1."/>
      <w:lvlJc w:val="left"/>
      <w:pPr>
        <w:ind w:left="360" w:hanging="360"/>
      </w:pPr>
      <w:rPr>
        <w:rFonts w:cs="Times New Roman" w:hint="default"/>
        <w:b/>
        <w:bCs/>
        <w:sz w:val="22"/>
        <w:szCs w:val="22"/>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2" w15:restartNumberingAfterBreak="0">
    <w:nsid w:val="2FE80C0B"/>
    <w:multiLevelType w:val="hybridMultilevel"/>
    <w:tmpl w:val="548CE62C"/>
    <w:name w:val="WW8Num223"/>
    <w:lvl w:ilvl="0" w:tplc="EA0EC60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2BA41F0"/>
    <w:multiLevelType w:val="hybridMultilevel"/>
    <w:tmpl w:val="B7A0EF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5" w15:restartNumberingAfterBreak="0">
    <w:nsid w:val="3BF568F4"/>
    <w:multiLevelType w:val="hybridMultilevel"/>
    <w:tmpl w:val="53E8673E"/>
    <w:lvl w:ilvl="0" w:tplc="0415000F">
      <w:start w:val="1"/>
      <w:numFmt w:val="decimal"/>
      <w:lvlText w:val="%1."/>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E144B30"/>
    <w:multiLevelType w:val="hybridMultilevel"/>
    <w:tmpl w:val="84BCAA68"/>
    <w:name w:val="WW8Num22"/>
    <w:lvl w:ilvl="0" w:tplc="D30E7FF6">
      <w:start w:val="3"/>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3DA4162"/>
    <w:multiLevelType w:val="hybridMultilevel"/>
    <w:tmpl w:val="3186457A"/>
    <w:lvl w:ilvl="0" w:tplc="0415000F">
      <w:start w:val="1"/>
      <w:numFmt w:val="decimal"/>
      <w:lvlText w:val="%1."/>
      <w:lvlJc w:val="left"/>
      <w:pPr>
        <w:ind w:left="1437" w:hanging="360"/>
      </w:p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18" w15:restartNumberingAfterBreak="0">
    <w:nsid w:val="45DA7ADC"/>
    <w:multiLevelType w:val="multilevel"/>
    <w:tmpl w:val="17BCD420"/>
    <w:name w:val="WW8Num32"/>
    <w:lvl w:ilvl="0">
      <w:start w:val="1"/>
      <w:numFmt w:val="decimal"/>
      <w:lvlText w:val="%1)"/>
      <w:lvlJc w:val="left"/>
      <w:pPr>
        <w:tabs>
          <w:tab w:val="num" w:pos="960"/>
        </w:tabs>
        <w:ind w:left="960" w:hanging="600"/>
      </w:pPr>
      <w:rPr>
        <w:rFonts w:hint="default"/>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61A1AC0"/>
    <w:multiLevelType w:val="hybridMultilevel"/>
    <w:tmpl w:val="F7A2A874"/>
    <w:name w:val="WW8Num222"/>
    <w:lvl w:ilvl="0" w:tplc="9C7A5E5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91621AF"/>
    <w:multiLevelType w:val="hybridMultilevel"/>
    <w:tmpl w:val="6E3C59C2"/>
    <w:lvl w:ilvl="0" w:tplc="DC94B3AC">
      <w:start w:val="1"/>
      <w:numFmt w:val="lowerLetter"/>
      <w:lvlText w:val="%1)"/>
      <w:lvlJc w:val="left"/>
      <w:pPr>
        <w:ind w:left="717"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1" w15:restartNumberingAfterBreak="0">
    <w:nsid w:val="4C7F6742"/>
    <w:multiLevelType w:val="hybridMultilevel"/>
    <w:tmpl w:val="7B82C20C"/>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2" w15:restartNumberingAfterBreak="0">
    <w:nsid w:val="51A61148"/>
    <w:multiLevelType w:val="hybridMultilevel"/>
    <w:tmpl w:val="A4248A4C"/>
    <w:lvl w:ilvl="0" w:tplc="0415000F">
      <w:start w:val="1"/>
      <w:numFmt w:val="decimal"/>
      <w:lvlText w:val="%1."/>
      <w:lvlJc w:val="left"/>
      <w:pPr>
        <w:ind w:left="720" w:hanging="360"/>
      </w:pPr>
      <w:rPr>
        <w:rFonts w:cs="Times New Roman"/>
      </w:rPr>
    </w:lvl>
    <w:lvl w:ilvl="1" w:tplc="0DB4134A">
      <w:start w:val="1"/>
      <w:numFmt w:val="decimal"/>
      <w:lvlText w:val="%2."/>
      <w:lvlJc w:val="left"/>
      <w:pPr>
        <w:ind w:left="1440" w:hanging="360"/>
      </w:pPr>
      <w:rPr>
        <w:rFonts w:cs="Times New Roman"/>
        <w:strike w:val="0"/>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58CC536C"/>
    <w:multiLevelType w:val="hybridMultilevel"/>
    <w:tmpl w:val="5BEAA652"/>
    <w:lvl w:ilvl="0" w:tplc="AF6C32DA">
      <w:start w:val="1"/>
      <w:numFmt w:val="bullet"/>
      <w:lvlText w:val=""/>
      <w:lvlJc w:val="left"/>
      <w:pPr>
        <w:tabs>
          <w:tab w:val="num" w:pos="720"/>
        </w:tabs>
        <w:ind w:left="720" w:hanging="360"/>
      </w:pPr>
      <w:rPr>
        <w:rFonts w:ascii="Symbol" w:hAnsi="Symbol" w:hint="default"/>
      </w:rPr>
    </w:lvl>
    <w:lvl w:ilvl="1" w:tplc="2B46742C" w:tentative="1">
      <w:start w:val="1"/>
      <w:numFmt w:val="bullet"/>
      <w:lvlText w:val="o"/>
      <w:lvlJc w:val="left"/>
      <w:pPr>
        <w:tabs>
          <w:tab w:val="num" w:pos="1440"/>
        </w:tabs>
        <w:ind w:left="1440" w:hanging="360"/>
      </w:pPr>
      <w:rPr>
        <w:rFonts w:ascii="Courier New" w:hAnsi="Courier New" w:cs="Courier New" w:hint="default"/>
      </w:rPr>
    </w:lvl>
    <w:lvl w:ilvl="2" w:tplc="509E0E64" w:tentative="1">
      <w:start w:val="1"/>
      <w:numFmt w:val="bullet"/>
      <w:lvlText w:val=""/>
      <w:lvlJc w:val="left"/>
      <w:pPr>
        <w:tabs>
          <w:tab w:val="num" w:pos="2160"/>
        </w:tabs>
        <w:ind w:left="2160" w:hanging="360"/>
      </w:pPr>
      <w:rPr>
        <w:rFonts w:ascii="Wingdings" w:hAnsi="Wingdings" w:hint="default"/>
      </w:rPr>
    </w:lvl>
    <w:lvl w:ilvl="3" w:tplc="4F4EB2EC" w:tentative="1">
      <w:start w:val="1"/>
      <w:numFmt w:val="bullet"/>
      <w:lvlText w:val=""/>
      <w:lvlJc w:val="left"/>
      <w:pPr>
        <w:tabs>
          <w:tab w:val="num" w:pos="2880"/>
        </w:tabs>
        <w:ind w:left="2880" w:hanging="360"/>
      </w:pPr>
      <w:rPr>
        <w:rFonts w:ascii="Symbol" w:hAnsi="Symbol" w:hint="default"/>
      </w:rPr>
    </w:lvl>
    <w:lvl w:ilvl="4" w:tplc="B3DEE27A" w:tentative="1">
      <w:start w:val="1"/>
      <w:numFmt w:val="bullet"/>
      <w:lvlText w:val="o"/>
      <w:lvlJc w:val="left"/>
      <w:pPr>
        <w:tabs>
          <w:tab w:val="num" w:pos="3600"/>
        </w:tabs>
        <w:ind w:left="3600" w:hanging="360"/>
      </w:pPr>
      <w:rPr>
        <w:rFonts w:ascii="Courier New" w:hAnsi="Courier New" w:cs="Courier New" w:hint="default"/>
      </w:rPr>
    </w:lvl>
    <w:lvl w:ilvl="5" w:tplc="F65E066C" w:tentative="1">
      <w:start w:val="1"/>
      <w:numFmt w:val="bullet"/>
      <w:lvlText w:val=""/>
      <w:lvlJc w:val="left"/>
      <w:pPr>
        <w:tabs>
          <w:tab w:val="num" w:pos="4320"/>
        </w:tabs>
        <w:ind w:left="4320" w:hanging="360"/>
      </w:pPr>
      <w:rPr>
        <w:rFonts w:ascii="Wingdings" w:hAnsi="Wingdings" w:hint="default"/>
      </w:rPr>
    </w:lvl>
    <w:lvl w:ilvl="6" w:tplc="ABF08720" w:tentative="1">
      <w:start w:val="1"/>
      <w:numFmt w:val="bullet"/>
      <w:lvlText w:val=""/>
      <w:lvlJc w:val="left"/>
      <w:pPr>
        <w:tabs>
          <w:tab w:val="num" w:pos="5040"/>
        </w:tabs>
        <w:ind w:left="5040" w:hanging="360"/>
      </w:pPr>
      <w:rPr>
        <w:rFonts w:ascii="Symbol" w:hAnsi="Symbol" w:hint="default"/>
      </w:rPr>
    </w:lvl>
    <w:lvl w:ilvl="7" w:tplc="3D10D998" w:tentative="1">
      <w:start w:val="1"/>
      <w:numFmt w:val="bullet"/>
      <w:lvlText w:val="o"/>
      <w:lvlJc w:val="left"/>
      <w:pPr>
        <w:tabs>
          <w:tab w:val="num" w:pos="5760"/>
        </w:tabs>
        <w:ind w:left="5760" w:hanging="360"/>
      </w:pPr>
      <w:rPr>
        <w:rFonts w:ascii="Courier New" w:hAnsi="Courier New" w:cs="Courier New" w:hint="default"/>
      </w:rPr>
    </w:lvl>
    <w:lvl w:ilvl="8" w:tplc="35404258"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AD60F8D"/>
    <w:multiLevelType w:val="singleLevel"/>
    <w:tmpl w:val="769E040E"/>
    <w:lvl w:ilvl="0">
      <w:start w:val="1"/>
      <w:numFmt w:val="decimal"/>
      <w:lvlText w:val="%1)"/>
      <w:legacy w:legacy="1" w:legacySpace="0" w:legacyIndent="279"/>
      <w:lvlJc w:val="left"/>
      <w:rPr>
        <w:rFonts w:ascii="Times New Roman" w:hAnsi="Times New Roman" w:cs="Times New Roman" w:hint="default"/>
      </w:rPr>
    </w:lvl>
  </w:abstractNum>
  <w:abstractNum w:abstractNumId="25" w15:restartNumberingAfterBreak="0">
    <w:nsid w:val="5F5D38FC"/>
    <w:multiLevelType w:val="multilevel"/>
    <w:tmpl w:val="84D086A4"/>
    <w:name w:val="WW8Num52"/>
    <w:lvl w:ilvl="0">
      <w:start w:val="1"/>
      <w:numFmt w:val="decimal"/>
      <w:lvlText w:val="%1)"/>
      <w:lvlJc w:val="left"/>
      <w:pPr>
        <w:tabs>
          <w:tab w:val="num" w:pos="960"/>
        </w:tabs>
        <w:ind w:left="960" w:hanging="600"/>
      </w:pPr>
      <w:rPr>
        <w:rFonts w:hint="default"/>
      </w:rPr>
    </w:lvl>
    <w:lvl w:ilvl="1">
      <w:start w:val="1"/>
      <w:numFmt w:val="decimal"/>
      <w:lvlText w:val="%2."/>
      <w:lvlJc w:val="left"/>
      <w:pPr>
        <w:tabs>
          <w:tab w:val="num" w:pos="1485"/>
        </w:tabs>
        <w:ind w:left="1485" w:hanging="405"/>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6397857"/>
    <w:multiLevelType w:val="multilevel"/>
    <w:tmpl w:val="588C778E"/>
    <w:lvl w:ilvl="0">
      <w:start w:val="21"/>
      <w:numFmt w:val="decimal"/>
      <w:lvlText w:val="%1."/>
      <w:lvlJc w:val="left"/>
      <w:pPr>
        <w:tabs>
          <w:tab w:val="num" w:pos="0"/>
        </w:tabs>
        <w:ind w:left="720" w:hanging="360"/>
      </w:pPr>
      <w:rPr>
        <w:rFonts w:cs="Times New Roman" w:hint="default"/>
      </w:rPr>
    </w:lvl>
    <w:lvl w:ilvl="1">
      <w:start w:val="1"/>
      <w:numFmt w:val="decimal"/>
      <w:isLgl/>
      <w:lvlText w:val="13.%2."/>
      <w:lvlJc w:val="left"/>
      <w:pPr>
        <w:tabs>
          <w:tab w:val="num" w:pos="0"/>
        </w:tabs>
        <w:ind w:left="840" w:hanging="480"/>
      </w:pPr>
      <w:rPr>
        <w:rFonts w:cs="Times New Roman" w:hint="default"/>
        <w:b/>
      </w:rPr>
    </w:lvl>
    <w:lvl w:ilvl="2">
      <w:start w:val="1"/>
      <w:numFmt w:val="decimal"/>
      <w:isLgl/>
      <w:lvlText w:val="%1.%2.%3."/>
      <w:lvlJc w:val="left"/>
      <w:pPr>
        <w:tabs>
          <w:tab w:val="num" w:pos="0"/>
        </w:tabs>
        <w:ind w:left="1080" w:hanging="720"/>
      </w:pPr>
      <w:rPr>
        <w:rFonts w:cs="Times New Roman" w:hint="default"/>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1"/>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2160" w:hanging="1800"/>
      </w:pPr>
      <w:rPr>
        <w:rFonts w:cs="Times New Roman" w:hint="default"/>
      </w:rPr>
    </w:lvl>
  </w:abstractNum>
  <w:abstractNum w:abstractNumId="27" w15:restartNumberingAfterBreak="0">
    <w:nsid w:val="67642625"/>
    <w:multiLevelType w:val="multilevel"/>
    <w:tmpl w:val="9DBEE788"/>
    <w:name w:val="WW8Num62"/>
    <w:lvl w:ilvl="0">
      <w:start w:val="1"/>
      <w:numFmt w:val="decimal"/>
      <w:lvlText w:val="%1."/>
      <w:lvlJc w:val="left"/>
      <w:pPr>
        <w:tabs>
          <w:tab w:val="num" w:pos="765"/>
        </w:tabs>
        <w:ind w:left="765" w:hanging="405"/>
      </w:pPr>
      <w:rPr>
        <w:rFonts w:hint="default"/>
      </w:rPr>
    </w:lvl>
    <w:lvl w:ilvl="1">
      <w:start w:val="1"/>
      <w:numFmt w:val="bullet"/>
      <w:lvlText w:val=""/>
      <w:lvlJc w:val="left"/>
      <w:pPr>
        <w:tabs>
          <w:tab w:val="num" w:pos="1440"/>
        </w:tabs>
        <w:ind w:left="1440" w:hanging="360"/>
      </w:pPr>
      <w:rPr>
        <w:rFonts w:ascii="Symbol" w:hAnsi="Symbol" w:hint="default"/>
      </w:rPr>
    </w:lvl>
    <w:lvl w:ilvl="2">
      <w:start w:val="1"/>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28" w15:restartNumberingAfterBreak="0">
    <w:nsid w:val="6A94055C"/>
    <w:multiLevelType w:val="hybridMultilevel"/>
    <w:tmpl w:val="A93836B0"/>
    <w:name w:val="WW8Num63"/>
    <w:lvl w:ilvl="0" w:tplc="18EECA5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B1B3980"/>
    <w:multiLevelType w:val="multilevel"/>
    <w:tmpl w:val="A022A8E8"/>
    <w:lvl w:ilvl="0">
      <w:start w:val="1"/>
      <w:numFmt w:val="lowerLetter"/>
      <w:lvlText w:val="%1)"/>
      <w:lvlJc w:val="left"/>
      <w:pPr>
        <w:ind w:left="720" w:hanging="360"/>
      </w:pPr>
      <w:rPr>
        <w:rFonts w:ascii="Times New Roman" w:eastAsia="Times New Roman" w:hAnsi="Times New Roman" w:cs="Times New Roman" w:hint="default"/>
        <w:b w:val="0"/>
        <w:bCs w:val="0"/>
        <w:i w:val="0"/>
        <w:iCs w:val="0"/>
      </w:rPr>
    </w:lvl>
    <w:lvl w:ilvl="1">
      <w:start w:val="1"/>
      <w:numFmt w:val="decimal"/>
      <w:lvlText w:val="%2)"/>
      <w:lvlJc w:val="left"/>
      <w:pPr>
        <w:tabs>
          <w:tab w:val="num" w:pos="1080"/>
        </w:tabs>
        <w:ind w:left="1080" w:hanging="360"/>
      </w:pPr>
      <w:rPr>
        <w:rFonts w:cs="Times New Roman" w:hint="default"/>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30" w15:restartNumberingAfterBreak="0">
    <w:nsid w:val="77B77873"/>
    <w:multiLevelType w:val="multilevel"/>
    <w:tmpl w:val="47BE9228"/>
    <w:lvl w:ilvl="0">
      <w:start w:val="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15:restartNumberingAfterBreak="0">
    <w:nsid w:val="795A4FD3"/>
    <w:multiLevelType w:val="hybridMultilevel"/>
    <w:tmpl w:val="335A7C5C"/>
    <w:lvl w:ilvl="0" w:tplc="1E481CE0">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23"/>
  </w:num>
  <w:num w:numId="2">
    <w:abstractNumId w:val="30"/>
  </w:num>
  <w:num w:numId="3">
    <w:abstractNumId w:val="9"/>
  </w:num>
  <w:num w:numId="4">
    <w:abstractNumId w:val="29"/>
  </w:num>
  <w:num w:numId="5">
    <w:abstractNumId w:val="8"/>
  </w:num>
  <w:num w:numId="6">
    <w:abstractNumId w:val="24"/>
  </w:num>
  <w:num w:numId="7">
    <w:abstractNumId w:val="24"/>
    <w:lvlOverride w:ilvl="0">
      <w:lvl w:ilvl="0">
        <w:start w:val="1"/>
        <w:numFmt w:val="decimal"/>
        <w:lvlText w:val="%1)"/>
        <w:legacy w:legacy="1" w:legacySpace="0" w:legacyIndent="278"/>
        <w:lvlJc w:val="left"/>
        <w:rPr>
          <w:rFonts w:ascii="Times New Roman" w:hAnsi="Times New Roman" w:cs="Times New Roman" w:hint="default"/>
        </w:rPr>
      </w:lvl>
    </w:lvlOverride>
  </w:num>
  <w:num w:numId="8">
    <w:abstractNumId w:val="10"/>
  </w:num>
  <w:num w:numId="9">
    <w:abstractNumId w:val="14"/>
  </w:num>
  <w:num w:numId="10">
    <w:abstractNumId w:val="31"/>
  </w:num>
  <w:num w:numId="11">
    <w:abstractNumId w:val="11"/>
  </w:num>
  <w:num w:numId="12">
    <w:abstractNumId w:val="21"/>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num>
  <w:num w:numId="15">
    <w:abstractNumId w:val="7"/>
  </w:num>
  <w:num w:numId="16">
    <w:abstractNumId w:val="26"/>
  </w:num>
  <w:num w:numId="17">
    <w:abstractNumId w:val="15"/>
  </w:num>
  <w:num w:numId="18">
    <w:abstractNumId w:val="6"/>
  </w:num>
  <w:num w:numId="19">
    <w:abstractNumId w:val="17"/>
  </w:num>
  <w:num w:numId="20">
    <w:abstractNumId w:val="13"/>
  </w:num>
  <w:num w:numId="21">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2632"/>
    <w:rsid w:val="00000682"/>
    <w:rsid w:val="00001307"/>
    <w:rsid w:val="00001FE6"/>
    <w:rsid w:val="000045AA"/>
    <w:rsid w:val="000062D9"/>
    <w:rsid w:val="00037C9E"/>
    <w:rsid w:val="00044D04"/>
    <w:rsid w:val="000562DB"/>
    <w:rsid w:val="00064482"/>
    <w:rsid w:val="00075421"/>
    <w:rsid w:val="0008108E"/>
    <w:rsid w:val="000A57CE"/>
    <w:rsid w:val="000A6431"/>
    <w:rsid w:val="000B3D19"/>
    <w:rsid w:val="000B4333"/>
    <w:rsid w:val="000B43A2"/>
    <w:rsid w:val="000C07CC"/>
    <w:rsid w:val="000C090F"/>
    <w:rsid w:val="000C63A4"/>
    <w:rsid w:val="000C63C1"/>
    <w:rsid w:val="000C797A"/>
    <w:rsid w:val="000E2219"/>
    <w:rsid w:val="000F25D6"/>
    <w:rsid w:val="000F28B1"/>
    <w:rsid w:val="000F5EBD"/>
    <w:rsid w:val="00100D5A"/>
    <w:rsid w:val="00104A80"/>
    <w:rsid w:val="001054C1"/>
    <w:rsid w:val="00133DFF"/>
    <w:rsid w:val="00134582"/>
    <w:rsid w:val="001501F9"/>
    <w:rsid w:val="00152282"/>
    <w:rsid w:val="00156082"/>
    <w:rsid w:val="00166500"/>
    <w:rsid w:val="00174948"/>
    <w:rsid w:val="00181F32"/>
    <w:rsid w:val="00185CE2"/>
    <w:rsid w:val="00186FDE"/>
    <w:rsid w:val="0019156F"/>
    <w:rsid w:val="001A5973"/>
    <w:rsid w:val="001B2DD5"/>
    <w:rsid w:val="001D6230"/>
    <w:rsid w:val="001F4069"/>
    <w:rsid w:val="0020471E"/>
    <w:rsid w:val="00207989"/>
    <w:rsid w:val="00233C6B"/>
    <w:rsid w:val="00234AED"/>
    <w:rsid w:val="00235241"/>
    <w:rsid w:val="002372C8"/>
    <w:rsid w:val="0025246C"/>
    <w:rsid w:val="00253E1A"/>
    <w:rsid w:val="00254011"/>
    <w:rsid w:val="002563C8"/>
    <w:rsid w:val="00264B3D"/>
    <w:rsid w:val="00270EF1"/>
    <w:rsid w:val="002717F0"/>
    <w:rsid w:val="0028402F"/>
    <w:rsid w:val="0029675B"/>
    <w:rsid w:val="00297B6E"/>
    <w:rsid w:val="002B5C3B"/>
    <w:rsid w:val="002C1FEA"/>
    <w:rsid w:val="003116ED"/>
    <w:rsid w:val="00336163"/>
    <w:rsid w:val="003558EA"/>
    <w:rsid w:val="0035710C"/>
    <w:rsid w:val="0039447C"/>
    <w:rsid w:val="003A2647"/>
    <w:rsid w:val="003A64FB"/>
    <w:rsid w:val="003B079F"/>
    <w:rsid w:val="003B4D62"/>
    <w:rsid w:val="003C50F8"/>
    <w:rsid w:val="003C5B2F"/>
    <w:rsid w:val="003D3265"/>
    <w:rsid w:val="003E2742"/>
    <w:rsid w:val="003F2EC5"/>
    <w:rsid w:val="003F31AB"/>
    <w:rsid w:val="004070AE"/>
    <w:rsid w:val="00413FDB"/>
    <w:rsid w:val="00421C94"/>
    <w:rsid w:val="00422805"/>
    <w:rsid w:val="00424B1B"/>
    <w:rsid w:val="00425557"/>
    <w:rsid w:val="00431EE7"/>
    <w:rsid w:val="004509A0"/>
    <w:rsid w:val="00451CD3"/>
    <w:rsid w:val="00460654"/>
    <w:rsid w:val="00473579"/>
    <w:rsid w:val="004744D5"/>
    <w:rsid w:val="00481649"/>
    <w:rsid w:val="00481B4C"/>
    <w:rsid w:val="0048562B"/>
    <w:rsid w:val="00497E3D"/>
    <w:rsid w:val="004A13A1"/>
    <w:rsid w:val="004A4D89"/>
    <w:rsid w:val="004A7335"/>
    <w:rsid w:val="004B18BA"/>
    <w:rsid w:val="004B3029"/>
    <w:rsid w:val="004E0AB9"/>
    <w:rsid w:val="004E4C2A"/>
    <w:rsid w:val="004E5683"/>
    <w:rsid w:val="004F51CC"/>
    <w:rsid w:val="004F77AF"/>
    <w:rsid w:val="0050041B"/>
    <w:rsid w:val="00500DDB"/>
    <w:rsid w:val="00501252"/>
    <w:rsid w:val="005037F9"/>
    <w:rsid w:val="005104B1"/>
    <w:rsid w:val="00517C19"/>
    <w:rsid w:val="0052299B"/>
    <w:rsid w:val="0055463A"/>
    <w:rsid w:val="00595526"/>
    <w:rsid w:val="00595994"/>
    <w:rsid w:val="00597106"/>
    <w:rsid w:val="0059725A"/>
    <w:rsid w:val="005A40A7"/>
    <w:rsid w:val="005B5DC6"/>
    <w:rsid w:val="005B7F97"/>
    <w:rsid w:val="005D4820"/>
    <w:rsid w:val="005D6C07"/>
    <w:rsid w:val="005F3EDA"/>
    <w:rsid w:val="00602A82"/>
    <w:rsid w:val="00607A09"/>
    <w:rsid w:val="006113A0"/>
    <w:rsid w:val="00611745"/>
    <w:rsid w:val="00616F80"/>
    <w:rsid w:val="00622150"/>
    <w:rsid w:val="00623B55"/>
    <w:rsid w:val="00643608"/>
    <w:rsid w:val="00646744"/>
    <w:rsid w:val="00647D10"/>
    <w:rsid w:val="00650865"/>
    <w:rsid w:val="006551BB"/>
    <w:rsid w:val="006564D4"/>
    <w:rsid w:val="006619C7"/>
    <w:rsid w:val="006643BC"/>
    <w:rsid w:val="00667538"/>
    <w:rsid w:val="0067170A"/>
    <w:rsid w:val="006779CD"/>
    <w:rsid w:val="006A7A9A"/>
    <w:rsid w:val="006B6272"/>
    <w:rsid w:val="006C5527"/>
    <w:rsid w:val="006C59AB"/>
    <w:rsid w:val="006C64B3"/>
    <w:rsid w:val="006D1861"/>
    <w:rsid w:val="006D6992"/>
    <w:rsid w:val="006F0F29"/>
    <w:rsid w:val="00706FDF"/>
    <w:rsid w:val="00710950"/>
    <w:rsid w:val="00725BF2"/>
    <w:rsid w:val="007309E0"/>
    <w:rsid w:val="0073532F"/>
    <w:rsid w:val="00751029"/>
    <w:rsid w:val="00754AEA"/>
    <w:rsid w:val="00755ABC"/>
    <w:rsid w:val="0076218A"/>
    <w:rsid w:val="007710C6"/>
    <w:rsid w:val="007729CA"/>
    <w:rsid w:val="0077449D"/>
    <w:rsid w:val="00774AC2"/>
    <w:rsid w:val="00780659"/>
    <w:rsid w:val="007B4595"/>
    <w:rsid w:val="007B5F38"/>
    <w:rsid w:val="007C76AC"/>
    <w:rsid w:val="007D62E0"/>
    <w:rsid w:val="007E2FAD"/>
    <w:rsid w:val="007E73B7"/>
    <w:rsid w:val="007F1753"/>
    <w:rsid w:val="007F6BB3"/>
    <w:rsid w:val="00805E14"/>
    <w:rsid w:val="00815F0B"/>
    <w:rsid w:val="008249C1"/>
    <w:rsid w:val="00833D38"/>
    <w:rsid w:val="00835B74"/>
    <w:rsid w:val="00835CC0"/>
    <w:rsid w:val="00845ED7"/>
    <w:rsid w:val="008464CC"/>
    <w:rsid w:val="008525E8"/>
    <w:rsid w:val="00852F67"/>
    <w:rsid w:val="00873676"/>
    <w:rsid w:val="008755AB"/>
    <w:rsid w:val="008A3EE1"/>
    <w:rsid w:val="008B010F"/>
    <w:rsid w:val="008B61CF"/>
    <w:rsid w:val="008C344A"/>
    <w:rsid w:val="008E16F8"/>
    <w:rsid w:val="008E53C2"/>
    <w:rsid w:val="008F0B03"/>
    <w:rsid w:val="008F6808"/>
    <w:rsid w:val="009001E3"/>
    <w:rsid w:val="00903333"/>
    <w:rsid w:val="009132C0"/>
    <w:rsid w:val="009158B7"/>
    <w:rsid w:val="00923F46"/>
    <w:rsid w:val="00957803"/>
    <w:rsid w:val="00957C21"/>
    <w:rsid w:val="00963082"/>
    <w:rsid w:val="009650C5"/>
    <w:rsid w:val="00965DA6"/>
    <w:rsid w:val="00976D0A"/>
    <w:rsid w:val="0098201E"/>
    <w:rsid w:val="00987EB1"/>
    <w:rsid w:val="009A51C1"/>
    <w:rsid w:val="009A6B55"/>
    <w:rsid w:val="009B41E0"/>
    <w:rsid w:val="009B5132"/>
    <w:rsid w:val="009C169B"/>
    <w:rsid w:val="009C492D"/>
    <w:rsid w:val="009C5868"/>
    <w:rsid w:val="009C62D3"/>
    <w:rsid w:val="009C7511"/>
    <w:rsid w:val="009D35A6"/>
    <w:rsid w:val="009D5524"/>
    <w:rsid w:val="009D5C60"/>
    <w:rsid w:val="009E073C"/>
    <w:rsid w:val="009F48F7"/>
    <w:rsid w:val="009F56B1"/>
    <w:rsid w:val="00A007EC"/>
    <w:rsid w:val="00A04D51"/>
    <w:rsid w:val="00A1050B"/>
    <w:rsid w:val="00A14498"/>
    <w:rsid w:val="00A22A8E"/>
    <w:rsid w:val="00A26451"/>
    <w:rsid w:val="00A275F2"/>
    <w:rsid w:val="00A32C8B"/>
    <w:rsid w:val="00A33B69"/>
    <w:rsid w:val="00A3460C"/>
    <w:rsid w:val="00A35C3F"/>
    <w:rsid w:val="00A434C1"/>
    <w:rsid w:val="00A43BD9"/>
    <w:rsid w:val="00A47E7E"/>
    <w:rsid w:val="00A5425E"/>
    <w:rsid w:val="00A62A41"/>
    <w:rsid w:val="00A77610"/>
    <w:rsid w:val="00A80390"/>
    <w:rsid w:val="00A83138"/>
    <w:rsid w:val="00A878E7"/>
    <w:rsid w:val="00AA2CB5"/>
    <w:rsid w:val="00AA3056"/>
    <w:rsid w:val="00AA68D9"/>
    <w:rsid w:val="00AB1D79"/>
    <w:rsid w:val="00AC5A1E"/>
    <w:rsid w:val="00AC61EC"/>
    <w:rsid w:val="00AC633B"/>
    <w:rsid w:val="00AD2A15"/>
    <w:rsid w:val="00AD59E0"/>
    <w:rsid w:val="00AE53DC"/>
    <w:rsid w:val="00AF10DD"/>
    <w:rsid w:val="00AF1E90"/>
    <w:rsid w:val="00AF4CFC"/>
    <w:rsid w:val="00B0575E"/>
    <w:rsid w:val="00B07935"/>
    <w:rsid w:val="00B10A34"/>
    <w:rsid w:val="00B202C0"/>
    <w:rsid w:val="00B20354"/>
    <w:rsid w:val="00B218F6"/>
    <w:rsid w:val="00B33B21"/>
    <w:rsid w:val="00B45E8B"/>
    <w:rsid w:val="00B5335B"/>
    <w:rsid w:val="00B53895"/>
    <w:rsid w:val="00B662E8"/>
    <w:rsid w:val="00B94746"/>
    <w:rsid w:val="00B95D5D"/>
    <w:rsid w:val="00B971E6"/>
    <w:rsid w:val="00B97E53"/>
    <w:rsid w:val="00BA7E93"/>
    <w:rsid w:val="00BB2C0D"/>
    <w:rsid w:val="00BB4EFA"/>
    <w:rsid w:val="00BC024A"/>
    <w:rsid w:val="00BC0DA8"/>
    <w:rsid w:val="00BC32BE"/>
    <w:rsid w:val="00BD2209"/>
    <w:rsid w:val="00BD2650"/>
    <w:rsid w:val="00BD38D1"/>
    <w:rsid w:val="00BE274A"/>
    <w:rsid w:val="00BF2532"/>
    <w:rsid w:val="00C02ED4"/>
    <w:rsid w:val="00C33E03"/>
    <w:rsid w:val="00C4353A"/>
    <w:rsid w:val="00C45926"/>
    <w:rsid w:val="00C63CA0"/>
    <w:rsid w:val="00C67ACE"/>
    <w:rsid w:val="00C73A5F"/>
    <w:rsid w:val="00C762BF"/>
    <w:rsid w:val="00C85E3E"/>
    <w:rsid w:val="00C86B3E"/>
    <w:rsid w:val="00C92A49"/>
    <w:rsid w:val="00CA66E2"/>
    <w:rsid w:val="00CA6A31"/>
    <w:rsid w:val="00CA759B"/>
    <w:rsid w:val="00CB12F0"/>
    <w:rsid w:val="00CB1776"/>
    <w:rsid w:val="00CB3D1C"/>
    <w:rsid w:val="00CB3ED0"/>
    <w:rsid w:val="00CB487E"/>
    <w:rsid w:val="00CC518B"/>
    <w:rsid w:val="00CE2542"/>
    <w:rsid w:val="00CF0612"/>
    <w:rsid w:val="00CF2632"/>
    <w:rsid w:val="00D00D1C"/>
    <w:rsid w:val="00D034B4"/>
    <w:rsid w:val="00D03D9D"/>
    <w:rsid w:val="00D12030"/>
    <w:rsid w:val="00D215E2"/>
    <w:rsid w:val="00D21F87"/>
    <w:rsid w:val="00D22B4D"/>
    <w:rsid w:val="00D3218B"/>
    <w:rsid w:val="00D378C7"/>
    <w:rsid w:val="00D51F6C"/>
    <w:rsid w:val="00D66EC8"/>
    <w:rsid w:val="00D820D9"/>
    <w:rsid w:val="00D82D58"/>
    <w:rsid w:val="00D918F3"/>
    <w:rsid w:val="00D95958"/>
    <w:rsid w:val="00D95E3B"/>
    <w:rsid w:val="00DA35F7"/>
    <w:rsid w:val="00DB19F4"/>
    <w:rsid w:val="00DC0A3B"/>
    <w:rsid w:val="00DC4E2B"/>
    <w:rsid w:val="00DC6E4E"/>
    <w:rsid w:val="00DD3993"/>
    <w:rsid w:val="00DF418D"/>
    <w:rsid w:val="00DF51AB"/>
    <w:rsid w:val="00DF6739"/>
    <w:rsid w:val="00DF7499"/>
    <w:rsid w:val="00E15C27"/>
    <w:rsid w:val="00E21BA7"/>
    <w:rsid w:val="00E229EB"/>
    <w:rsid w:val="00E32264"/>
    <w:rsid w:val="00E454E8"/>
    <w:rsid w:val="00E456D3"/>
    <w:rsid w:val="00E662BB"/>
    <w:rsid w:val="00E67A7D"/>
    <w:rsid w:val="00E7108C"/>
    <w:rsid w:val="00E72443"/>
    <w:rsid w:val="00E8006E"/>
    <w:rsid w:val="00EA2429"/>
    <w:rsid w:val="00EB0085"/>
    <w:rsid w:val="00EB35C6"/>
    <w:rsid w:val="00EE55A7"/>
    <w:rsid w:val="00EE61D6"/>
    <w:rsid w:val="00EE7C57"/>
    <w:rsid w:val="00EF61B0"/>
    <w:rsid w:val="00F10C73"/>
    <w:rsid w:val="00F21265"/>
    <w:rsid w:val="00F4027B"/>
    <w:rsid w:val="00F41D1C"/>
    <w:rsid w:val="00F53723"/>
    <w:rsid w:val="00F56175"/>
    <w:rsid w:val="00F572F3"/>
    <w:rsid w:val="00F66E95"/>
    <w:rsid w:val="00F835CE"/>
    <w:rsid w:val="00F974AE"/>
    <w:rsid w:val="00FA4C08"/>
    <w:rsid w:val="00FB4F60"/>
    <w:rsid w:val="00FB5BC5"/>
    <w:rsid w:val="00FC1B41"/>
    <w:rsid w:val="00FC4BC3"/>
    <w:rsid w:val="00FC68BB"/>
    <w:rsid w:val="00FD10AF"/>
    <w:rsid w:val="00FD2194"/>
    <w:rsid w:val="00FE344A"/>
    <w:rsid w:val="00FF48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18E8B02"/>
  <w15:chartTrackingRefBased/>
  <w15:docId w15:val="{60BFBFE1-3F39-44AF-8973-170B35333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57C21"/>
    <w:rPr>
      <w:rFonts w:ascii="Calibri" w:eastAsia="Calibri" w:hAnsi="Calibri" w:cs="Times New Roman"/>
    </w:rPr>
  </w:style>
  <w:style w:type="paragraph" w:styleId="Nagwek3">
    <w:name w:val="heading 3"/>
    <w:basedOn w:val="Normalny"/>
    <w:link w:val="Nagwek3Znak"/>
    <w:uiPriority w:val="9"/>
    <w:qFormat/>
    <w:rsid w:val="00CF2632"/>
    <w:pPr>
      <w:spacing w:before="100" w:beforeAutospacing="1" w:after="100" w:afterAutospacing="1" w:line="240" w:lineRule="auto"/>
      <w:outlineLvl w:val="2"/>
    </w:pPr>
    <w:rPr>
      <w:rFonts w:ascii="Times New Roman" w:eastAsia="Times New Roman" w:hAnsi="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
    <w:rsid w:val="00CF2632"/>
    <w:rPr>
      <w:rFonts w:ascii="Times New Roman" w:eastAsia="Times New Roman" w:hAnsi="Times New Roman" w:cs="Times New Roman"/>
      <w:b/>
      <w:bCs/>
      <w:sz w:val="27"/>
      <w:szCs w:val="27"/>
      <w:lang w:eastAsia="pl-PL"/>
    </w:rPr>
  </w:style>
  <w:style w:type="paragraph" w:styleId="Nagwek">
    <w:name w:val="header"/>
    <w:basedOn w:val="Normalny"/>
    <w:link w:val="NagwekZnak"/>
    <w:uiPriority w:val="99"/>
    <w:unhideWhenUsed/>
    <w:rsid w:val="00CF263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F2632"/>
    <w:rPr>
      <w:rFonts w:ascii="Calibri" w:eastAsia="Calibri" w:hAnsi="Calibri" w:cs="Times New Roman"/>
    </w:rPr>
  </w:style>
  <w:style w:type="paragraph" w:styleId="Stopka">
    <w:name w:val="footer"/>
    <w:basedOn w:val="Normalny"/>
    <w:link w:val="StopkaZnak"/>
    <w:uiPriority w:val="99"/>
    <w:unhideWhenUsed/>
    <w:rsid w:val="00CF263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F2632"/>
    <w:rPr>
      <w:rFonts w:ascii="Calibri" w:eastAsia="Calibri" w:hAnsi="Calibri" w:cs="Times New Roman"/>
    </w:rPr>
  </w:style>
  <w:style w:type="paragraph" w:styleId="Tekstkomentarza">
    <w:name w:val="annotation text"/>
    <w:basedOn w:val="Normalny"/>
    <w:link w:val="TekstkomentarzaZnak"/>
    <w:uiPriority w:val="99"/>
    <w:unhideWhenUsed/>
    <w:rsid w:val="00CF2632"/>
    <w:pPr>
      <w:spacing w:line="240" w:lineRule="auto"/>
    </w:pPr>
    <w:rPr>
      <w:sz w:val="20"/>
      <w:szCs w:val="20"/>
    </w:rPr>
  </w:style>
  <w:style w:type="character" w:customStyle="1" w:styleId="TekstkomentarzaZnak">
    <w:name w:val="Tekst komentarza Znak"/>
    <w:basedOn w:val="Domylnaczcionkaakapitu"/>
    <w:link w:val="Tekstkomentarza"/>
    <w:uiPriority w:val="99"/>
    <w:rsid w:val="00CF2632"/>
    <w:rPr>
      <w:rFonts w:ascii="Calibri" w:eastAsia="Calibri" w:hAnsi="Calibri" w:cs="Times New Roman"/>
      <w:sz w:val="20"/>
      <w:szCs w:val="20"/>
    </w:rPr>
  </w:style>
  <w:style w:type="character" w:styleId="Odwoaniedokomentarza">
    <w:name w:val="annotation reference"/>
    <w:semiHidden/>
    <w:rsid w:val="00CF2632"/>
    <w:rPr>
      <w:sz w:val="16"/>
      <w:szCs w:val="16"/>
    </w:rPr>
  </w:style>
  <w:style w:type="character" w:styleId="Numerstrony">
    <w:name w:val="page number"/>
    <w:basedOn w:val="Domylnaczcionkaakapitu"/>
    <w:rsid w:val="00CF2632"/>
  </w:style>
  <w:style w:type="paragraph" w:styleId="Tekstdymka">
    <w:name w:val="Balloon Text"/>
    <w:basedOn w:val="Normalny"/>
    <w:link w:val="TekstdymkaZnak"/>
    <w:uiPriority w:val="99"/>
    <w:semiHidden/>
    <w:unhideWhenUsed/>
    <w:rsid w:val="00CF263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F2632"/>
    <w:rPr>
      <w:rFonts w:ascii="Segoe UI" w:eastAsia="Calibr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CF2632"/>
    <w:rPr>
      <w:b/>
      <w:bCs/>
    </w:rPr>
  </w:style>
  <w:style w:type="character" w:customStyle="1" w:styleId="TematkomentarzaZnak">
    <w:name w:val="Temat komentarza Znak"/>
    <w:basedOn w:val="TekstkomentarzaZnak"/>
    <w:link w:val="Tematkomentarza"/>
    <w:uiPriority w:val="99"/>
    <w:semiHidden/>
    <w:rsid w:val="00CF2632"/>
    <w:rPr>
      <w:rFonts w:ascii="Calibri" w:eastAsia="Calibri" w:hAnsi="Calibri" w:cs="Times New Roman"/>
      <w:b/>
      <w:bCs/>
      <w:sz w:val="20"/>
      <w:szCs w:val="20"/>
    </w:rPr>
  </w:style>
  <w:style w:type="paragraph" w:styleId="Akapitzlist">
    <w:name w:val="List Paragraph"/>
    <w:basedOn w:val="Normalny"/>
    <w:uiPriority w:val="34"/>
    <w:qFormat/>
    <w:rsid w:val="00CF2632"/>
    <w:pPr>
      <w:ind w:left="720"/>
      <w:contextualSpacing/>
    </w:pPr>
  </w:style>
  <w:style w:type="character" w:styleId="Hipercze">
    <w:name w:val="Hyperlink"/>
    <w:uiPriority w:val="99"/>
    <w:unhideWhenUsed/>
    <w:rsid w:val="00CF2632"/>
    <w:rPr>
      <w:color w:val="0563C1"/>
      <w:u w:val="single"/>
    </w:rPr>
  </w:style>
  <w:style w:type="character" w:customStyle="1" w:styleId="Nierozpoznanawzmianka1">
    <w:name w:val="Nierozpoznana wzmianka1"/>
    <w:uiPriority w:val="99"/>
    <w:semiHidden/>
    <w:unhideWhenUsed/>
    <w:rsid w:val="00CF2632"/>
    <w:rPr>
      <w:color w:val="605E5C"/>
      <w:shd w:val="clear" w:color="auto" w:fill="E1DFDD"/>
    </w:rPr>
  </w:style>
  <w:style w:type="paragraph" w:styleId="Bezodstpw">
    <w:name w:val="No Spacing"/>
    <w:uiPriority w:val="1"/>
    <w:qFormat/>
    <w:rsid w:val="00CF2632"/>
    <w:pPr>
      <w:spacing w:after="0" w:line="240" w:lineRule="auto"/>
    </w:pPr>
    <w:rPr>
      <w:rFonts w:ascii="Calibri" w:eastAsia="Calibri" w:hAnsi="Calibri" w:cs="Times New Roman"/>
    </w:rPr>
  </w:style>
  <w:style w:type="paragraph" w:styleId="Poprawka">
    <w:name w:val="Revision"/>
    <w:hidden/>
    <w:uiPriority w:val="99"/>
    <w:semiHidden/>
    <w:rsid w:val="00CF2632"/>
    <w:pPr>
      <w:spacing w:after="0" w:line="240" w:lineRule="auto"/>
    </w:pPr>
    <w:rPr>
      <w:rFonts w:ascii="Calibri" w:eastAsia="Calibri" w:hAnsi="Calibri" w:cs="Times New Roman"/>
    </w:rPr>
  </w:style>
  <w:style w:type="character" w:customStyle="1" w:styleId="Nierozpoznanawzmianka2">
    <w:name w:val="Nierozpoznana wzmianka2"/>
    <w:basedOn w:val="Domylnaczcionkaakapitu"/>
    <w:uiPriority w:val="99"/>
    <w:semiHidden/>
    <w:unhideWhenUsed/>
    <w:rsid w:val="00780659"/>
    <w:rPr>
      <w:color w:val="605E5C"/>
      <w:shd w:val="clear" w:color="auto" w:fill="E1DFDD"/>
    </w:rPr>
  </w:style>
  <w:style w:type="character" w:customStyle="1" w:styleId="Nierozpoznanawzmianka3">
    <w:name w:val="Nierozpoznana wzmianka3"/>
    <w:basedOn w:val="Domylnaczcionkaakapitu"/>
    <w:uiPriority w:val="99"/>
    <w:semiHidden/>
    <w:unhideWhenUsed/>
    <w:rsid w:val="00B20354"/>
    <w:rPr>
      <w:color w:val="605E5C"/>
      <w:shd w:val="clear" w:color="auto" w:fill="E1DFDD"/>
    </w:rPr>
  </w:style>
  <w:style w:type="paragraph" w:styleId="Tekstpodstawowy">
    <w:name w:val="Body Text"/>
    <w:basedOn w:val="Normalny"/>
    <w:link w:val="TekstpodstawowyZnak"/>
    <w:uiPriority w:val="99"/>
    <w:rsid w:val="008F6808"/>
    <w:pPr>
      <w:spacing w:after="0" w:line="240" w:lineRule="auto"/>
      <w:jc w:val="both"/>
    </w:pPr>
    <w:rPr>
      <w:rFonts w:ascii="Times New Roman" w:eastAsia="Times New Roman" w:hAnsi="Times New Roman"/>
      <w:szCs w:val="20"/>
      <w:lang w:eastAsia="pl-PL"/>
    </w:rPr>
  </w:style>
  <w:style w:type="character" w:customStyle="1" w:styleId="TekstpodstawowyZnak">
    <w:name w:val="Tekst podstawowy Znak"/>
    <w:basedOn w:val="Domylnaczcionkaakapitu"/>
    <w:link w:val="Tekstpodstawowy"/>
    <w:uiPriority w:val="99"/>
    <w:rsid w:val="008F6808"/>
    <w:rPr>
      <w:rFonts w:ascii="Times New Roman" w:eastAsia="Times New Roman" w:hAnsi="Times New Roman" w:cs="Times New Roman"/>
      <w:szCs w:val="20"/>
      <w:lang w:eastAsia="pl-PL"/>
    </w:rPr>
  </w:style>
  <w:style w:type="paragraph" w:styleId="Tekstpodstawowy2">
    <w:name w:val="Body Text 2"/>
    <w:basedOn w:val="Normalny"/>
    <w:link w:val="Tekstpodstawowy2Znak"/>
    <w:uiPriority w:val="99"/>
    <w:rsid w:val="008F6808"/>
    <w:pPr>
      <w:spacing w:after="0" w:line="240" w:lineRule="auto"/>
      <w:jc w:val="both"/>
    </w:pPr>
    <w:rPr>
      <w:rFonts w:ascii="Times New Roman" w:eastAsia="Times New Roman" w:hAnsi="Times New Roman"/>
      <w:b/>
      <w:sz w:val="24"/>
      <w:szCs w:val="20"/>
      <w:lang w:eastAsia="pl-PL"/>
    </w:rPr>
  </w:style>
  <w:style w:type="character" w:customStyle="1" w:styleId="Tekstpodstawowy2Znak">
    <w:name w:val="Tekst podstawowy 2 Znak"/>
    <w:basedOn w:val="Domylnaczcionkaakapitu"/>
    <w:link w:val="Tekstpodstawowy2"/>
    <w:uiPriority w:val="99"/>
    <w:rsid w:val="008F6808"/>
    <w:rPr>
      <w:rFonts w:ascii="Times New Roman" w:eastAsia="Times New Roman" w:hAnsi="Times New Roman" w:cs="Times New Roman"/>
      <w:b/>
      <w:sz w:val="24"/>
      <w:szCs w:val="20"/>
      <w:lang w:eastAsia="pl-PL"/>
    </w:rPr>
  </w:style>
  <w:style w:type="paragraph" w:styleId="Tekstpodstawowywcity2">
    <w:name w:val="Body Text Indent 2"/>
    <w:basedOn w:val="Normalny"/>
    <w:link w:val="Tekstpodstawowywcity2Znak"/>
    <w:uiPriority w:val="99"/>
    <w:rsid w:val="008F6808"/>
    <w:pPr>
      <w:spacing w:after="120" w:line="480" w:lineRule="auto"/>
      <w:ind w:left="283"/>
    </w:pPr>
    <w:rPr>
      <w:rFonts w:ascii="Times New Roman" w:eastAsia="Times New Roman" w:hAnsi="Times New Roman"/>
      <w:sz w:val="24"/>
      <w:szCs w:val="20"/>
      <w:lang w:eastAsia="pl-PL"/>
    </w:rPr>
  </w:style>
  <w:style w:type="character" w:customStyle="1" w:styleId="Tekstpodstawowywcity2Znak">
    <w:name w:val="Tekst podstawowy wcięty 2 Znak"/>
    <w:basedOn w:val="Domylnaczcionkaakapitu"/>
    <w:link w:val="Tekstpodstawowywcity2"/>
    <w:uiPriority w:val="99"/>
    <w:rsid w:val="008F6808"/>
    <w:rPr>
      <w:rFonts w:ascii="Times New Roman" w:eastAsia="Times New Roman" w:hAnsi="Times New Roman" w:cs="Times New Roman"/>
      <w:sz w:val="24"/>
      <w:szCs w:val="20"/>
      <w:lang w:eastAsia="pl-PL"/>
    </w:rPr>
  </w:style>
  <w:style w:type="paragraph" w:customStyle="1" w:styleId="BodyText21">
    <w:name w:val="Body Text 21"/>
    <w:basedOn w:val="Normalny"/>
    <w:uiPriority w:val="99"/>
    <w:rsid w:val="008F6808"/>
    <w:pPr>
      <w:widowControl w:val="0"/>
      <w:autoSpaceDE w:val="0"/>
      <w:autoSpaceDN w:val="0"/>
      <w:adjustRightInd w:val="0"/>
      <w:spacing w:after="0" w:line="240" w:lineRule="auto"/>
      <w:ind w:right="283"/>
      <w:jc w:val="both"/>
    </w:pPr>
    <w:rPr>
      <w:rFonts w:ascii="Times New Roman" w:eastAsia="Times New Roman" w:hAnsi="Times New Roman"/>
      <w:i/>
      <w:iCs/>
      <w:color w:val="000000"/>
      <w:sz w:val="24"/>
      <w:szCs w:val="24"/>
      <w:lang w:eastAsia="pl-PL"/>
    </w:rPr>
  </w:style>
  <w:style w:type="paragraph" w:customStyle="1" w:styleId="FR1">
    <w:name w:val="FR1"/>
    <w:uiPriority w:val="99"/>
    <w:rsid w:val="008F6808"/>
    <w:pPr>
      <w:widowControl w:val="0"/>
      <w:autoSpaceDE w:val="0"/>
      <w:autoSpaceDN w:val="0"/>
      <w:adjustRightInd w:val="0"/>
      <w:spacing w:after="0" w:line="240" w:lineRule="auto"/>
      <w:jc w:val="center"/>
    </w:pPr>
    <w:rPr>
      <w:rFonts w:ascii="Times New Roman" w:eastAsia="Times New Roman" w:hAnsi="Times New Roman" w:cs="Times New Roman"/>
      <w:b/>
      <w:bCs/>
      <w:sz w:val="32"/>
      <w:szCs w:val="32"/>
      <w:lang w:eastAsia="pl-PL"/>
    </w:rPr>
  </w:style>
  <w:style w:type="paragraph" w:styleId="NormalnyWeb">
    <w:name w:val="Normal (Web)"/>
    <w:basedOn w:val="Normalny"/>
    <w:uiPriority w:val="99"/>
    <w:rsid w:val="008F6808"/>
    <w:pPr>
      <w:spacing w:before="100" w:beforeAutospacing="1" w:after="119" w:line="240" w:lineRule="auto"/>
    </w:pPr>
    <w:rPr>
      <w:rFonts w:ascii="Times New Roman" w:eastAsia="Times New Roman" w:hAnsi="Times New Roman"/>
      <w:sz w:val="24"/>
      <w:szCs w:val="24"/>
      <w:lang w:eastAsia="pl-PL"/>
    </w:rPr>
  </w:style>
  <w:style w:type="character" w:styleId="Nierozpoznanawzmianka">
    <w:name w:val="Unresolved Mention"/>
    <w:basedOn w:val="Domylnaczcionkaakapitu"/>
    <w:uiPriority w:val="99"/>
    <w:semiHidden/>
    <w:unhideWhenUsed/>
    <w:rsid w:val="00C435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A758EA-405C-4544-B538-FBBDFA7C1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9790</Words>
  <Characters>58746</Characters>
  <Application>Microsoft Office Word</Application>
  <DocSecurity>0</DocSecurity>
  <Lines>489</Lines>
  <Paragraphs>136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Matuszczak</dc:creator>
  <cp:keywords/>
  <dc:description/>
  <cp:lastModifiedBy>Monika  Matuszczak Kacprowicz</cp:lastModifiedBy>
  <cp:revision>4</cp:revision>
  <cp:lastPrinted>2022-04-01T11:44:00Z</cp:lastPrinted>
  <dcterms:created xsi:type="dcterms:W3CDTF">2022-04-01T11:35:00Z</dcterms:created>
  <dcterms:modified xsi:type="dcterms:W3CDTF">2022-04-01T11:44:00Z</dcterms:modified>
</cp:coreProperties>
</file>